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610" w:rsidRPr="00307A0C" w:rsidRDefault="00672610" w:rsidP="00307A0C">
      <w:pPr>
        <w:pStyle w:val="a9"/>
        <w:spacing w:line="276" w:lineRule="auto"/>
        <w:rPr>
          <w:sz w:val="24"/>
          <w:szCs w:val="24"/>
        </w:rPr>
      </w:pPr>
      <w:bookmarkStart w:id="0" w:name="_Toc15890874"/>
      <w:bookmarkStart w:id="1" w:name="_Toc125781968"/>
      <w:r w:rsidRPr="00307A0C">
        <w:rPr>
          <w:sz w:val="24"/>
          <w:szCs w:val="24"/>
        </w:rPr>
        <w:t>ФЕДЕРАЛЬНОЕ АГЕНТСТВО ПО ТУРИЗМУ</w:t>
      </w:r>
    </w:p>
    <w:p w:rsidR="00672610" w:rsidRPr="00307A0C" w:rsidRDefault="00672610" w:rsidP="00307A0C">
      <w:pPr>
        <w:pBdr>
          <w:top w:val="single" w:sz="6" w:space="1" w:color="auto"/>
        </w:pBdr>
        <w:spacing w:line="276" w:lineRule="auto"/>
        <w:jc w:val="center"/>
      </w:pPr>
    </w:p>
    <w:p w:rsidR="00672610" w:rsidRPr="00307A0C" w:rsidRDefault="00672610" w:rsidP="00307A0C">
      <w:pPr>
        <w:spacing w:line="276" w:lineRule="auto"/>
        <w:ind w:left="4536"/>
        <w:jc w:val="center"/>
        <w:rPr>
          <w:b/>
        </w:rPr>
      </w:pPr>
    </w:p>
    <w:tbl>
      <w:tblPr>
        <w:tblW w:w="0" w:type="auto"/>
        <w:tblLook w:val="01E0" w:firstRow="1" w:lastRow="1" w:firstColumn="1" w:lastColumn="1" w:noHBand="0" w:noVBand="0"/>
      </w:tblPr>
      <w:tblGrid>
        <w:gridCol w:w="4428"/>
        <w:gridCol w:w="5143"/>
      </w:tblGrid>
      <w:tr w:rsidR="00672610" w:rsidRPr="00307A0C">
        <w:trPr>
          <w:trHeight w:val="1997"/>
        </w:trPr>
        <w:tc>
          <w:tcPr>
            <w:tcW w:w="4428" w:type="dxa"/>
          </w:tcPr>
          <w:p w:rsidR="00672610" w:rsidRPr="00307A0C" w:rsidRDefault="00672610" w:rsidP="00307A0C">
            <w:pPr>
              <w:spacing w:line="276" w:lineRule="auto"/>
            </w:pPr>
          </w:p>
        </w:tc>
        <w:tc>
          <w:tcPr>
            <w:tcW w:w="5143" w:type="dxa"/>
          </w:tcPr>
          <w:p w:rsidR="004C65D1" w:rsidRPr="00BB7B3A" w:rsidRDefault="004C65D1" w:rsidP="004C65D1">
            <w:pPr>
              <w:jc w:val="center"/>
            </w:pPr>
            <w:r w:rsidRPr="00BB7B3A">
              <w:t>УТВЕРЖДАЮ</w:t>
            </w:r>
          </w:p>
          <w:p w:rsidR="004C65D1" w:rsidRPr="00BB7B3A" w:rsidRDefault="00DA2C25" w:rsidP="004C65D1">
            <w:pPr>
              <w:jc w:val="center"/>
            </w:pPr>
            <w:r>
              <w:t>Заместитель руководителя</w:t>
            </w:r>
          </w:p>
          <w:p w:rsidR="004C65D1" w:rsidRPr="00BB7B3A" w:rsidRDefault="004C65D1" w:rsidP="004C65D1">
            <w:pPr>
              <w:jc w:val="center"/>
            </w:pPr>
            <w:r w:rsidRPr="00BB7B3A">
              <w:t>Федерального агентства по туризму</w:t>
            </w:r>
          </w:p>
          <w:p w:rsidR="004C65D1" w:rsidRPr="00BB7B3A" w:rsidRDefault="004C65D1" w:rsidP="004C65D1">
            <w:pPr>
              <w:jc w:val="right"/>
            </w:pPr>
          </w:p>
          <w:p w:rsidR="004C65D1" w:rsidRPr="00BB7B3A" w:rsidRDefault="004C65D1" w:rsidP="004C65D1">
            <w:pPr>
              <w:jc w:val="right"/>
            </w:pPr>
          </w:p>
          <w:p w:rsidR="004C65D1" w:rsidRPr="00BB7B3A" w:rsidRDefault="004C65D1" w:rsidP="004C65D1">
            <w:pPr>
              <w:jc w:val="center"/>
            </w:pPr>
            <w:r w:rsidRPr="00BB7B3A">
              <w:t xml:space="preserve">____________________ </w:t>
            </w:r>
            <w:r w:rsidR="00DA2C25">
              <w:t>Н.В. Королев</w:t>
            </w:r>
          </w:p>
          <w:p w:rsidR="00672610" w:rsidRPr="00307A0C" w:rsidRDefault="004C65D1" w:rsidP="009D612F">
            <w:pPr>
              <w:jc w:val="center"/>
            </w:pPr>
            <w:r w:rsidRPr="00BB7B3A">
              <w:t>«____» __________________ 201</w:t>
            </w:r>
            <w:r w:rsidR="009D612F">
              <w:t>5</w:t>
            </w:r>
            <w:r w:rsidRPr="00BB7B3A">
              <w:t xml:space="preserve"> г.</w:t>
            </w:r>
          </w:p>
        </w:tc>
      </w:tr>
    </w:tbl>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spacing w:line="276" w:lineRule="auto"/>
      </w:pPr>
    </w:p>
    <w:p w:rsidR="00672610" w:rsidRPr="00307A0C" w:rsidRDefault="00672610" w:rsidP="00307A0C">
      <w:pPr>
        <w:spacing w:line="276" w:lineRule="auto"/>
        <w:jc w:val="center"/>
      </w:pPr>
    </w:p>
    <w:p w:rsidR="00672610" w:rsidRPr="00307A0C" w:rsidRDefault="00672610" w:rsidP="00307A0C">
      <w:pPr>
        <w:spacing w:line="276" w:lineRule="auto"/>
        <w:jc w:val="center"/>
        <w:rPr>
          <w:b/>
        </w:rPr>
      </w:pPr>
      <w:r w:rsidRPr="00307A0C">
        <w:rPr>
          <w:b/>
        </w:rPr>
        <w:t>КОНКУРСНАЯ ДОКУМЕНТАЦИЯ</w:t>
      </w:r>
    </w:p>
    <w:p w:rsidR="00672610" w:rsidRPr="00307A0C" w:rsidRDefault="00672610" w:rsidP="00307A0C">
      <w:pPr>
        <w:spacing w:line="276" w:lineRule="auto"/>
        <w:jc w:val="center"/>
        <w:rPr>
          <w:b/>
        </w:rPr>
      </w:pPr>
    </w:p>
    <w:p w:rsidR="003B54AD" w:rsidRPr="00D91EB6" w:rsidRDefault="003B54AD" w:rsidP="00DD2D5C">
      <w:pPr>
        <w:jc w:val="center"/>
        <w:rPr>
          <w:b/>
        </w:rPr>
      </w:pPr>
      <w:r w:rsidRPr="00D91EB6">
        <w:rPr>
          <w:b/>
        </w:rPr>
        <w:t xml:space="preserve">на </w:t>
      </w:r>
      <w:r w:rsidR="00E2027A" w:rsidRPr="00D91EB6">
        <w:rPr>
          <w:b/>
        </w:rPr>
        <w:t>осуществление закупки</w:t>
      </w:r>
    </w:p>
    <w:p w:rsidR="003B54AD" w:rsidRPr="00A35F79" w:rsidRDefault="003B54AD" w:rsidP="00DD2D5C">
      <w:pPr>
        <w:jc w:val="center"/>
        <w:rPr>
          <w:b/>
        </w:rPr>
      </w:pPr>
      <w:r w:rsidRPr="00A35F79">
        <w:rPr>
          <w:b/>
        </w:rPr>
        <w:t>путем проведения открытого конкурса</w:t>
      </w:r>
    </w:p>
    <w:p w:rsidR="00672610" w:rsidRPr="008D7F58" w:rsidRDefault="006F33CF" w:rsidP="006806E5">
      <w:pPr>
        <w:jc w:val="center"/>
      </w:pPr>
      <w:r w:rsidRPr="00B64C49">
        <w:rPr>
          <w:b/>
        </w:rPr>
        <w:t xml:space="preserve">на </w:t>
      </w:r>
      <w:r w:rsidR="00F42D08" w:rsidRPr="00F42D08">
        <w:rPr>
          <w:b/>
        </w:rPr>
        <w:t xml:space="preserve">оказание услуг </w:t>
      </w:r>
      <w:r w:rsidR="00C70872" w:rsidRPr="00C70872">
        <w:rPr>
          <w:b/>
        </w:rPr>
        <w:t xml:space="preserve">по </w:t>
      </w:r>
      <w:r w:rsidR="00CB5543" w:rsidRPr="00CB5543">
        <w:rPr>
          <w:b/>
        </w:rPr>
        <w:t>организации семинара по вопросу создания туристского кластера в селе Старая Ладога Ленинградской области.</w:t>
      </w:r>
    </w:p>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spacing w:line="276" w:lineRule="auto"/>
      </w:pPr>
      <w:r w:rsidRPr="00307A0C">
        <w:t xml:space="preserve">                                                                                                                                                                                                                                                                                                                                                                                                                                                                                                                                                                                                                                                                                                                                                                                                                                                               </w:t>
      </w:r>
    </w:p>
    <w:p w:rsidR="00672610" w:rsidRPr="00307A0C" w:rsidRDefault="00672610" w:rsidP="00307A0C">
      <w:pPr>
        <w:spacing w:line="276" w:lineRule="auto"/>
        <w:jc w:val="center"/>
      </w:pPr>
    </w:p>
    <w:p w:rsidR="00C260CE" w:rsidRPr="00307A0C" w:rsidRDefault="00C260CE" w:rsidP="00307A0C">
      <w:pPr>
        <w:spacing w:line="276" w:lineRule="auto"/>
        <w:jc w:val="center"/>
      </w:pPr>
    </w:p>
    <w:p w:rsidR="00C260CE" w:rsidRPr="00307A0C" w:rsidRDefault="00C260CE" w:rsidP="00307A0C">
      <w:pPr>
        <w:spacing w:line="276" w:lineRule="auto"/>
        <w:jc w:val="center"/>
      </w:pPr>
    </w:p>
    <w:p w:rsidR="00C260CE" w:rsidRPr="00307A0C" w:rsidRDefault="00C260CE" w:rsidP="00307A0C">
      <w:pPr>
        <w:spacing w:line="276" w:lineRule="auto"/>
        <w:jc w:val="center"/>
      </w:pPr>
    </w:p>
    <w:p w:rsidR="00C260CE" w:rsidRDefault="00C260CE" w:rsidP="00307A0C">
      <w:pPr>
        <w:spacing w:line="276" w:lineRule="auto"/>
        <w:jc w:val="center"/>
      </w:pPr>
    </w:p>
    <w:p w:rsidR="005D2BD2" w:rsidRDefault="005D2BD2" w:rsidP="00307A0C">
      <w:pPr>
        <w:spacing w:line="276" w:lineRule="auto"/>
        <w:jc w:val="center"/>
      </w:pPr>
    </w:p>
    <w:p w:rsidR="005D2BD2" w:rsidRDefault="005D2BD2" w:rsidP="00307A0C">
      <w:pPr>
        <w:spacing w:line="276" w:lineRule="auto"/>
        <w:jc w:val="center"/>
      </w:pPr>
    </w:p>
    <w:p w:rsidR="005D2BD2" w:rsidRPr="00307A0C" w:rsidRDefault="005D2BD2" w:rsidP="00307A0C">
      <w:pPr>
        <w:spacing w:line="276" w:lineRule="auto"/>
        <w:jc w:val="center"/>
      </w:pPr>
    </w:p>
    <w:p w:rsidR="00C260CE" w:rsidRPr="00307A0C" w:rsidRDefault="00C260CE"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672610" w:rsidRPr="00307A0C" w:rsidRDefault="00672610" w:rsidP="00307A0C">
      <w:pPr>
        <w:spacing w:line="276" w:lineRule="auto"/>
        <w:jc w:val="center"/>
      </w:pPr>
      <w:r w:rsidRPr="00307A0C">
        <w:t>Москва, 20</w:t>
      </w:r>
      <w:r w:rsidR="00D145D8" w:rsidRPr="00307A0C">
        <w:t>1</w:t>
      </w:r>
      <w:r w:rsidR="009D612F">
        <w:t>5</w:t>
      </w:r>
      <w:r w:rsidRPr="00307A0C">
        <w:t xml:space="preserve"> год</w:t>
      </w: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2"/>
      <w:bookmarkEnd w:id="3"/>
      <w:bookmarkEnd w:id="4"/>
      <w:bookmarkEnd w:id="5"/>
      <w:bookmarkEnd w:id="6"/>
      <w:bookmarkEnd w:id="7"/>
      <w:bookmarkEnd w:id="8"/>
    </w:p>
    <w:bookmarkEnd w:id="0"/>
    <w:bookmarkEnd w:id="1"/>
    <w:p w:rsidR="00672610" w:rsidRPr="00307A0C" w:rsidRDefault="003B54AD" w:rsidP="00307A0C">
      <w:pPr>
        <w:pStyle w:val="10"/>
        <w:suppressAutoHyphens/>
        <w:spacing w:line="276" w:lineRule="auto"/>
        <w:ind w:left="709"/>
        <w:rPr>
          <w:sz w:val="24"/>
        </w:rPr>
      </w:pPr>
      <w:r w:rsidRPr="00307A0C">
        <w:rPr>
          <w:sz w:val="24"/>
        </w:rPr>
        <w:br w:type="page"/>
      </w:r>
    </w:p>
    <w:tbl>
      <w:tblPr>
        <w:tblW w:w="0" w:type="auto"/>
        <w:tblInd w:w="108" w:type="dxa"/>
        <w:tblLayout w:type="fixed"/>
        <w:tblLook w:val="0000" w:firstRow="0" w:lastRow="0" w:firstColumn="0" w:lastColumn="0" w:noHBand="0" w:noVBand="0"/>
      </w:tblPr>
      <w:tblGrid>
        <w:gridCol w:w="1440"/>
        <w:gridCol w:w="7020"/>
        <w:gridCol w:w="1260"/>
      </w:tblGrid>
      <w:tr w:rsidR="009D47E2" w:rsidRPr="00A72386">
        <w:tc>
          <w:tcPr>
            <w:tcW w:w="1440" w:type="dxa"/>
          </w:tcPr>
          <w:p w:rsidR="009D47E2" w:rsidRPr="00A72386" w:rsidRDefault="009D47E2" w:rsidP="007C665E">
            <w:pPr>
              <w:widowControl w:val="0"/>
              <w:suppressLineNumbers/>
              <w:tabs>
                <w:tab w:val="num" w:pos="720"/>
              </w:tabs>
              <w:suppressAutoHyphens/>
              <w:rPr>
                <w:b/>
                <w:i/>
              </w:rPr>
            </w:pPr>
            <w:r w:rsidRPr="00A72386">
              <w:rPr>
                <w:b/>
                <w:i/>
              </w:rPr>
              <w:lastRenderedPageBreak/>
              <w:t>Часть 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7C665E">
            <w:pPr>
              <w:widowControl w:val="0"/>
              <w:suppressLineNumbers/>
              <w:tabs>
                <w:tab w:val="num" w:pos="720"/>
              </w:tabs>
              <w:suppressAutoHyphens/>
              <w:ind w:left="720" w:hanging="720"/>
              <w:rPr>
                <w:b/>
                <w:i/>
              </w:rPr>
            </w:pPr>
            <w:r w:rsidRPr="00A72386">
              <w:rPr>
                <w:b/>
                <w:i/>
              </w:rPr>
              <w:t>Конкурс</w:t>
            </w:r>
          </w:p>
        </w:tc>
        <w:tc>
          <w:tcPr>
            <w:tcW w:w="1260" w:type="dxa"/>
          </w:tcPr>
          <w:p w:rsidR="009D47E2" w:rsidRPr="00A72386" w:rsidRDefault="009D47E2" w:rsidP="007C665E">
            <w:pPr>
              <w:widowControl w:val="0"/>
              <w:suppressLineNumbers/>
              <w:tabs>
                <w:tab w:val="num" w:pos="720"/>
              </w:tabs>
              <w:suppressAutoHyphens/>
              <w:jc w:val="right"/>
              <w:rPr>
                <w:b/>
                <w:i/>
              </w:rPr>
            </w:pPr>
            <w:r w:rsidRPr="00A72386">
              <w:rPr>
                <w:b/>
                <w:i/>
              </w:rPr>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1</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7C665E">
            <w:pPr>
              <w:widowControl w:val="0"/>
              <w:suppressLineNumbers/>
              <w:tabs>
                <w:tab w:val="num" w:pos="720"/>
              </w:tabs>
              <w:suppressAutoHyphens/>
              <w:ind w:left="720" w:hanging="720"/>
            </w:pPr>
            <w:r w:rsidRPr="00A72386">
              <w:t>Общие условия проведения конкурса</w:t>
            </w:r>
          </w:p>
        </w:tc>
        <w:tc>
          <w:tcPr>
            <w:tcW w:w="1260" w:type="dxa"/>
          </w:tcPr>
          <w:p w:rsidR="009D47E2" w:rsidRPr="00A72386" w:rsidRDefault="00C025A0" w:rsidP="007C665E">
            <w:pPr>
              <w:widowControl w:val="0"/>
              <w:suppressLineNumbers/>
              <w:tabs>
                <w:tab w:val="num" w:pos="720"/>
              </w:tabs>
              <w:suppressAutoHyphens/>
              <w:jc w:val="right"/>
            </w:pPr>
            <w:r>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jc w:val="both"/>
            </w:pPr>
            <w:r w:rsidRPr="00A72386">
              <w:t xml:space="preserve">Раздел </w:t>
            </w:r>
            <w:r w:rsidRPr="00A72386">
              <w:rPr>
                <w:lang w:val="en-US"/>
              </w:rPr>
              <w:t>I</w:t>
            </w:r>
            <w:r w:rsidRPr="00A72386">
              <w:t>.</w:t>
            </w:r>
            <w:r w:rsidR="00E2027A" w:rsidRPr="00A72386">
              <w:t>2</w:t>
            </w:r>
          </w:p>
          <w:p w:rsidR="009D47E2" w:rsidRPr="00A72386" w:rsidRDefault="009D47E2" w:rsidP="007C665E"/>
        </w:tc>
        <w:tc>
          <w:tcPr>
            <w:tcW w:w="7020" w:type="dxa"/>
          </w:tcPr>
          <w:p w:rsidR="009D47E2" w:rsidRPr="00A72386" w:rsidRDefault="009D47E2" w:rsidP="007C665E">
            <w:pPr>
              <w:widowControl w:val="0"/>
              <w:suppressLineNumbers/>
              <w:tabs>
                <w:tab w:val="num" w:pos="720"/>
              </w:tabs>
              <w:suppressAutoHyphens/>
              <w:ind w:left="720" w:hanging="720"/>
            </w:pPr>
            <w:r w:rsidRPr="00A72386">
              <w:t>Информационная карта конкурса</w:t>
            </w:r>
          </w:p>
        </w:tc>
        <w:tc>
          <w:tcPr>
            <w:tcW w:w="1260" w:type="dxa"/>
          </w:tcPr>
          <w:p w:rsidR="009D47E2" w:rsidRPr="00A72386" w:rsidRDefault="009D47E2" w:rsidP="007C665E">
            <w:pPr>
              <w:widowControl w:val="0"/>
              <w:suppressLineNumbers/>
              <w:tabs>
                <w:tab w:val="num" w:pos="720"/>
              </w:tabs>
              <w:suppressAutoHyphens/>
              <w:jc w:val="right"/>
            </w:pPr>
            <w:r w:rsidRPr="00A72386">
              <w:t>2</w:t>
            </w:r>
            <w:r w:rsidR="00876C9D">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3</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4D03C1">
            <w:pPr>
              <w:widowControl w:val="0"/>
              <w:suppressLineNumbers/>
              <w:tabs>
                <w:tab w:val="num" w:pos="0"/>
              </w:tabs>
              <w:suppressAutoHyphens/>
              <w:ind w:left="72" w:hanging="72"/>
            </w:pPr>
            <w:r w:rsidRPr="00A72386">
              <w:t xml:space="preserve">Образцы форм и документов для заполнения Участниками </w:t>
            </w:r>
          </w:p>
        </w:tc>
        <w:tc>
          <w:tcPr>
            <w:tcW w:w="1260" w:type="dxa"/>
          </w:tcPr>
          <w:p w:rsidR="009D47E2" w:rsidRPr="002D2B9D" w:rsidRDefault="009D47E2" w:rsidP="006562D9">
            <w:pPr>
              <w:widowControl w:val="0"/>
              <w:suppressLineNumbers/>
              <w:tabs>
                <w:tab w:val="num" w:pos="0"/>
              </w:tabs>
              <w:suppressAutoHyphens/>
              <w:ind w:left="72" w:hanging="72"/>
              <w:jc w:val="right"/>
              <w:rPr>
                <w:lang w:val="en-US"/>
              </w:rPr>
            </w:pPr>
            <w:r w:rsidRPr="00A72386">
              <w:t>3</w:t>
            </w:r>
            <w:r w:rsidR="006562D9">
              <w:t>1</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Часть 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6806E5">
            <w:pPr>
              <w:widowControl w:val="0"/>
              <w:suppressLineNumbers/>
              <w:tabs>
                <w:tab w:val="num" w:pos="720"/>
              </w:tabs>
              <w:suppressAutoHyphens/>
              <w:ind w:left="720" w:hanging="720"/>
              <w:rPr>
                <w:b/>
                <w:i/>
              </w:rPr>
            </w:pPr>
            <w:r w:rsidRPr="00A72386">
              <w:rPr>
                <w:b/>
                <w:i/>
              </w:rPr>
              <w:t>Проект</w:t>
            </w:r>
            <w:r w:rsidR="002D2B9D">
              <w:rPr>
                <w:b/>
                <w:i/>
              </w:rPr>
              <w:t xml:space="preserve"> государственн</w:t>
            </w:r>
            <w:r w:rsidR="006806E5">
              <w:rPr>
                <w:b/>
                <w:i/>
              </w:rPr>
              <w:t>ого</w:t>
            </w:r>
            <w:r w:rsidR="002D2B9D">
              <w:rPr>
                <w:b/>
                <w:i/>
              </w:rPr>
              <w:t xml:space="preserve"> контракт</w:t>
            </w:r>
            <w:r w:rsidR="006806E5">
              <w:rPr>
                <w:b/>
                <w:i/>
              </w:rPr>
              <w:t>а</w:t>
            </w:r>
          </w:p>
        </w:tc>
        <w:tc>
          <w:tcPr>
            <w:tcW w:w="1260" w:type="dxa"/>
          </w:tcPr>
          <w:p w:rsidR="009D47E2" w:rsidRPr="00A72386" w:rsidRDefault="00876C9D" w:rsidP="006562D9">
            <w:pPr>
              <w:widowControl w:val="0"/>
              <w:suppressLineNumbers/>
              <w:tabs>
                <w:tab w:val="num" w:pos="720"/>
              </w:tabs>
              <w:suppressAutoHyphens/>
              <w:jc w:val="right"/>
              <w:rPr>
                <w:b/>
                <w:i/>
              </w:rPr>
            </w:pPr>
            <w:r>
              <w:rPr>
                <w:b/>
                <w:i/>
              </w:rPr>
              <w:t>4</w:t>
            </w:r>
            <w:r w:rsidR="006562D9">
              <w:rPr>
                <w:b/>
                <w:i/>
              </w:rPr>
              <w:t>0</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 xml:space="preserve">Часть </w:t>
            </w:r>
            <w:r w:rsidRPr="00A72386">
              <w:rPr>
                <w:b/>
                <w:i/>
                <w:lang w:val="en-US"/>
              </w:rPr>
              <w:t>III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2D2B9D" w:rsidP="006806E5">
            <w:pPr>
              <w:widowControl w:val="0"/>
              <w:suppressLineNumbers/>
              <w:tabs>
                <w:tab w:val="num" w:pos="720"/>
              </w:tabs>
              <w:suppressAutoHyphens/>
              <w:ind w:left="720" w:hanging="720"/>
              <w:rPr>
                <w:b/>
                <w:i/>
              </w:rPr>
            </w:pPr>
            <w:r>
              <w:rPr>
                <w:b/>
                <w:i/>
              </w:rPr>
              <w:t>Техническ</w:t>
            </w:r>
            <w:r w:rsidR="006806E5">
              <w:rPr>
                <w:b/>
                <w:i/>
              </w:rPr>
              <w:t>о</w:t>
            </w:r>
            <w:r>
              <w:rPr>
                <w:b/>
                <w:i/>
              </w:rPr>
              <w:t>е задани</w:t>
            </w:r>
            <w:r w:rsidR="006806E5">
              <w:rPr>
                <w:b/>
                <w:i/>
              </w:rPr>
              <w:t>е</w:t>
            </w:r>
          </w:p>
        </w:tc>
        <w:tc>
          <w:tcPr>
            <w:tcW w:w="1260" w:type="dxa"/>
          </w:tcPr>
          <w:p w:rsidR="009D47E2" w:rsidRPr="00192DA9" w:rsidRDefault="006562D9" w:rsidP="007C665E">
            <w:pPr>
              <w:widowControl w:val="0"/>
              <w:suppressLineNumbers/>
              <w:tabs>
                <w:tab w:val="num" w:pos="720"/>
              </w:tabs>
              <w:suppressAutoHyphens/>
              <w:jc w:val="right"/>
              <w:rPr>
                <w:b/>
                <w:i/>
              </w:rPr>
            </w:pPr>
            <w:r>
              <w:rPr>
                <w:b/>
                <w:i/>
              </w:rPr>
              <w:t>49</w:t>
            </w:r>
          </w:p>
        </w:tc>
      </w:tr>
    </w:tbl>
    <w:p w:rsidR="001270CE" w:rsidRPr="002D7F61" w:rsidRDefault="00565161" w:rsidP="00E2027A">
      <w:pPr>
        <w:pStyle w:val="10"/>
        <w:rPr>
          <w:sz w:val="24"/>
          <w:lang w:val="ru-RU"/>
        </w:rPr>
      </w:pPr>
      <w:r w:rsidRPr="00307A0C">
        <w:rPr>
          <w:sz w:val="24"/>
          <w:lang w:val="ru-RU"/>
        </w:rPr>
        <w:br w:type="page"/>
      </w:r>
      <w:r w:rsidR="001270CE" w:rsidRPr="002D7F61">
        <w:rPr>
          <w:sz w:val="24"/>
          <w:lang w:val="ru-RU"/>
        </w:rPr>
        <w:lastRenderedPageBreak/>
        <w:t xml:space="preserve">ЧАСТЬ </w:t>
      </w:r>
      <w:r w:rsidR="001270CE" w:rsidRPr="002D7F61">
        <w:rPr>
          <w:sz w:val="24"/>
        </w:rPr>
        <w:t>I</w:t>
      </w:r>
      <w:r w:rsidR="001270CE" w:rsidRPr="002D7F61">
        <w:rPr>
          <w:sz w:val="24"/>
          <w:lang w:val="ru-RU"/>
        </w:rPr>
        <w:t>. КОНКУРС</w:t>
      </w:r>
    </w:p>
    <w:p w:rsidR="001270CE" w:rsidRPr="002D7F61" w:rsidRDefault="001270CE" w:rsidP="002D7F61"/>
    <w:p w:rsidR="001270CE" w:rsidRPr="002D7F61" w:rsidRDefault="001270CE" w:rsidP="002D7F61">
      <w:pPr>
        <w:keepNext/>
        <w:suppressAutoHyphens/>
        <w:autoSpaceDE w:val="0"/>
        <w:autoSpaceDN w:val="0"/>
        <w:ind w:firstLine="567"/>
        <w:jc w:val="both"/>
        <w:outlineLvl w:val="0"/>
        <w:rPr>
          <w:b/>
        </w:rPr>
      </w:pPr>
      <w:r w:rsidRPr="002D7F61">
        <w:rPr>
          <w:b/>
        </w:rPr>
        <w:t xml:space="preserve">РАЗДЕЛ </w:t>
      </w:r>
      <w:r w:rsidRPr="002D7F61">
        <w:rPr>
          <w:b/>
          <w:lang w:val="en-US"/>
        </w:rPr>
        <w:t>I</w:t>
      </w:r>
      <w:r w:rsidRPr="002D7F61">
        <w:rPr>
          <w:b/>
        </w:rPr>
        <w:t>.</w:t>
      </w:r>
      <w:r w:rsidR="00E2027A">
        <w:rPr>
          <w:b/>
        </w:rPr>
        <w:t>1</w:t>
      </w:r>
      <w:r w:rsidRPr="002D7F61">
        <w:rPr>
          <w:b/>
        </w:rPr>
        <w:t>. ОБЩИЕ УСЛОВИЯ ПРОВЕДЕНИЯ КОНКУРСА</w:t>
      </w:r>
    </w:p>
    <w:p w:rsidR="001270CE" w:rsidRPr="002D7F61" w:rsidRDefault="001270CE" w:rsidP="002D7F61">
      <w:pPr>
        <w:keepNext/>
        <w:keepLines/>
        <w:widowControl w:val="0"/>
        <w:suppressLineNumbers/>
        <w:tabs>
          <w:tab w:val="num" w:pos="432"/>
          <w:tab w:val="num" w:pos="1080"/>
        </w:tabs>
        <w:suppressAutoHyphens/>
        <w:ind w:left="432" w:firstLine="720"/>
        <w:rPr>
          <w:b/>
        </w:rPr>
      </w:pPr>
    </w:p>
    <w:p w:rsidR="009E23A4" w:rsidRPr="009E23A4" w:rsidRDefault="009E23A4" w:rsidP="009E23A4">
      <w:pPr>
        <w:keepNext/>
        <w:keepLines/>
        <w:widowControl w:val="0"/>
        <w:suppressLineNumbers/>
        <w:tabs>
          <w:tab w:val="num" w:pos="432"/>
          <w:tab w:val="num" w:pos="1080"/>
        </w:tabs>
        <w:suppressAutoHyphens/>
        <w:ind w:left="432" w:firstLine="720"/>
        <w:rPr>
          <w:b/>
        </w:rPr>
      </w:pPr>
      <w:r w:rsidRPr="009E23A4">
        <w:rPr>
          <w:b/>
        </w:rPr>
        <w:t>1. ОБЩИЕ СВЕДЕНИЯ.</w:t>
      </w:r>
    </w:p>
    <w:p w:rsidR="009E23A4" w:rsidRPr="009E23A4" w:rsidRDefault="009E23A4" w:rsidP="009E23A4">
      <w:pPr>
        <w:shd w:val="clear" w:color="auto" w:fill="FFFFFF"/>
        <w:ind w:left="741"/>
        <w:jc w:val="both"/>
        <w:rPr>
          <w:b/>
        </w:rPr>
      </w:pPr>
      <w:r w:rsidRPr="009E23A4">
        <w:rPr>
          <w:b/>
        </w:rPr>
        <w:t>1.1. Законодательное регулирование</w:t>
      </w:r>
    </w:p>
    <w:p w:rsidR="009E23A4" w:rsidRPr="009E23A4" w:rsidRDefault="009E23A4" w:rsidP="009E23A4">
      <w:pPr>
        <w:widowControl w:val="0"/>
        <w:autoSpaceDE w:val="0"/>
        <w:autoSpaceDN w:val="0"/>
        <w:adjustRightInd w:val="0"/>
        <w:ind w:firstLine="708"/>
        <w:jc w:val="both"/>
      </w:pPr>
      <w:proofErr w:type="gramStart"/>
      <w:r w:rsidRPr="009E23A4">
        <w:t>Настоящий конкурс (далее – конкурс, открытый конкурс) проводится в соответствии с п</w:t>
      </w:r>
      <w:r w:rsidRPr="009E23A4">
        <w:t>о</w:t>
      </w:r>
      <w:r w:rsidRPr="009E23A4">
        <w:t>ложениями Гражданского кодекса Российской Федерации, Бюджетного кодекса Российской Фед</w:t>
      </w:r>
      <w:r w:rsidRPr="009E23A4">
        <w:t>е</w:t>
      </w:r>
      <w:r w:rsidRPr="009E23A4">
        <w:t xml:space="preserve">рации, Федерального закона от </w:t>
      </w:r>
      <w:r w:rsidRPr="009E23A4">
        <w:rPr>
          <w:color w:val="000000"/>
        </w:rPr>
        <w:t>05.04.2013 года № 44-ФЗ «О контрактной системе в сфере закупок, товаров, работ, услуг для обеспечения государственных и муниципальных нужд»</w:t>
      </w:r>
      <w:r w:rsidRPr="009E23A4">
        <w:t xml:space="preserve"> (далее </w:t>
      </w:r>
      <w:r w:rsidR="005624EF">
        <w:t xml:space="preserve">также </w:t>
      </w:r>
      <w:r w:rsidRPr="009E23A4">
        <w:t>- Закон), Федерального закона от 26 июля 2006 года № 135-ФЗ «О защите конкуренции» и иными нормативными правовыми актами, регулирующими</w:t>
      </w:r>
      <w:proofErr w:type="gramEnd"/>
      <w:r w:rsidRPr="009E23A4">
        <w:t xml:space="preserve"> отношения, связанные с осуществлением з</w:t>
      </w:r>
      <w:r w:rsidRPr="009E23A4">
        <w:t>а</w:t>
      </w:r>
      <w:r w:rsidRPr="009E23A4">
        <w:t>купки.</w:t>
      </w:r>
    </w:p>
    <w:p w:rsidR="009E23A4" w:rsidRPr="009E23A4" w:rsidRDefault="009E23A4" w:rsidP="009E23A4">
      <w:pPr>
        <w:widowControl w:val="0"/>
        <w:autoSpaceDE w:val="0"/>
        <w:autoSpaceDN w:val="0"/>
        <w:adjustRightInd w:val="0"/>
        <w:ind w:firstLine="708"/>
        <w:jc w:val="both"/>
      </w:pPr>
      <w:r w:rsidRPr="009E23A4">
        <w:t>В части, прямо не урегулированной законодательством Российской Федерации, проведение конкурса регулируется настоящей конкурсной документацией.</w:t>
      </w:r>
    </w:p>
    <w:p w:rsidR="009E23A4" w:rsidRPr="00AC592E" w:rsidRDefault="009E23A4" w:rsidP="009E23A4">
      <w:pPr>
        <w:widowControl w:val="0"/>
        <w:autoSpaceDE w:val="0"/>
        <w:autoSpaceDN w:val="0"/>
        <w:adjustRightInd w:val="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1.2. Государственный заказчик</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Государственный заказчик (далее также – Заказчик</w:t>
      </w:r>
      <w:r w:rsidR="0083172B">
        <w:t>, Принципал</w:t>
      </w:r>
      <w:r w:rsidRPr="009E23A4">
        <w:t xml:space="preserve">) конкурса указан в </w:t>
      </w:r>
      <w:r w:rsidRPr="009E23A4">
        <w:rPr>
          <w:b/>
          <w:i/>
        </w:rPr>
        <w:t>Информационной карте конкурса</w:t>
      </w:r>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strike/>
          <w:color w:val="FF0000"/>
        </w:rPr>
      </w:pPr>
      <w:r w:rsidRPr="009E23A4">
        <w:rPr>
          <w:b/>
        </w:rPr>
        <w:t>1.3. Вид и предмет конкурса. Место, условия и сроки выполнения работ и оказания услуг.</w:t>
      </w:r>
      <w:r w:rsidRPr="009E23A4">
        <w:rPr>
          <w:b/>
          <w:strike/>
        </w:rPr>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1.3.1. Государственный заказчик осуществляет закупку работ или услуг, информация о которых содержится в </w:t>
      </w:r>
      <w:r w:rsidRPr="009E23A4">
        <w:rPr>
          <w:b/>
          <w:i/>
        </w:rPr>
        <w:t xml:space="preserve">Информационной карте конкурса </w:t>
      </w:r>
      <w:r w:rsidRPr="009E23A4">
        <w:t>(объект закупки), в соответствии с процедурами и условиями, приведенными в конкурсной документации, в том числе в проекте государственного контракта.</w:t>
      </w:r>
    </w:p>
    <w:p w:rsidR="009E23A4" w:rsidRPr="009E23A4" w:rsidRDefault="009E23A4" w:rsidP="009E23A4">
      <w:pPr>
        <w:numPr>
          <w:ilvl w:val="2"/>
          <w:numId w:val="0"/>
        </w:numPr>
        <w:tabs>
          <w:tab w:val="num" w:pos="227"/>
          <w:tab w:val="num" w:pos="1080"/>
        </w:tabs>
        <w:suppressAutoHyphens/>
        <w:ind w:firstLine="720"/>
        <w:jc w:val="both"/>
      </w:pPr>
      <w:r w:rsidRPr="009E23A4">
        <w:t xml:space="preserve">1.3.2. Победивший Участник открытого конкурса должен будет выполнить работы и оказать услуги, являющиеся предметом конкурса, в месте и в течение периода времени, которые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ind w:firstLine="720"/>
        <w:jc w:val="both"/>
        <w:rPr>
          <w:bCs/>
        </w:rPr>
      </w:pPr>
      <w:r w:rsidRPr="009E23A4">
        <w:t xml:space="preserve">1.3.3. Если указано в </w:t>
      </w:r>
      <w:r w:rsidRPr="009E23A4">
        <w:rPr>
          <w:b/>
          <w:i/>
        </w:rPr>
        <w:t>Информационной карте конкурса</w:t>
      </w:r>
      <w:r w:rsidRPr="009E23A4">
        <w:t xml:space="preserve"> в конкурсе выделяются лоты. Если конкурс состоит из нескольких лотов, предметы, начальные (максимальные) цены, сроки и иные условия выполнения работ и оказания услуг по лотам, указаны в </w:t>
      </w:r>
      <w:r w:rsidRPr="009E23A4">
        <w:rPr>
          <w:b/>
          <w:i/>
        </w:rPr>
        <w:t>Информационной карте ко</w:t>
      </w:r>
      <w:r w:rsidRPr="009E23A4">
        <w:rPr>
          <w:b/>
          <w:i/>
        </w:rPr>
        <w:t>н</w:t>
      </w:r>
      <w:r w:rsidRPr="009E23A4">
        <w:rPr>
          <w:b/>
          <w:i/>
        </w:rPr>
        <w:t>курса</w:t>
      </w:r>
      <w:r w:rsidRPr="009E23A4">
        <w:t>. При этом У</w:t>
      </w:r>
      <w:r w:rsidRPr="009E23A4">
        <w:rPr>
          <w:bCs/>
        </w:rPr>
        <w:t>частник закупки подает заявку на участие в конкурсе в отношении определенн</w:t>
      </w:r>
      <w:r w:rsidRPr="009E23A4">
        <w:rPr>
          <w:bCs/>
        </w:rPr>
        <w:t>о</w:t>
      </w:r>
      <w:r w:rsidRPr="009E23A4">
        <w:rPr>
          <w:bCs/>
        </w:rPr>
        <w:t xml:space="preserve">го лота. В </w:t>
      </w:r>
      <w:proofErr w:type="gramStart"/>
      <w:r w:rsidRPr="009E23A4">
        <w:rPr>
          <w:bCs/>
        </w:rPr>
        <w:t>отношении</w:t>
      </w:r>
      <w:proofErr w:type="gramEnd"/>
      <w:r w:rsidRPr="009E23A4">
        <w:rPr>
          <w:bCs/>
        </w:rPr>
        <w:t xml:space="preserve"> каждого лота заключается отдельный государственный контракт.</w:t>
      </w:r>
    </w:p>
    <w:p w:rsidR="009E23A4" w:rsidRPr="009E23A4" w:rsidRDefault="009E23A4" w:rsidP="009E23A4">
      <w:pPr>
        <w:widowControl w:val="0"/>
        <w:numPr>
          <w:ilvl w:val="2"/>
          <w:numId w:val="0"/>
        </w:numPr>
        <w:tabs>
          <w:tab w:val="num" w:pos="0"/>
          <w:tab w:val="num" w:pos="227"/>
          <w:tab w:val="num" w:pos="360"/>
          <w:tab w:val="num" w:pos="720"/>
        </w:tabs>
        <w:adjustRightInd w:val="0"/>
        <w:ind w:firstLine="720"/>
        <w:jc w:val="both"/>
        <w:textAlignment w:val="baseline"/>
      </w:pPr>
      <w:r w:rsidRPr="009E23A4">
        <w:t xml:space="preserve">1.3.4  Участник </w:t>
      </w:r>
      <w:r w:rsidRPr="009E23A4">
        <w:rPr>
          <w:bCs/>
        </w:rPr>
        <w:t>открытого конкурса</w:t>
      </w:r>
      <w:r w:rsidRPr="009E23A4">
        <w:t xml:space="preserve"> (далее – Участник) вправе подать только одну заявку на участие в конкурсе в отношении каждого лота.</w:t>
      </w:r>
    </w:p>
    <w:p w:rsidR="009E23A4" w:rsidRPr="00AC592E" w:rsidRDefault="009E23A4" w:rsidP="009E23A4">
      <w:pPr>
        <w:widowControl w:val="0"/>
        <w:numPr>
          <w:ilvl w:val="2"/>
          <w:numId w:val="0"/>
        </w:numPr>
        <w:tabs>
          <w:tab w:val="num" w:pos="0"/>
          <w:tab w:val="num" w:pos="227"/>
          <w:tab w:val="num" w:pos="360"/>
          <w:tab w:val="num" w:pos="720"/>
        </w:tabs>
        <w:adjustRightInd w:val="0"/>
        <w:ind w:firstLine="720"/>
        <w:jc w:val="both"/>
        <w:textAlignment w:val="baseline"/>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1.4. Начальная (максимальная) цена государственного контракта</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Начальная (максимальная) цена государственного контракта (цена лота) указана в </w:t>
      </w:r>
      <w:r w:rsidRPr="009E23A4">
        <w:rPr>
          <w:b/>
          <w:i/>
        </w:rPr>
        <w:t>Информационной карте  конкурса</w:t>
      </w:r>
      <w:r w:rsidRPr="009E23A4">
        <w:t>. Данная цена не может быть превышена при заключении государственного контракта по итогам открытого конкурса.</w:t>
      </w:r>
    </w:p>
    <w:p w:rsidR="009E23A4" w:rsidRPr="00AC592E" w:rsidRDefault="009E23A4" w:rsidP="009E23A4">
      <w:pPr>
        <w:numPr>
          <w:ilvl w:val="2"/>
          <w:numId w:val="0"/>
        </w:numPr>
        <w:tabs>
          <w:tab w:val="num" w:pos="227"/>
          <w:tab w:val="num" w:pos="1080"/>
        </w:tabs>
        <w:suppressAutoHyphens/>
        <w:ind w:firstLine="72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1.5. Источник финансирования, форма, срок и порядок оплаты</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1.5.1. Финансирование государственного контракта, который будет заключен по результатам данного конкурса, будет осуществляться из источника, указанного в </w:t>
      </w:r>
      <w:r w:rsidRPr="009E23A4">
        <w:rPr>
          <w:b/>
          <w:i/>
        </w:rPr>
        <w:t>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1.5.2. Форма, сроки и порядок оплаты за выполненные работы и оказанные услуги определены в проекте государственного контракта, прилагаемом к конкурсной документации, и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1.6. Требования к Участникам</w:t>
      </w:r>
    </w:p>
    <w:p w:rsidR="009E23A4" w:rsidRPr="009E23A4" w:rsidRDefault="009E23A4" w:rsidP="009E23A4">
      <w:pPr>
        <w:autoSpaceDE w:val="0"/>
        <w:autoSpaceDN w:val="0"/>
        <w:adjustRightInd w:val="0"/>
        <w:ind w:firstLine="709"/>
        <w:jc w:val="both"/>
      </w:pPr>
      <w:bookmarkStart w:id="9" w:name="Par0"/>
      <w:bookmarkEnd w:id="9"/>
      <w:r w:rsidRPr="009E23A4">
        <w:t>1.6.1. Заказчик устанавливает следующие единые требования к Участникам:</w:t>
      </w:r>
    </w:p>
    <w:p w:rsidR="009E23A4" w:rsidRPr="009E23A4" w:rsidRDefault="009E23A4" w:rsidP="009E23A4">
      <w:pPr>
        <w:ind w:firstLine="709"/>
        <w:jc w:val="both"/>
      </w:pPr>
      <w:bookmarkStart w:id="10" w:name="Par1"/>
      <w:bookmarkEnd w:id="10"/>
      <w:r w:rsidRPr="009E23A4">
        <w:t>1) соответствие требованиям, установленным в соответствии с законодательством Росси</w:t>
      </w:r>
      <w:r w:rsidRPr="009E23A4">
        <w:t>й</w:t>
      </w:r>
      <w:r w:rsidRPr="009E23A4">
        <w:t xml:space="preserve">ской Федерации к лицам, осуществляющим выполнение работы, оказание услуги, </w:t>
      </w:r>
      <w:proofErr w:type="gramStart"/>
      <w:r w:rsidRPr="009E23A4">
        <w:t>являющихся</w:t>
      </w:r>
      <w:proofErr w:type="gramEnd"/>
      <w:r w:rsidRPr="009E23A4">
        <w:t xml:space="preserve"> объектом закупки;</w:t>
      </w:r>
    </w:p>
    <w:p w:rsidR="009E23A4" w:rsidRPr="009E23A4" w:rsidRDefault="009E23A4" w:rsidP="009E23A4">
      <w:pPr>
        <w:ind w:firstLine="709"/>
        <w:jc w:val="both"/>
      </w:pPr>
      <w:r w:rsidRPr="009E23A4">
        <w:lastRenderedPageBreak/>
        <w:t xml:space="preserve">2) </w:t>
      </w:r>
      <w:proofErr w:type="spellStart"/>
      <w:r w:rsidRPr="009E23A4">
        <w:t>непроведение</w:t>
      </w:r>
      <w:proofErr w:type="spellEnd"/>
      <w:r w:rsidRPr="009E23A4">
        <w:t xml:space="preserve"> ликвидации Участника - юридического лица и отсутствие решения арби</w:t>
      </w:r>
      <w:r w:rsidRPr="009E23A4">
        <w:t>т</w:t>
      </w:r>
      <w:r w:rsidRPr="009E23A4">
        <w:t>ражного суда о признании Участника - юридического лица или индивидуального предпринимат</w:t>
      </w:r>
      <w:r w:rsidRPr="009E23A4">
        <w:t>е</w:t>
      </w:r>
      <w:r w:rsidRPr="009E23A4">
        <w:t>ля несостоятельным (банкротом) и об открытии конкурсного производства;</w:t>
      </w:r>
    </w:p>
    <w:p w:rsidR="009E23A4" w:rsidRPr="009E23A4" w:rsidRDefault="003005EA" w:rsidP="009E23A4">
      <w:pPr>
        <w:ind w:firstLine="709"/>
        <w:jc w:val="both"/>
      </w:pPr>
      <w:r>
        <w:t>3)</w:t>
      </w:r>
      <w:r w:rsidR="009E23A4" w:rsidRPr="009E23A4">
        <w:t xml:space="preserve"> </w:t>
      </w:r>
      <w:proofErr w:type="spellStart"/>
      <w:r w:rsidR="009E23A4" w:rsidRPr="009E23A4">
        <w:t>неприостановление</w:t>
      </w:r>
      <w:proofErr w:type="spellEnd"/>
      <w:r w:rsidR="009E23A4" w:rsidRPr="009E23A4">
        <w:t xml:space="preserve"> деятельности участника в порядке, установленном Кодексом Росси</w:t>
      </w:r>
      <w:r w:rsidR="009E23A4" w:rsidRPr="009E23A4">
        <w:t>й</w:t>
      </w:r>
      <w:r w:rsidR="009E23A4" w:rsidRPr="009E23A4">
        <w:t>ской Федерации об административных правонарушениях, на дату подачи заявки на участие в ко</w:t>
      </w:r>
      <w:r w:rsidR="009E23A4" w:rsidRPr="009E23A4">
        <w:t>н</w:t>
      </w:r>
      <w:r w:rsidR="009E23A4" w:rsidRPr="009E23A4">
        <w:t>курсе;</w:t>
      </w:r>
    </w:p>
    <w:p w:rsidR="009E23A4" w:rsidRPr="009E23A4" w:rsidRDefault="003005EA" w:rsidP="009E23A4">
      <w:pPr>
        <w:ind w:firstLine="709"/>
        <w:jc w:val="both"/>
      </w:pPr>
      <w:proofErr w:type="gramStart"/>
      <w:r>
        <w:t>4</w:t>
      </w:r>
      <w:r w:rsidR="009E23A4" w:rsidRPr="009E23A4">
        <w:t>) отсутствие у Участника недоимки по налогам, сборам, задолженности по иным обяз</w:t>
      </w:r>
      <w:r w:rsidR="009E23A4" w:rsidRPr="009E23A4">
        <w:t>а</w:t>
      </w:r>
      <w:r w:rsidR="009E23A4" w:rsidRPr="009E23A4">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w:t>
      </w:r>
      <w:r w:rsidR="009E23A4" w:rsidRPr="009E23A4">
        <w:t>т</w:t>
      </w:r>
      <w:r w:rsidR="009E23A4" w:rsidRPr="009E23A4">
        <w:t>ствии с законодательством Российской Федерации о налогах и сборах, которые реструктуриров</w:t>
      </w:r>
      <w:r w:rsidR="009E23A4" w:rsidRPr="009E23A4">
        <w:t>а</w:t>
      </w:r>
      <w:r w:rsidR="009E23A4" w:rsidRPr="009E23A4">
        <w:t>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9E23A4" w:rsidRPr="009E23A4">
        <w:t xml:space="preserve"> </w:t>
      </w:r>
      <w:proofErr w:type="gramStart"/>
      <w:r w:rsidR="009E23A4" w:rsidRPr="009E23A4">
        <w:t>заявителя по уплате этих сумм исполне</w:t>
      </w:r>
      <w:r w:rsidR="009E23A4" w:rsidRPr="009E23A4">
        <w:t>н</w:t>
      </w:r>
      <w:r w:rsidR="009E23A4" w:rsidRPr="009E23A4">
        <w:t>ной или которые признаны безнадежными к взысканию в соответствии с законодательством Ро</w:t>
      </w:r>
      <w:r w:rsidR="009E23A4" w:rsidRPr="009E23A4">
        <w:t>с</w:t>
      </w:r>
      <w:r w:rsidR="009E23A4" w:rsidRPr="009E23A4">
        <w:t>сийской Федерации о налогах и сборах) за прошедший календарный год, размер которых прев</w:t>
      </w:r>
      <w:r w:rsidR="009E23A4" w:rsidRPr="009E23A4">
        <w:t>ы</w:t>
      </w:r>
      <w:r w:rsidR="009E23A4" w:rsidRPr="009E23A4">
        <w:t>шает двадцать пять процентов балансовой стоимости активов участника закупки, по данным бу</w:t>
      </w:r>
      <w:r w:rsidR="009E23A4" w:rsidRPr="009E23A4">
        <w:t>х</w:t>
      </w:r>
      <w:r w:rsidR="009E23A4" w:rsidRPr="009E23A4">
        <w:t>галтерской отчетности за последний отчетный период.</w:t>
      </w:r>
      <w:proofErr w:type="gramEnd"/>
      <w:r w:rsidR="009E23A4" w:rsidRPr="009E23A4">
        <w:t xml:space="preserve"> Участник считается соответствующим установленному требованию в случае, если им в установленном порядке подано заявление об о</w:t>
      </w:r>
      <w:r w:rsidR="009E23A4" w:rsidRPr="009E23A4">
        <w:t>б</w:t>
      </w:r>
      <w:r w:rsidR="009E23A4" w:rsidRPr="009E23A4">
        <w:t xml:space="preserve">жаловании </w:t>
      </w:r>
      <w:proofErr w:type="gramStart"/>
      <w:r w:rsidR="009E23A4" w:rsidRPr="009E23A4">
        <w:t>указанных</w:t>
      </w:r>
      <w:proofErr w:type="gramEnd"/>
      <w:r w:rsidR="009E23A4" w:rsidRPr="009E23A4">
        <w:t xml:space="preserve"> недоимки, задолженности и решение по такому заявлению на дату рассмо</w:t>
      </w:r>
      <w:r w:rsidR="009E23A4" w:rsidRPr="009E23A4">
        <w:t>т</w:t>
      </w:r>
      <w:r w:rsidR="009E23A4" w:rsidRPr="009E23A4">
        <w:t>рения заявки на участие в определении поставщика (подрядчика, исполнителя) не принято;</w:t>
      </w:r>
    </w:p>
    <w:p w:rsidR="009E23A4" w:rsidRPr="009E23A4" w:rsidRDefault="003005EA" w:rsidP="009E23A4">
      <w:pPr>
        <w:autoSpaceDE w:val="0"/>
        <w:autoSpaceDN w:val="0"/>
        <w:adjustRightInd w:val="0"/>
        <w:ind w:firstLine="540"/>
        <w:jc w:val="both"/>
      </w:pPr>
      <w:proofErr w:type="gramStart"/>
      <w:r>
        <w:t>5</w:t>
      </w:r>
      <w:r w:rsidR="009E23A4" w:rsidRPr="009E23A4">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009E23A4" w:rsidRPr="009E23A4">
        <w:t xml:space="preserve">, оказанием услуги, </w:t>
      </w:r>
      <w:proofErr w:type="gramStart"/>
      <w:r w:rsidR="009E23A4" w:rsidRPr="009E23A4">
        <w:t>являющихся</w:t>
      </w:r>
      <w:proofErr w:type="gramEnd"/>
      <w:r w:rsidR="009E23A4" w:rsidRPr="009E23A4">
        <w:t xml:space="preserve"> объектом осуществляемой заку</w:t>
      </w:r>
      <w:r w:rsidR="009E23A4" w:rsidRPr="009E23A4">
        <w:t>п</w:t>
      </w:r>
      <w:r w:rsidR="009E23A4" w:rsidRPr="009E23A4">
        <w:t>ки, и административного наказания в виде дисквалификации;</w:t>
      </w:r>
    </w:p>
    <w:p w:rsidR="009E23A4" w:rsidRPr="009E23A4" w:rsidRDefault="003005EA" w:rsidP="009E23A4">
      <w:pPr>
        <w:ind w:firstLine="709"/>
        <w:jc w:val="both"/>
      </w:pPr>
      <w:r>
        <w:t>6</w:t>
      </w:r>
      <w:r w:rsidR="009E23A4" w:rsidRPr="009E23A4">
        <w:t>) обладание Участником исключительными правами на результаты интеллектуальной де</w:t>
      </w:r>
      <w:r w:rsidR="009E23A4" w:rsidRPr="009E23A4">
        <w:t>я</w:t>
      </w:r>
      <w:r w:rsidR="009E23A4" w:rsidRPr="009E23A4">
        <w:t>тельности, если в связи с исполнением контракта Государственный заказчик приобретает права на такие результаты;</w:t>
      </w:r>
    </w:p>
    <w:p w:rsidR="009E23A4" w:rsidRPr="009E23A4" w:rsidRDefault="003005EA" w:rsidP="009E23A4">
      <w:pPr>
        <w:autoSpaceDE w:val="0"/>
        <w:autoSpaceDN w:val="0"/>
        <w:adjustRightInd w:val="0"/>
        <w:ind w:firstLine="709"/>
        <w:jc w:val="both"/>
      </w:pPr>
      <w:proofErr w:type="gramStart"/>
      <w:r>
        <w:t>7</w:t>
      </w:r>
      <w:r w:rsidR="009E23A4" w:rsidRPr="009E23A4">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w:t>
      </w:r>
      <w:r w:rsidR="009E23A4" w:rsidRPr="009E23A4">
        <w:t>и</w:t>
      </w:r>
      <w:r w:rsidR="009E23A4" w:rsidRPr="009E23A4">
        <w:t>ной комиссии</w:t>
      </w:r>
      <w:r w:rsidR="00CD216D">
        <w:t xml:space="preserve"> по осуществлению закупок (далее – Единая комиссия)</w:t>
      </w:r>
      <w:r w:rsidR="009E23A4" w:rsidRPr="009E23A4">
        <w:t>, руководитель Контрактной службы Государственного заказчика состоят в браке с физическими лицами, являющимися выг</w:t>
      </w:r>
      <w:r w:rsidR="009E23A4" w:rsidRPr="009E23A4">
        <w:t>о</w:t>
      </w:r>
      <w:r w:rsidR="009E23A4" w:rsidRPr="009E23A4">
        <w:t>доприобретателями, единоличным исполнительным органом хозяйственного общества (директ</w:t>
      </w:r>
      <w:r w:rsidR="009E23A4" w:rsidRPr="009E23A4">
        <w:t>о</w:t>
      </w:r>
      <w:r w:rsidR="009E23A4" w:rsidRPr="009E23A4">
        <w:t>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w:t>
      </w:r>
      <w:proofErr w:type="gramEnd"/>
      <w:r w:rsidR="009E23A4" w:rsidRPr="009E23A4">
        <w:t xml:space="preserve">, </w:t>
      </w:r>
      <w:proofErr w:type="gramStart"/>
      <w:r w:rsidR="009E23A4" w:rsidRPr="009E23A4">
        <w:t>генеральным д</w:t>
      </w:r>
      <w:r w:rsidR="009E23A4" w:rsidRPr="009E23A4">
        <w:t>и</w:t>
      </w:r>
      <w:r w:rsidR="009E23A4" w:rsidRPr="009E23A4">
        <w:t>ректором) учреждения или унитарного предприятия либо иными органами управления юридич</w:t>
      </w:r>
      <w:r w:rsidR="009E23A4" w:rsidRPr="009E23A4">
        <w:t>е</w:t>
      </w:r>
      <w:r w:rsidR="009E23A4" w:rsidRPr="009E23A4">
        <w:t>ских лиц - Участников, с физическими лицами, в том числе зарегистрированными в качестве и</w:t>
      </w:r>
      <w:r w:rsidR="009E23A4" w:rsidRPr="009E23A4">
        <w:t>н</w:t>
      </w:r>
      <w:r w:rsidR="009E23A4" w:rsidRPr="009E23A4">
        <w:t>дивидуального предпринимателя, - Участниками либо являются близкими родственниками (ро</w:t>
      </w:r>
      <w:r w:rsidR="009E23A4" w:rsidRPr="009E23A4">
        <w:t>д</w:t>
      </w:r>
      <w:r w:rsidR="009E23A4" w:rsidRPr="009E23A4">
        <w:t>ственниками по прямой восходящей и нисходящей линии (родителями и детьми, дедушкой, б</w:t>
      </w:r>
      <w:r w:rsidR="009E23A4" w:rsidRPr="009E23A4">
        <w:t>а</w:t>
      </w:r>
      <w:r w:rsidR="009E23A4" w:rsidRPr="009E23A4">
        <w:t xml:space="preserve">бушкой и внуками), полнородными и </w:t>
      </w:r>
      <w:proofErr w:type="spellStart"/>
      <w:r w:rsidR="009E23A4" w:rsidRPr="009E23A4">
        <w:t>неполнородными</w:t>
      </w:r>
      <w:proofErr w:type="spellEnd"/>
      <w:r w:rsidR="009E23A4" w:rsidRPr="009E23A4">
        <w:t xml:space="preserve"> (имеющими общих отца или мать) брать</w:t>
      </w:r>
      <w:r w:rsidR="009E23A4" w:rsidRPr="009E23A4">
        <w:t>я</w:t>
      </w:r>
      <w:r w:rsidR="009E23A4" w:rsidRPr="009E23A4">
        <w:t>ми и сестрами), усыновителями или усыновленными указанных физических лиц</w:t>
      </w:r>
      <w:proofErr w:type="gramEnd"/>
      <w:r w:rsidR="009E23A4" w:rsidRPr="009E23A4">
        <w:t xml:space="preserve"> (далее – конфликт интересов).</w:t>
      </w:r>
    </w:p>
    <w:p w:rsidR="009E23A4" w:rsidRPr="009E23A4" w:rsidRDefault="003005EA" w:rsidP="009E23A4">
      <w:pPr>
        <w:autoSpaceDE w:val="0"/>
        <w:autoSpaceDN w:val="0"/>
        <w:adjustRightInd w:val="0"/>
        <w:ind w:firstLine="709"/>
        <w:jc w:val="both"/>
      </w:pPr>
      <w:r>
        <w:t>8</w:t>
      </w:r>
      <w:r w:rsidR="009E23A4" w:rsidRPr="009E23A4">
        <w:t>) иные дополнительные требования, установленные Правительством Российской Федер</w:t>
      </w:r>
      <w:r w:rsidR="009E23A4" w:rsidRPr="009E23A4">
        <w:t>а</w:t>
      </w:r>
      <w:r w:rsidR="009E23A4" w:rsidRPr="009E23A4">
        <w:t xml:space="preserve">ции и указанные в </w:t>
      </w:r>
      <w:r w:rsidR="009E23A4" w:rsidRPr="009E23A4">
        <w:rPr>
          <w:b/>
          <w:i/>
        </w:rPr>
        <w:t>Информационной карте конкурса</w:t>
      </w:r>
      <w:r w:rsidR="009E23A4" w:rsidRPr="009E23A4">
        <w:t>.</w:t>
      </w:r>
    </w:p>
    <w:p w:rsidR="003005EA" w:rsidRPr="003005EA" w:rsidRDefault="009E23A4" w:rsidP="003005EA">
      <w:pPr>
        <w:autoSpaceDE w:val="0"/>
        <w:autoSpaceDN w:val="0"/>
        <w:adjustRightInd w:val="0"/>
        <w:ind w:firstLine="540"/>
        <w:jc w:val="both"/>
      </w:pPr>
      <w:r w:rsidRPr="009E23A4">
        <w:t>1.6.2. </w:t>
      </w:r>
      <w:r w:rsidR="003005EA" w:rsidRPr="003005EA">
        <w:t xml:space="preserve">В течение двух лет со дня вступления в силу Закона, а </w:t>
      </w:r>
      <w:proofErr w:type="gramStart"/>
      <w:r w:rsidR="003005EA" w:rsidRPr="003005EA">
        <w:t>также</w:t>
      </w:r>
      <w:proofErr w:type="gramEnd"/>
      <w:r w:rsidR="003005EA" w:rsidRPr="003005EA">
        <w:t xml:space="preserve"> если указано в </w:t>
      </w:r>
      <w:r w:rsidR="003005EA" w:rsidRPr="003005EA">
        <w:rPr>
          <w:b/>
          <w:i/>
        </w:rPr>
        <w:t>Информ</w:t>
      </w:r>
      <w:r w:rsidR="003005EA" w:rsidRPr="003005EA">
        <w:rPr>
          <w:b/>
          <w:i/>
        </w:rPr>
        <w:t>а</w:t>
      </w:r>
      <w:r w:rsidR="003005EA" w:rsidRPr="003005EA">
        <w:rPr>
          <w:b/>
          <w:i/>
        </w:rPr>
        <w:t>ционной карте конкурса,</w:t>
      </w:r>
      <w:r w:rsidR="003005EA" w:rsidRPr="003005EA">
        <w:t xml:space="preserve"> Государственный заказчик вправе установить требование об отсутствии в реестре недобросовестных поставщиков (подрядчиков, исполнителей) информации об Участн</w:t>
      </w:r>
      <w:r w:rsidR="003005EA" w:rsidRPr="003005EA">
        <w:t>и</w:t>
      </w:r>
      <w:r w:rsidR="003005EA" w:rsidRPr="003005EA">
        <w:t>ке, сформированном в порядке, действовавшем до дня вступления в силу Закона, в том числе и</w:t>
      </w:r>
      <w:r w:rsidR="003005EA" w:rsidRPr="003005EA">
        <w:t>н</w:t>
      </w:r>
      <w:r w:rsidR="003005EA" w:rsidRPr="003005EA">
        <w:t>формации об учредителях, о членах коллегиального исполнительного органа, лице, исполняющем функции единоличного исполнительного органа Участника - юридического лица.</w:t>
      </w:r>
    </w:p>
    <w:p w:rsidR="009E23A4" w:rsidRPr="003005EA" w:rsidRDefault="009E23A4" w:rsidP="003005EA">
      <w:pPr>
        <w:autoSpaceDE w:val="0"/>
        <w:autoSpaceDN w:val="0"/>
        <w:adjustRightInd w:val="0"/>
        <w:ind w:firstLine="540"/>
        <w:jc w:val="both"/>
      </w:pPr>
      <w:r w:rsidRPr="003005EA">
        <w:t>1.6.3. Указанные требования предъявляются в равной мере ко всем Участникам.</w:t>
      </w:r>
    </w:p>
    <w:p w:rsidR="00F64006" w:rsidRDefault="00F64006" w:rsidP="00A34762">
      <w:pPr>
        <w:autoSpaceDE w:val="0"/>
        <w:autoSpaceDN w:val="0"/>
        <w:adjustRightInd w:val="0"/>
        <w:ind w:firstLine="720"/>
        <w:jc w:val="both"/>
      </w:pPr>
    </w:p>
    <w:p w:rsidR="009E23A4" w:rsidRPr="006078D7" w:rsidRDefault="009E23A4" w:rsidP="00A34762">
      <w:pPr>
        <w:autoSpaceDE w:val="0"/>
        <w:autoSpaceDN w:val="0"/>
        <w:adjustRightInd w:val="0"/>
        <w:ind w:firstLine="720"/>
        <w:jc w:val="both"/>
      </w:pPr>
      <w:r w:rsidRPr="009E23A4">
        <w:lastRenderedPageBreak/>
        <w:t>1.6.4. Единая комиссия проверяет соответствие Участников требованиям, указанным в под</w:t>
      </w:r>
      <w:hyperlink w:anchor="Par1" w:history="1">
        <w:proofErr w:type="gramStart"/>
        <w:r w:rsidRPr="009E23A4">
          <w:t>пунктах</w:t>
        </w:r>
        <w:proofErr w:type="gramEnd"/>
        <w:r w:rsidRPr="009E23A4">
          <w:t xml:space="preserve"> 1</w:t>
        </w:r>
      </w:hyperlink>
      <w:r w:rsidRPr="009E23A4">
        <w:t>, пункта 1.6</w:t>
      </w:r>
      <w:r w:rsidRPr="006078D7">
        <w:t>.</w:t>
      </w:r>
      <w:r w:rsidR="00A34762" w:rsidRPr="006078D7">
        <w:t xml:space="preserve"> 1, подпункте 8 пункта 1.6.1. и п. 1.6.2 (при наличии таких требований), а также вправе проверять соответствие Участников требованиям, указанным в подпунктах 2 – 7 пункта 1.6.1. </w:t>
      </w:r>
      <w:r w:rsidRPr="006078D7">
        <w:t xml:space="preserve"> </w:t>
      </w:r>
    </w:p>
    <w:p w:rsidR="009E23A4" w:rsidRPr="009E23A4" w:rsidRDefault="009E23A4" w:rsidP="009E23A4">
      <w:pPr>
        <w:autoSpaceDE w:val="0"/>
        <w:autoSpaceDN w:val="0"/>
        <w:adjustRightInd w:val="0"/>
        <w:ind w:firstLine="720"/>
        <w:jc w:val="both"/>
      </w:pPr>
      <w:r w:rsidRPr="006078D7">
        <w:t>Единая комиссия не вправе возлагать на Участников обязанность подтверждать соотве</w:t>
      </w:r>
      <w:r w:rsidRPr="006078D7">
        <w:t>т</w:t>
      </w:r>
      <w:r w:rsidRPr="006078D7">
        <w:t>ствие указанным требованиям, за исключением случаев, если указанные требования установлены Правительством Российской Федерации</w:t>
      </w:r>
      <w:r w:rsidRPr="009E23A4">
        <w:t xml:space="preserve"> в соответствии с </w:t>
      </w:r>
      <w:hyperlink w:anchor="Par13" w:history="1">
        <w:r w:rsidRPr="009E23A4">
          <w:t>подпунктом</w:t>
        </w:r>
      </w:hyperlink>
      <w:r w:rsidRPr="009E23A4">
        <w:t xml:space="preserve"> 9 пункта 1.6.1.</w:t>
      </w:r>
    </w:p>
    <w:p w:rsidR="006078D7" w:rsidRPr="006078D7" w:rsidRDefault="009E23A4" w:rsidP="006078D7">
      <w:pPr>
        <w:autoSpaceDE w:val="0"/>
        <w:autoSpaceDN w:val="0"/>
        <w:adjustRightInd w:val="0"/>
        <w:ind w:firstLine="709"/>
        <w:jc w:val="both"/>
      </w:pPr>
      <w:bookmarkStart w:id="11" w:name="Par25"/>
      <w:bookmarkEnd w:id="11"/>
      <w:r w:rsidRPr="009E23A4">
        <w:t xml:space="preserve">1.6.5. </w:t>
      </w:r>
      <w:proofErr w:type="gramStart"/>
      <w:r w:rsidRPr="009E23A4">
        <w:t>Отстранение Участника от участия в конкурсе или отказ от заключения госуда</w:t>
      </w:r>
      <w:r w:rsidRPr="009E23A4">
        <w:t>р</w:t>
      </w:r>
      <w:r w:rsidRPr="009E23A4">
        <w:t xml:space="preserve">ственного контракта (далее также – контракт) с победителем конкурса осуществляется в любой момент до заключения контракта, если </w:t>
      </w:r>
      <w:r w:rsidRPr="006078D7">
        <w:t xml:space="preserve">Заказчик или Единая комиссия обнаружит, что Участник не соответствует требованиям, </w:t>
      </w:r>
      <w:r w:rsidR="006078D7" w:rsidRPr="006078D7">
        <w:t>указанным в подпунктах 1-7 пункта 1.6.1., подпункте 8 пункта 1.6.1. и п. 1.6.2. (при наличии таких требований), или предоставил недостоверную информацию в отношении своего</w:t>
      </w:r>
      <w:proofErr w:type="gramEnd"/>
      <w:r w:rsidR="006078D7" w:rsidRPr="006078D7">
        <w:t xml:space="preserve"> соответствия указанным требованиям.</w:t>
      </w:r>
      <w:r w:rsidR="006078D7" w:rsidRPr="006078D7">
        <w:rPr>
          <w:color w:val="FF0000"/>
        </w:rPr>
        <w:t xml:space="preserve"> </w:t>
      </w:r>
    </w:p>
    <w:p w:rsidR="009E23A4" w:rsidRPr="009E23A4" w:rsidRDefault="009E23A4" w:rsidP="006078D7">
      <w:pPr>
        <w:autoSpaceDE w:val="0"/>
        <w:autoSpaceDN w:val="0"/>
        <w:adjustRightInd w:val="0"/>
        <w:ind w:firstLine="709"/>
        <w:jc w:val="both"/>
      </w:pPr>
      <w:r w:rsidRPr="006078D7">
        <w:t xml:space="preserve">1.6.6. </w:t>
      </w:r>
      <w:proofErr w:type="gramStart"/>
      <w:r w:rsidRPr="006078D7">
        <w:t>В случае отказа Государственного заказчика</w:t>
      </w:r>
      <w:r w:rsidRPr="009E23A4">
        <w:t xml:space="preserve"> от заключения контракта с победителем конкурса по основаниям, предусмотренным пунктом 1.6.5., Государственный заказчик не позднее одного рабочего дня, следующего за днем установления факта, являющегося основанием для так</w:t>
      </w:r>
      <w:r w:rsidRPr="009E23A4">
        <w:t>о</w:t>
      </w:r>
      <w:r w:rsidRPr="009E23A4">
        <w:t>го отказа, составляет и размещает в единой информационной системе  (далее также - официальный сайт) протокол об отказе от заключения контракта, содержащий информацию о месте и времени его составления, о лице</w:t>
      </w:r>
      <w:proofErr w:type="gramEnd"/>
      <w:r w:rsidRPr="009E23A4">
        <w:t>, с которым Заказчик отказывается заключить контракт, о факте, явля</w:t>
      </w:r>
      <w:r w:rsidRPr="009E23A4">
        <w:t>ю</w:t>
      </w:r>
      <w:r w:rsidRPr="009E23A4">
        <w:t xml:space="preserve">щемся основанием для такого отказа, а также реквизиты документов, подтверждающих этот факт. Указанный протокол в течение двух рабочих дней </w:t>
      </w:r>
      <w:proofErr w:type="gramStart"/>
      <w:r w:rsidRPr="009E23A4">
        <w:t>с даты</w:t>
      </w:r>
      <w:proofErr w:type="gramEnd"/>
      <w:r w:rsidRPr="009E23A4">
        <w:t xml:space="preserve"> его подписания направляется Госуда</w:t>
      </w:r>
      <w:r w:rsidRPr="009E23A4">
        <w:t>р</w:t>
      </w:r>
      <w:r w:rsidRPr="009E23A4">
        <w:t>ственным заказчиком данному победителю.</w:t>
      </w:r>
    </w:p>
    <w:p w:rsidR="009E23A4" w:rsidRPr="009E23A4" w:rsidRDefault="009E23A4" w:rsidP="009E23A4">
      <w:pPr>
        <w:autoSpaceDE w:val="0"/>
        <w:autoSpaceDN w:val="0"/>
        <w:adjustRightInd w:val="0"/>
        <w:ind w:firstLine="720"/>
        <w:jc w:val="both"/>
      </w:pPr>
      <w:r w:rsidRPr="009E23A4">
        <w:t xml:space="preserve">1.6.7. </w:t>
      </w:r>
      <w:proofErr w:type="gramStart"/>
      <w:r w:rsidRPr="009E23A4">
        <w:t>Решение об отстранении Участника от участия в конкурсе или отказ от заключения контракта с победителем конкурса могут быть обжалованы таким участником или таким побед</w:t>
      </w:r>
      <w:r w:rsidRPr="009E23A4">
        <w:t>и</w:t>
      </w:r>
      <w:r w:rsidRPr="009E23A4">
        <w:t xml:space="preserve">телем в установленном </w:t>
      </w:r>
      <w:hyperlink r:id="rId9" w:history="1">
        <w:r w:rsidRPr="009E23A4">
          <w:t>порядке</w:t>
        </w:r>
      </w:hyperlink>
      <w:r w:rsidRPr="009E23A4">
        <w:t>.</w:t>
      </w:r>
      <w:proofErr w:type="gramEnd"/>
    </w:p>
    <w:p w:rsidR="009E23A4" w:rsidRPr="009E23A4" w:rsidRDefault="009E23A4" w:rsidP="009E23A4">
      <w:pPr>
        <w:autoSpaceDE w:val="0"/>
        <w:autoSpaceDN w:val="0"/>
        <w:adjustRightInd w:val="0"/>
        <w:ind w:firstLine="540"/>
        <w:jc w:val="both"/>
      </w:pPr>
      <w:r w:rsidRPr="009E23A4">
        <w:t>1.6.8. Участники имеют право выступать в отношениях, связанных с осуществлением заку</w:t>
      </w:r>
      <w:r w:rsidRPr="009E23A4">
        <w:t>п</w:t>
      </w:r>
      <w:r w:rsidRPr="009E23A4">
        <w:t>ки, как непосредственно, так и через своих представителей. Полномочия представителей Участн</w:t>
      </w:r>
      <w:r w:rsidRPr="009E23A4">
        <w:t>и</w:t>
      </w:r>
      <w:r w:rsidRPr="009E23A4">
        <w:t xml:space="preserve">ков подтверждаются доверенностью, выданной и оформленной в соответствии с гражданским </w:t>
      </w:r>
      <w:hyperlink r:id="rId10" w:history="1">
        <w:r w:rsidRPr="009E23A4">
          <w:t>з</w:t>
        </w:r>
        <w:r w:rsidRPr="009E23A4">
          <w:t>а</w:t>
        </w:r>
        <w:r w:rsidRPr="009E23A4">
          <w:t>конодательством</w:t>
        </w:r>
      </w:hyperlink>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1.7. Привлечение соисполнителей</w:t>
      </w:r>
      <w:r w:rsidRPr="009E23A4">
        <w:t>.</w:t>
      </w:r>
    </w:p>
    <w:p w:rsidR="009E23A4" w:rsidRPr="009E23A4" w:rsidRDefault="009E23A4" w:rsidP="009E23A4">
      <w:pPr>
        <w:widowControl w:val="0"/>
        <w:suppressLineNumbers/>
        <w:tabs>
          <w:tab w:val="num" w:pos="1080"/>
        </w:tabs>
        <w:suppressAutoHyphens/>
        <w:ind w:firstLine="720"/>
        <w:jc w:val="both"/>
        <w:rPr>
          <w:b/>
        </w:rPr>
      </w:pPr>
      <w:r w:rsidRPr="009E23A4">
        <w:t xml:space="preserve">Участник может для выполнения работ и оказания услуг по предмету конкурса привлечь соисполнителей, если иное не оговорено в </w:t>
      </w:r>
      <w:r w:rsidRPr="009E23A4">
        <w:rPr>
          <w:b/>
          <w:i/>
        </w:rPr>
        <w:t>Информационной карте конкурса</w:t>
      </w:r>
      <w:r w:rsidRPr="009E23A4">
        <w:rPr>
          <w:b/>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1.8. Расходы на подготовку заявки на участие в конкурсе</w:t>
      </w:r>
      <w:r w:rsidRPr="009E23A4">
        <w:t>.</w:t>
      </w:r>
    </w:p>
    <w:p w:rsidR="009E23A4" w:rsidRPr="009E23A4" w:rsidRDefault="009E23A4" w:rsidP="009E23A4">
      <w:pPr>
        <w:widowControl w:val="0"/>
        <w:suppressLineNumbers/>
        <w:suppressAutoHyphens/>
        <w:ind w:firstLine="720"/>
        <w:jc w:val="both"/>
      </w:pPr>
      <w:r w:rsidRPr="009E23A4">
        <w:t>Участник несет все расходы, связанные с подготовкой заявки и участием в конкурсе. Государственный заказчик не несет ответственности и не имеет обязатель</w:t>
      </w:r>
      <w:proofErr w:type="gramStart"/>
      <w:r w:rsidRPr="009E23A4">
        <w:t>ств в св</w:t>
      </w:r>
      <w:proofErr w:type="gramEnd"/>
      <w:r w:rsidRPr="009E23A4">
        <w:t>язи с такими расходами независимо от того, чем завершается настоящий конкурс.</w:t>
      </w:r>
    </w:p>
    <w:p w:rsidR="009E23A4" w:rsidRPr="009E23A4" w:rsidRDefault="009E23A4" w:rsidP="009E23A4">
      <w:pPr>
        <w:autoSpaceDE w:val="0"/>
        <w:autoSpaceDN w:val="0"/>
        <w:adjustRightInd w:val="0"/>
        <w:ind w:firstLine="540"/>
        <w:jc w:val="both"/>
        <w:outlineLvl w:val="0"/>
      </w:pPr>
      <w:r w:rsidRPr="009E23A4">
        <w:rPr>
          <w:b/>
        </w:rPr>
        <w:t>1.9. Преимущества учреждениям и предприятиям уголовно-исполнительной системы, организациям инвалидов,</w:t>
      </w:r>
      <w:r w:rsidRPr="009E23A4">
        <w:t xml:space="preserve"> </w:t>
      </w:r>
      <w:r w:rsidRPr="009E23A4">
        <w:rPr>
          <w:b/>
        </w:rPr>
        <w:t>субъектам малого предпринимательства, социально ориентир</w:t>
      </w:r>
      <w:r w:rsidRPr="009E23A4">
        <w:rPr>
          <w:b/>
        </w:rPr>
        <w:t>о</w:t>
      </w:r>
      <w:r w:rsidRPr="009E23A4">
        <w:rPr>
          <w:b/>
        </w:rPr>
        <w:t>ванным некоммерческим организациям в закупках</w:t>
      </w:r>
      <w:r w:rsidRPr="009E23A4">
        <w:t>.</w:t>
      </w:r>
    </w:p>
    <w:p w:rsidR="009E23A4" w:rsidRDefault="0008440F" w:rsidP="0008440F">
      <w:pPr>
        <w:autoSpaceDE w:val="0"/>
        <w:autoSpaceDN w:val="0"/>
        <w:adjustRightInd w:val="0"/>
        <w:jc w:val="both"/>
        <w:outlineLvl w:val="0"/>
      </w:pPr>
      <w:r>
        <w:t xml:space="preserve">     </w:t>
      </w:r>
      <w:r w:rsidR="00F64006">
        <w:t xml:space="preserve">  </w:t>
      </w:r>
      <w:r w:rsidR="009E23A4" w:rsidRPr="009E23A4">
        <w:t xml:space="preserve">Сведения о предоставлении таких преимуществ указаны в </w:t>
      </w:r>
      <w:r w:rsidR="009E23A4" w:rsidRPr="009E23A4">
        <w:rPr>
          <w:b/>
          <w:i/>
        </w:rPr>
        <w:t>Информационной карте конкурса</w:t>
      </w:r>
      <w:r w:rsidR="009E23A4" w:rsidRPr="009E23A4">
        <w:t xml:space="preserve">. </w:t>
      </w:r>
    </w:p>
    <w:p w:rsidR="009E23A4" w:rsidRPr="009E23A4" w:rsidRDefault="009E23A4" w:rsidP="009E23A4">
      <w:pPr>
        <w:keepNext/>
        <w:keepLines/>
        <w:widowControl w:val="0"/>
        <w:suppressLineNumbers/>
        <w:tabs>
          <w:tab w:val="num" w:pos="432"/>
          <w:tab w:val="num" w:pos="720"/>
        </w:tabs>
        <w:suppressAutoHyphens/>
        <w:ind w:left="432" w:firstLine="720"/>
        <w:jc w:val="both"/>
        <w:rPr>
          <w:b/>
        </w:rPr>
      </w:pPr>
      <w:r w:rsidRPr="009E23A4">
        <w:rPr>
          <w:b/>
        </w:rPr>
        <w:t>2. КОНКУРСНАЯ ДОКУМЕНТАЦИЯ.</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2.1. Порядок предоставления конкурсной документации</w:t>
      </w:r>
      <w:r w:rsidRPr="009E23A4">
        <w:t>.</w:t>
      </w:r>
    </w:p>
    <w:p w:rsidR="009E23A4" w:rsidRPr="009E23A4" w:rsidRDefault="009E23A4" w:rsidP="009E23A4">
      <w:pPr>
        <w:autoSpaceDE w:val="0"/>
        <w:autoSpaceDN w:val="0"/>
        <w:adjustRightInd w:val="0"/>
        <w:ind w:firstLine="540"/>
        <w:jc w:val="both"/>
      </w:pPr>
      <w:r w:rsidRPr="009E23A4">
        <w:t xml:space="preserve">2.1.1. После даты размещения извещения </w:t>
      </w:r>
      <w:proofErr w:type="gramStart"/>
      <w:r w:rsidRPr="009E23A4">
        <w:t>о проведении открытого конкурса Государстве</w:t>
      </w:r>
      <w:r w:rsidRPr="009E23A4">
        <w:t>н</w:t>
      </w:r>
      <w:r w:rsidRPr="009E23A4">
        <w:t>ный заказчик на основании поданного в письменной форме заявления любого заинтересованного лица в течение двух рабочих дней с даты</w:t>
      </w:r>
      <w:proofErr w:type="gramEnd"/>
      <w:r w:rsidRPr="009E23A4">
        <w:t xml:space="preserve"> получения соответствующего заявления обязан пред</w:t>
      </w:r>
      <w:r w:rsidRPr="009E23A4">
        <w:t>о</w:t>
      </w:r>
      <w:r w:rsidRPr="009E23A4">
        <w:t>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w:t>
      </w:r>
      <w:r w:rsidRPr="009E23A4">
        <w:t>н</w:t>
      </w:r>
      <w:r w:rsidRPr="009E23A4">
        <w:t xml:space="preserve">тации, если данная плата </w:t>
      </w:r>
      <w:proofErr w:type="gramStart"/>
      <w:r w:rsidRPr="009E23A4">
        <w:t>установлена Государственным заказчиком и указание об этом содержи</w:t>
      </w:r>
      <w:r w:rsidRPr="009E23A4">
        <w:t>т</w:t>
      </w:r>
      <w:r w:rsidRPr="009E23A4">
        <w:t>ся</w:t>
      </w:r>
      <w:proofErr w:type="gramEnd"/>
      <w:r w:rsidRPr="009E23A4">
        <w:t xml:space="preserve"> в извещении о проведении конкурса, за исключением случаев предоставления конкурсной д</w:t>
      </w:r>
      <w:r w:rsidRPr="009E23A4">
        <w:t>о</w:t>
      </w:r>
      <w:r w:rsidRPr="009E23A4">
        <w:t>кументации в форме электронного документа. Размер данной платы не должен превышать расх</w:t>
      </w:r>
      <w:r w:rsidRPr="009E23A4">
        <w:t>о</w:t>
      </w:r>
      <w:r w:rsidRPr="009E23A4">
        <w:t>ды Государственного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w:t>
      </w:r>
      <w:r w:rsidRPr="009E23A4">
        <w:t>е</w:t>
      </w:r>
      <w:r w:rsidRPr="009E23A4">
        <w:lastRenderedPageBreak/>
        <w:t>нием платы, которая может взиматься за предоставление конкурсной документации на электро</w:t>
      </w:r>
      <w:r w:rsidRPr="009E23A4">
        <w:t>н</w:t>
      </w:r>
      <w:r w:rsidRPr="009E23A4">
        <w:t>ном носителе. Конкурсная документация, размещенная в единой информационной системе, дол</w:t>
      </w:r>
      <w:r w:rsidRPr="009E23A4">
        <w:t>ж</w:t>
      </w:r>
      <w:r w:rsidRPr="009E23A4">
        <w:t>на соответствовать полностью конкурсной документации, предоставляемой по запросам заинтер</w:t>
      </w:r>
      <w:r w:rsidRPr="009E23A4">
        <w:t>е</w:t>
      </w:r>
      <w:r w:rsidRPr="009E23A4">
        <w:t>сованных лиц.</w:t>
      </w:r>
    </w:p>
    <w:p w:rsidR="009E23A4" w:rsidRPr="009E23A4" w:rsidRDefault="009E23A4" w:rsidP="009E23A4">
      <w:pPr>
        <w:numPr>
          <w:ilvl w:val="2"/>
          <w:numId w:val="0"/>
        </w:numPr>
        <w:tabs>
          <w:tab w:val="num" w:pos="227"/>
          <w:tab w:val="num" w:pos="1080"/>
        </w:tabs>
        <w:suppressAutoHyphens/>
        <w:ind w:firstLine="720"/>
        <w:jc w:val="both"/>
      </w:pPr>
      <w:r w:rsidRPr="009E23A4">
        <w:t>2.1.2. Участнику следует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или подача заявки, не отвечающей требованиям, содержащимся в конкурсной документации, может привести к отклонению заявки на участие в конкурсе.</w:t>
      </w:r>
    </w:p>
    <w:p w:rsidR="009E23A4" w:rsidRPr="009E23A4" w:rsidRDefault="009E23A4" w:rsidP="009E23A4">
      <w:pPr>
        <w:numPr>
          <w:ilvl w:val="2"/>
          <w:numId w:val="0"/>
        </w:numPr>
        <w:tabs>
          <w:tab w:val="num" w:pos="1080"/>
        </w:tabs>
        <w:suppressAutoHyphens/>
        <w:ind w:firstLine="720"/>
        <w:jc w:val="both"/>
      </w:pPr>
      <w:r w:rsidRPr="009E23A4">
        <w:t>2.1.3. Заявка Участника, подготовленная не на основании  официально полученной редакции конкурсной документации, но соответствующая всем требованиям конкурсной документации будет рассматриваться на общих основаниях в соответствии с установленным порядком.</w:t>
      </w:r>
    </w:p>
    <w:p w:rsidR="009E23A4" w:rsidRDefault="009E23A4" w:rsidP="009E23A4">
      <w:pPr>
        <w:shd w:val="clear" w:color="auto" w:fill="FFFFFF"/>
        <w:ind w:firstLine="708"/>
        <w:jc w:val="both"/>
      </w:pPr>
      <w:r w:rsidRPr="009E23A4">
        <w:t xml:space="preserve">2.1.4. Конкурсная документация </w:t>
      </w:r>
      <w:proofErr w:type="gramStart"/>
      <w:r w:rsidRPr="009E23A4">
        <w:t>размещена на официальном сайте и доступна</w:t>
      </w:r>
      <w:proofErr w:type="gramEnd"/>
      <w:r w:rsidRPr="009E23A4">
        <w:t xml:space="preserve"> для ознако</w:t>
      </w:r>
      <w:r w:rsidRPr="009E23A4">
        <w:t>м</w:t>
      </w:r>
      <w:r w:rsidRPr="009E23A4">
        <w:t>ления без взимания платы.</w:t>
      </w:r>
    </w:p>
    <w:p w:rsidR="005268F9" w:rsidRPr="009E23A4" w:rsidRDefault="005268F9" w:rsidP="009E23A4">
      <w:pPr>
        <w:shd w:val="clear" w:color="auto" w:fill="FFFFFF"/>
        <w:ind w:firstLine="708"/>
        <w:jc w:val="both"/>
        <w:rPr>
          <w:b/>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2.2. Разъяснение положений конкурсной документации</w:t>
      </w:r>
      <w:r w:rsidRPr="009E23A4">
        <w:t>.</w:t>
      </w:r>
    </w:p>
    <w:p w:rsidR="009E23A4" w:rsidRPr="009E23A4" w:rsidRDefault="009E23A4" w:rsidP="009E23A4">
      <w:pPr>
        <w:numPr>
          <w:ilvl w:val="2"/>
          <w:numId w:val="0"/>
        </w:numPr>
        <w:tabs>
          <w:tab w:val="num" w:pos="1080"/>
        </w:tabs>
        <w:suppressAutoHyphens/>
        <w:ind w:firstLine="720"/>
        <w:jc w:val="both"/>
      </w:pPr>
      <w:r w:rsidRPr="009E23A4">
        <w:t xml:space="preserve">2.2.1. При проведении конкурса какие-либо переговоры Государственного заказчика или Единой комиссии с Участником не допускаются. В </w:t>
      </w:r>
      <w:proofErr w:type="gramStart"/>
      <w:r w:rsidRPr="009E23A4">
        <w:t>случае</w:t>
      </w:r>
      <w:proofErr w:type="gramEnd"/>
      <w:r w:rsidRPr="009E23A4">
        <w:t xml:space="preserve"> нарушения указанного положения конкурс может быть признан недействительным в порядке, предусмотренном законодательством Российской Федерации. Заказчик может давать разъяснения положений конкурсной документации.</w:t>
      </w:r>
    </w:p>
    <w:p w:rsidR="009E23A4" w:rsidRPr="009E23A4" w:rsidRDefault="009E23A4" w:rsidP="009E23A4">
      <w:pPr>
        <w:numPr>
          <w:ilvl w:val="2"/>
          <w:numId w:val="0"/>
        </w:numPr>
        <w:tabs>
          <w:tab w:val="num" w:pos="1080"/>
        </w:tabs>
        <w:suppressAutoHyphens/>
        <w:ind w:firstLine="709"/>
        <w:jc w:val="both"/>
      </w:pPr>
      <w:r w:rsidRPr="009E23A4">
        <w:t xml:space="preserve">2.2.2. Любой Участник вправе направить Государственному заказчику запрос о разъяснении положений конкурсной документации в письменной форме, в том числе и сообщение по электронной почте, адрес которой указан в </w:t>
      </w:r>
      <w:r w:rsidRPr="009E23A4">
        <w:rPr>
          <w:b/>
          <w:i/>
        </w:rPr>
        <w:t>Информационной карте конкурса</w:t>
      </w:r>
      <w:r w:rsidRPr="009E23A4">
        <w:t>. Разъяснения положений конкурсной документации и внесение в нее изменений осуществляются Государственным заказчиком в соответствии со статьей 50 Закона. В течение двух рабочих дней со дня поступления указанного запроса Государственный заказчик направляет в письменной форме сообщением по электронной почте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9E23A4" w:rsidRPr="009E23A4" w:rsidRDefault="009E23A4" w:rsidP="009E23A4">
      <w:pPr>
        <w:numPr>
          <w:ilvl w:val="2"/>
          <w:numId w:val="0"/>
        </w:numPr>
        <w:tabs>
          <w:tab w:val="num" w:pos="1080"/>
        </w:tabs>
        <w:suppressAutoHyphens/>
        <w:ind w:firstLine="720"/>
        <w:jc w:val="both"/>
      </w:pPr>
      <w:r w:rsidRPr="009E23A4">
        <w:t>2.2.3. В течение одного дня со дня направления разъяснения положений конкурсной документации по запросу Участника такое разъяснение размещается Государственным заказчиком на официальном сайте с указанием предмета запроса, но без указания Участника, от которого поступил запрос. Разъяснение положений конкурсной документации не должно изменять ее суть.</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2.3. Внесение изменений в извещение о проведении конкурса и в конкурсную документацию.</w:t>
      </w:r>
    </w:p>
    <w:p w:rsidR="009E23A4" w:rsidRPr="009E23A4" w:rsidRDefault="009E23A4" w:rsidP="009E23A4">
      <w:pPr>
        <w:autoSpaceDE w:val="0"/>
        <w:autoSpaceDN w:val="0"/>
        <w:adjustRightInd w:val="0"/>
        <w:ind w:firstLine="540"/>
        <w:jc w:val="both"/>
      </w:pPr>
      <w:r w:rsidRPr="009E23A4">
        <w:t xml:space="preserve">2.3.1. Государственный заказчик вправе принять решение о внесении изменений в извещение о проведении открытого конкурса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открытом конкурсе не допускаются. В течение одного дня со дня принятия указанного решения такие изменения размещаются Государственным заказчиком в порядке, установленном для размещения извещения о проведении открытого конкурса. </w:t>
      </w:r>
      <w:proofErr w:type="gramStart"/>
      <w:r w:rsidRPr="009E23A4">
        <w:t>При этом срок подачи заявок на участие в конкурсе продлевается так, чтобы со дня размещения на официальном сайте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w:t>
      </w:r>
      <w:proofErr w:type="gramEnd"/>
      <w:r w:rsidRPr="009E23A4">
        <w:t xml:space="preserve"> подачи заявок на участие в открытом конкурсе продлевается в отношении конкретного лота.</w:t>
      </w:r>
    </w:p>
    <w:p w:rsidR="009E23A4" w:rsidRPr="009E23A4" w:rsidRDefault="009E23A4" w:rsidP="009E23A4">
      <w:pPr>
        <w:autoSpaceDE w:val="0"/>
        <w:autoSpaceDN w:val="0"/>
        <w:adjustRightInd w:val="0"/>
        <w:ind w:firstLine="540"/>
        <w:jc w:val="both"/>
      </w:pPr>
      <w:r w:rsidRPr="009E23A4">
        <w:t>2.3.2. Государственный заказчик вправе принять решение о внесении изменений в конкур</w:t>
      </w:r>
      <w:r w:rsidRPr="009E23A4">
        <w:t>с</w:t>
      </w:r>
      <w:r w:rsidRPr="009E23A4">
        <w:t>ную документацию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w:t>
      </w:r>
      <w:r w:rsidRPr="009E23A4">
        <w:t>т</w:t>
      </w:r>
      <w:r w:rsidRPr="009E23A4">
        <w:t>крытом конкурсе не допускаются. В течение одного дня со дня принятия решения о внесении и</w:t>
      </w:r>
      <w:r w:rsidRPr="009E23A4">
        <w:t>з</w:t>
      </w:r>
      <w:r w:rsidRPr="009E23A4">
        <w:t>менений в конкурсную документацию такие изменения размещаются Государственным заказч</w:t>
      </w:r>
      <w:r w:rsidRPr="009E23A4">
        <w:t>и</w:t>
      </w:r>
      <w:r w:rsidRPr="009E23A4">
        <w:t xml:space="preserve">ком в порядке, установленном для размещения извещения о проведении открытого конкурса, и в </w:t>
      </w:r>
      <w:r w:rsidRPr="009E23A4">
        <w:lastRenderedPageBreak/>
        <w:t>течение двух рабочих дней направляются заказными письмами или сообщениями по электронной почте всем Участникам, которым была предоставлена конкурсная документация. При этом срок подачи заявок на участие в конкурсе продлевается так, чтобы со дня размещения на официальном сайте внесенных изменений в конкурсную документацию до даты окончания подачи заявок на участие в конкурсе такой срок составлял не менее чем десять рабочих дней. Если в конкурсную документацию изменения вносятся в отношении конкретного лота, срок подачи заявок на участие в открытом конкурсе продлевается в отношении конкретного лота.</w:t>
      </w:r>
    </w:p>
    <w:p w:rsidR="009E23A4" w:rsidRDefault="009E23A4" w:rsidP="009E23A4">
      <w:pPr>
        <w:widowControl w:val="0"/>
        <w:suppressAutoHyphens/>
        <w:ind w:firstLine="540"/>
        <w:jc w:val="both"/>
        <w:rPr>
          <w:snapToGrid w:val="0"/>
        </w:rPr>
      </w:pPr>
      <w:r w:rsidRPr="009E23A4">
        <w:rPr>
          <w:snapToGrid w:val="0"/>
        </w:rPr>
        <w:t xml:space="preserve">2.3.3. Участники, получившие комплект конкурсной документации на официальном сайте и не направившие заявления на получение конкурсной документации, должны самостоятельно отслеживать появление на официальном сайте изменений в извещение о проведении конкурса и разъяснений и изменений конкурсной документации. Государственный заказчик не несет ответственности в случае </w:t>
      </w:r>
      <w:proofErr w:type="gramStart"/>
      <w:r w:rsidRPr="009E23A4">
        <w:rPr>
          <w:snapToGrid w:val="0"/>
        </w:rPr>
        <w:t>не получения</w:t>
      </w:r>
      <w:proofErr w:type="gramEnd"/>
      <w:r w:rsidRPr="009E23A4">
        <w:rPr>
          <w:snapToGrid w:val="0"/>
        </w:rPr>
        <w:t xml:space="preserve"> такими Участниками закупки соответствующей информации.</w:t>
      </w:r>
    </w:p>
    <w:p w:rsidR="00C46855" w:rsidRPr="009E23A4" w:rsidRDefault="00C46855" w:rsidP="009E23A4">
      <w:pPr>
        <w:widowControl w:val="0"/>
        <w:suppressAutoHyphens/>
        <w:ind w:firstLine="540"/>
        <w:jc w:val="both"/>
        <w:rPr>
          <w:snapToGrid w:val="0"/>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2.4. Отмена конкурса.</w:t>
      </w:r>
    </w:p>
    <w:p w:rsidR="009E23A4" w:rsidRPr="009E23A4" w:rsidRDefault="009E23A4" w:rsidP="009E23A4">
      <w:pPr>
        <w:autoSpaceDE w:val="0"/>
        <w:autoSpaceDN w:val="0"/>
        <w:adjustRightInd w:val="0"/>
        <w:ind w:firstLine="540"/>
        <w:jc w:val="both"/>
      </w:pPr>
      <w:r w:rsidRPr="009E23A4">
        <w:t xml:space="preserve">2.4.1. Заказчик вправе отменить конкурс не </w:t>
      </w:r>
      <w:proofErr w:type="gramStart"/>
      <w:r w:rsidRPr="009E23A4">
        <w:t>позднее</w:t>
      </w:r>
      <w:proofErr w:type="gramEnd"/>
      <w:r w:rsidRPr="009E23A4">
        <w:t xml:space="preserve"> чем за пять дней до даты окончания ср</w:t>
      </w:r>
      <w:r w:rsidRPr="009E23A4">
        <w:t>о</w:t>
      </w:r>
      <w:r w:rsidRPr="009E23A4">
        <w:t xml:space="preserve">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или открывать доступ к поданным в форме электронных документов заявкам. В </w:t>
      </w:r>
      <w:proofErr w:type="gramStart"/>
      <w:r w:rsidRPr="009E23A4">
        <w:t>этом</w:t>
      </w:r>
      <w:proofErr w:type="gramEnd"/>
      <w:r w:rsidRPr="009E23A4">
        <w:t xml:space="preserve"> случае Заказчик не позднее следующего рабочего дня после даты принятия решения об отмене конкурса обязан внести соо</w:t>
      </w:r>
      <w:r w:rsidRPr="009E23A4">
        <w:t>т</w:t>
      </w:r>
      <w:r w:rsidRPr="009E23A4">
        <w:t>ветствующие изменения в план-график.</w:t>
      </w:r>
    </w:p>
    <w:p w:rsidR="009E23A4" w:rsidRPr="009E23A4" w:rsidRDefault="009E23A4" w:rsidP="009E23A4">
      <w:pPr>
        <w:autoSpaceDE w:val="0"/>
        <w:autoSpaceDN w:val="0"/>
        <w:adjustRightInd w:val="0"/>
        <w:ind w:firstLine="540"/>
        <w:jc w:val="both"/>
      </w:pPr>
      <w:r w:rsidRPr="009E23A4">
        <w:t>2.4.2. По истечении срока отмены конкурса в соответствии с пунктом 2.4.1. и до заключения контракта Заказчик вправе отменить конкурс только в случае возникновения обстоятельств непр</w:t>
      </w:r>
      <w:r w:rsidRPr="009E23A4">
        <w:t>е</w:t>
      </w:r>
      <w:r w:rsidRPr="009E23A4">
        <w:t>одолимой силы в соответствии с гражданским законодательством.</w:t>
      </w:r>
    </w:p>
    <w:p w:rsidR="009E23A4" w:rsidRPr="009E23A4" w:rsidRDefault="009E23A4" w:rsidP="009E23A4">
      <w:pPr>
        <w:autoSpaceDE w:val="0"/>
        <w:autoSpaceDN w:val="0"/>
        <w:adjustRightInd w:val="0"/>
        <w:ind w:firstLine="540"/>
        <w:jc w:val="both"/>
      </w:pPr>
      <w:r w:rsidRPr="009E23A4">
        <w:t>2.4.3. Решение об отмене конкурса размещается в единой информационной системе в день принятия этого решения, а также незамедлительно доводится до сведения Участников, подавших заявки (при наличии у Заказчика информации для осуществления связи с данными участниками). Конкурс считается отмененным с момента размещения решения о его отмене в единой информ</w:t>
      </w:r>
      <w:r w:rsidRPr="009E23A4">
        <w:t>а</w:t>
      </w:r>
      <w:r w:rsidRPr="009E23A4">
        <w:t>ционной системе.</w:t>
      </w:r>
    </w:p>
    <w:p w:rsidR="009E23A4" w:rsidRPr="009E23A4" w:rsidRDefault="009E23A4" w:rsidP="009E23A4">
      <w:pPr>
        <w:autoSpaceDE w:val="0"/>
        <w:autoSpaceDN w:val="0"/>
        <w:adjustRightInd w:val="0"/>
        <w:ind w:firstLine="540"/>
        <w:jc w:val="both"/>
      </w:pPr>
      <w:r w:rsidRPr="009E23A4">
        <w:t>2.4.4. При отмене конкурса Заказчик не несет ответственность перед Участниками, подавш</w:t>
      </w:r>
      <w:r w:rsidRPr="009E23A4">
        <w:t>и</w:t>
      </w:r>
      <w:r w:rsidRPr="009E23A4">
        <w:t>ми заявки, за исключением случая, если вследствие отмены конкурса Участникам причинены убытки в результате недобросовестных действий Заказчика.</w:t>
      </w:r>
    </w:p>
    <w:p w:rsidR="009E23A4" w:rsidRPr="009E23A4" w:rsidRDefault="009E23A4" w:rsidP="009E23A4">
      <w:pPr>
        <w:keepNext/>
        <w:keepLines/>
        <w:widowControl w:val="0"/>
        <w:suppressLineNumbers/>
        <w:tabs>
          <w:tab w:val="num" w:pos="432"/>
          <w:tab w:val="left" w:pos="720"/>
          <w:tab w:val="left" w:pos="1260"/>
        </w:tabs>
        <w:suppressAutoHyphens/>
        <w:jc w:val="both"/>
        <w:rPr>
          <w:bCs/>
        </w:rPr>
      </w:pPr>
    </w:p>
    <w:p w:rsidR="009E23A4" w:rsidRDefault="009E23A4" w:rsidP="009E23A4">
      <w:pPr>
        <w:keepNext/>
        <w:keepLines/>
        <w:widowControl w:val="0"/>
        <w:suppressLineNumbers/>
        <w:tabs>
          <w:tab w:val="num" w:pos="432"/>
          <w:tab w:val="left" w:pos="720"/>
          <w:tab w:val="left" w:pos="1260"/>
        </w:tabs>
        <w:suppressAutoHyphens/>
        <w:jc w:val="both"/>
        <w:rPr>
          <w:b/>
        </w:rPr>
      </w:pPr>
      <w:r w:rsidRPr="009E23A4">
        <w:rPr>
          <w:b/>
        </w:rPr>
        <w:t xml:space="preserve">3. ИНСТРУКЦИЯ ПО ПОДГОТОВКЕ И ЗАПОЛНЕНИЮ ЗАЯВКИ НА УЧАСТИЕ В </w:t>
      </w:r>
      <w:proofErr w:type="gramStart"/>
      <w:r w:rsidRPr="009E23A4">
        <w:rPr>
          <w:b/>
        </w:rPr>
        <w:t>КОНКУРСЕ</w:t>
      </w:r>
      <w:proofErr w:type="gramEnd"/>
      <w:r w:rsidRPr="009E23A4">
        <w:rPr>
          <w:b/>
        </w:rPr>
        <w:t>.</w:t>
      </w:r>
    </w:p>
    <w:p w:rsidR="005268F9" w:rsidRPr="009E23A4" w:rsidRDefault="005268F9" w:rsidP="009E23A4">
      <w:pPr>
        <w:keepNext/>
        <w:keepLines/>
        <w:widowControl w:val="0"/>
        <w:suppressLineNumbers/>
        <w:tabs>
          <w:tab w:val="num" w:pos="432"/>
          <w:tab w:val="left" w:pos="720"/>
          <w:tab w:val="left" w:pos="1260"/>
        </w:tabs>
        <w:suppressAutoHyphens/>
        <w:jc w:val="both"/>
        <w:rPr>
          <w:b/>
          <w:bCs/>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3.1. Форма заявки на участие в конкурсе</w:t>
      </w:r>
      <w:r w:rsidRPr="009E23A4">
        <w:t>.</w:t>
      </w:r>
    </w:p>
    <w:p w:rsidR="009E23A4" w:rsidRPr="009E23A4" w:rsidRDefault="009E23A4" w:rsidP="00CD216D">
      <w:pPr>
        <w:autoSpaceDE w:val="0"/>
        <w:autoSpaceDN w:val="0"/>
        <w:adjustRightInd w:val="0"/>
        <w:ind w:firstLine="720"/>
        <w:jc w:val="both"/>
      </w:pPr>
      <w:r w:rsidRPr="009E23A4">
        <w:t>Участник подает в письменной форме заявку на участие в открытом конкурсе в запечата</w:t>
      </w:r>
      <w:r w:rsidRPr="009E23A4">
        <w:t>н</w:t>
      </w:r>
      <w:r w:rsidRPr="009E23A4">
        <w:t xml:space="preserve">ном конверте, не позволяющем просматривать содержание заявки до вскрытия в соответствии с указаниями в </w:t>
      </w:r>
      <w:r w:rsidRPr="009E23A4">
        <w:rPr>
          <w:b/>
          <w:i/>
        </w:rPr>
        <w:t>Информационной карте конкурса</w:t>
      </w:r>
      <w:r w:rsidRPr="009E23A4">
        <w:t xml:space="preserve"> </w:t>
      </w:r>
      <w:r w:rsidR="00CD216D" w:rsidRPr="009E23A4">
        <w:t xml:space="preserve">(форма заявки содержится в </w:t>
      </w:r>
      <w:hyperlink w:anchor="_РАЗДЕЛ_I.4_ОБРАЗЦЫ_ФОРМ И ДОКУМЕНТО" w:history="1">
        <w:r w:rsidR="00CD216D" w:rsidRPr="009E23A4">
          <w:t xml:space="preserve">Разделе </w:t>
        </w:r>
        <w:r w:rsidR="00CD216D" w:rsidRPr="009E23A4">
          <w:rPr>
            <w:lang w:val="en-US"/>
          </w:rPr>
          <w:t>I</w:t>
        </w:r>
        <w:r w:rsidR="00CD216D" w:rsidRPr="009E23A4">
          <w:t>.3.</w:t>
        </w:r>
      </w:hyperlink>
      <w:r w:rsidR="00CD216D" w:rsidRPr="009E23A4">
        <w:t xml:space="preserve"> ко</w:t>
      </w:r>
      <w:r w:rsidR="00CD216D" w:rsidRPr="009E23A4">
        <w:t>н</w:t>
      </w:r>
      <w:r w:rsidR="00CD216D" w:rsidRPr="009E23A4">
        <w:t>курсной документации «Заявка на участие в открытом конкурсе»).</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3.2. Язык документов, входящих в состав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Все документы, входящие в состав заявки на участие в конкурсе, должны быть составлены на русском языке. Документы на иностранном языке, входящие в состав заявки должны иметь надлежащим образом заверенный перевод на русский язык.</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3.3. Требования к содержанию документов, входящих в состав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3.3.1. Заявка на участие в открытом конкурсе должна содержать всю указанную Заказчиком в конкурсной документации информацию, а именно:</w:t>
      </w:r>
    </w:p>
    <w:p w:rsidR="009E23A4" w:rsidRPr="009E23A4" w:rsidRDefault="009E23A4" w:rsidP="009E23A4">
      <w:pPr>
        <w:autoSpaceDE w:val="0"/>
        <w:autoSpaceDN w:val="0"/>
        <w:adjustRightInd w:val="0"/>
        <w:ind w:firstLine="540"/>
        <w:jc w:val="both"/>
      </w:pPr>
      <w:r w:rsidRPr="009E23A4">
        <w:t>1) следующие информацию и документы об Участнике, подавшем заявку на участие в откр</w:t>
      </w:r>
      <w:r w:rsidRPr="009E23A4">
        <w:t>ы</w:t>
      </w:r>
      <w:r w:rsidRPr="009E23A4">
        <w:t>том конкурсе:</w:t>
      </w:r>
    </w:p>
    <w:p w:rsidR="009E23A4" w:rsidRPr="009E23A4" w:rsidRDefault="009E23A4" w:rsidP="009E23A4">
      <w:pPr>
        <w:autoSpaceDE w:val="0"/>
        <w:autoSpaceDN w:val="0"/>
        <w:adjustRightInd w:val="0"/>
        <w:ind w:firstLine="540"/>
        <w:jc w:val="both"/>
      </w:pPr>
      <w:proofErr w:type="gramStart"/>
      <w:r w:rsidRPr="009E23A4">
        <w:t>а) наименование, фирменное наименование (при наличии), место нахождения, почтовый а</w:t>
      </w:r>
      <w:r w:rsidRPr="009E23A4">
        <w:t>д</w:t>
      </w:r>
      <w:r w:rsidRPr="009E23A4">
        <w:t xml:space="preserve">рес (для юридического лица), идентификационный номер </w:t>
      </w:r>
      <w:r w:rsidRPr="005268F9">
        <w:t xml:space="preserve">налогоплательщика </w:t>
      </w:r>
      <w:r w:rsidR="005268F9" w:rsidRPr="005268F9">
        <w:t xml:space="preserve">(при наличии) </w:t>
      </w:r>
      <w:r w:rsidRPr="005268F9">
        <w:t>учр</w:t>
      </w:r>
      <w:r w:rsidRPr="005268F9">
        <w:t>е</w:t>
      </w:r>
      <w:r w:rsidRPr="005268F9">
        <w:t>дителей</w:t>
      </w:r>
      <w:r w:rsidRPr="009E23A4">
        <w:t>, членов коллегиального исполнительного органа, лица, исполняющего функции един</w:t>
      </w:r>
      <w:r w:rsidRPr="009E23A4">
        <w:t>о</w:t>
      </w:r>
      <w:r w:rsidRPr="009E23A4">
        <w:lastRenderedPageBreak/>
        <w:t>личного исполнительного органа Участника, фамилия, имя, отчество (при наличии), паспортные данные, место жительства (для физического лица), номер контактного телефона;</w:t>
      </w:r>
      <w:proofErr w:type="gramEnd"/>
    </w:p>
    <w:p w:rsidR="009E23A4" w:rsidRPr="009E23A4" w:rsidRDefault="009E23A4" w:rsidP="009E23A4">
      <w:pPr>
        <w:autoSpaceDE w:val="0"/>
        <w:autoSpaceDN w:val="0"/>
        <w:adjustRightInd w:val="0"/>
        <w:ind w:firstLine="540"/>
        <w:jc w:val="both"/>
      </w:pPr>
      <w:proofErr w:type="gramStart"/>
      <w:r w:rsidRPr="009E23A4">
        <w:t>б) выписка из единого государственного реестра юридических лиц или засвидетельствова</w:t>
      </w:r>
      <w:r w:rsidRPr="009E23A4">
        <w:t>н</w:t>
      </w:r>
      <w:r w:rsidRPr="009E23A4">
        <w:t>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w:t>
      </w:r>
      <w:r w:rsidRPr="009E23A4">
        <w:t>а</w:t>
      </w:r>
      <w:r w:rsidRPr="009E23A4">
        <w:t>риальном порядке копия такой выписки (для индивидуального предпринимателя), которые пол</w:t>
      </w:r>
      <w:r w:rsidRPr="009E23A4">
        <w:t>у</w:t>
      </w:r>
      <w:r w:rsidRPr="009E23A4">
        <w:t>чены не ранее чем за шесть месяцев до даты размещения в единой информационной системе и</w:t>
      </w:r>
      <w:r w:rsidRPr="009E23A4">
        <w:t>з</w:t>
      </w:r>
      <w:r w:rsidRPr="009E23A4">
        <w:t>вещения о проведении открытого конкурса, копии документов, удостоверяющих</w:t>
      </w:r>
      <w:proofErr w:type="gramEnd"/>
      <w:r w:rsidRPr="009E23A4">
        <w:t xml:space="preserve">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w:t>
      </w:r>
      <w:r w:rsidRPr="009E23A4">
        <w:t>у</w:t>
      </w:r>
      <w:r w:rsidRPr="009E23A4">
        <w:t>ального предпринимателя в соответствии с законодательством соответствующего государства (для иностранного лица);</w:t>
      </w:r>
    </w:p>
    <w:p w:rsidR="009E23A4" w:rsidRPr="009E23A4" w:rsidRDefault="009E23A4" w:rsidP="009E23A4">
      <w:pPr>
        <w:autoSpaceDE w:val="0"/>
        <w:autoSpaceDN w:val="0"/>
        <w:adjustRightInd w:val="0"/>
        <w:ind w:firstLine="540"/>
        <w:jc w:val="both"/>
      </w:pPr>
      <w:r w:rsidRPr="009E23A4">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копия прик</w:t>
      </w:r>
      <w:r w:rsidRPr="009E23A4">
        <w:t>а</w:t>
      </w:r>
      <w:r w:rsidRPr="009E23A4">
        <w:t>за о назначении физического лица на должность, в соответствии с которыми такое физическое л</w:t>
      </w:r>
      <w:r w:rsidRPr="009E23A4">
        <w:t>и</w:t>
      </w:r>
      <w:r w:rsidRPr="009E23A4">
        <w:t xml:space="preserve">цо обладает правом действовать от имени Участника без доверенности (далее - руководитель). </w:t>
      </w:r>
      <w:proofErr w:type="gramStart"/>
      <w:r w:rsidRPr="009E23A4">
        <w:t>В случае, если от имени Участника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и подписанную руководителем (для юридического л</w:t>
      </w:r>
      <w:r w:rsidRPr="009E23A4">
        <w:t>и</w:t>
      </w:r>
      <w:r w:rsidRPr="009E23A4">
        <w:t>ца) или уполномоченным руководителем лицом, либо засвидетельствованную в нотариальном п</w:t>
      </w:r>
      <w:r w:rsidRPr="009E23A4">
        <w:t>о</w:t>
      </w:r>
      <w:r w:rsidRPr="009E23A4">
        <w:t>рядке копию указанной доверенности.</w:t>
      </w:r>
      <w:proofErr w:type="gramEnd"/>
      <w:r w:rsidRPr="009E23A4">
        <w:t xml:space="preserve"> В </w:t>
      </w:r>
      <w:proofErr w:type="gramStart"/>
      <w:r w:rsidRPr="009E23A4">
        <w:t>случае</w:t>
      </w:r>
      <w:proofErr w:type="gramEnd"/>
      <w:r w:rsidRPr="009E23A4">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9E23A4" w:rsidRPr="009E23A4" w:rsidRDefault="009E23A4" w:rsidP="009E23A4">
      <w:pPr>
        <w:autoSpaceDE w:val="0"/>
        <w:autoSpaceDN w:val="0"/>
        <w:adjustRightInd w:val="0"/>
        <w:ind w:firstLine="540"/>
        <w:jc w:val="both"/>
      </w:pPr>
      <w:r w:rsidRPr="009E23A4">
        <w:t>г) документы, подтверждающие соответствие Участника требованиям к участникам конку</w:t>
      </w:r>
      <w:r w:rsidRPr="009E23A4">
        <w:t>р</w:t>
      </w:r>
      <w:r w:rsidRPr="009E23A4">
        <w:t xml:space="preserve">са, установленным в конкурсной документации в подпунктах 1 </w:t>
      </w:r>
      <w:hyperlink r:id="rId11" w:history="1">
        <w:r w:rsidRPr="009E23A4">
          <w:t xml:space="preserve">пункта </w:t>
        </w:r>
      </w:hyperlink>
      <w:r w:rsidRPr="009E23A4">
        <w:t>1.6.1., или копии таких д</w:t>
      </w:r>
      <w:r w:rsidRPr="009E23A4">
        <w:t>о</w:t>
      </w:r>
      <w:r w:rsidRPr="009E23A4">
        <w:t>кументов, а также декларация о соответствии Участника открытого конкурса требованиям, уст</w:t>
      </w:r>
      <w:r w:rsidRPr="009E23A4">
        <w:t>а</w:t>
      </w:r>
      <w:r w:rsidRPr="009E23A4">
        <w:t xml:space="preserve">новленным в соответствии с подпунктами </w:t>
      </w:r>
      <w:r w:rsidR="005263B4">
        <w:t>2</w:t>
      </w:r>
      <w:r w:rsidRPr="009E23A4">
        <w:t xml:space="preserve">–8 </w:t>
      </w:r>
      <w:hyperlink r:id="rId12" w:history="1">
        <w:r w:rsidRPr="009E23A4">
          <w:t xml:space="preserve">пункта </w:t>
        </w:r>
      </w:hyperlink>
      <w:r w:rsidRPr="009E23A4">
        <w:t>1.6.1.;</w:t>
      </w:r>
    </w:p>
    <w:p w:rsidR="009E23A4" w:rsidRPr="009E23A4" w:rsidRDefault="009E23A4" w:rsidP="009E23A4">
      <w:pPr>
        <w:autoSpaceDE w:val="0"/>
        <w:autoSpaceDN w:val="0"/>
        <w:adjustRightInd w:val="0"/>
        <w:ind w:firstLine="540"/>
        <w:jc w:val="both"/>
      </w:pPr>
      <w:r w:rsidRPr="009E23A4">
        <w:t>д) копии учредительных документов Участника (для юридического лица);</w:t>
      </w:r>
    </w:p>
    <w:p w:rsidR="009E23A4" w:rsidRPr="009E23A4" w:rsidRDefault="009E23A4" w:rsidP="009E23A4">
      <w:pPr>
        <w:autoSpaceDE w:val="0"/>
        <w:autoSpaceDN w:val="0"/>
        <w:adjustRightInd w:val="0"/>
        <w:ind w:firstLine="540"/>
        <w:jc w:val="both"/>
      </w:pPr>
      <w:proofErr w:type="gramStart"/>
      <w:r w:rsidRPr="009E23A4">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w:t>
      </w:r>
      <w:r w:rsidRPr="009E23A4">
        <w:t>л</w:t>
      </w:r>
      <w:r w:rsidRPr="009E23A4">
        <w:t>ки установлено законодательством Российской Федерации, учредительными документами юрид</w:t>
      </w:r>
      <w:r w:rsidRPr="009E23A4">
        <w:t>и</w:t>
      </w:r>
      <w:r w:rsidRPr="009E23A4">
        <w:t>ческого лица и для Участника выполнение работы или оказание услуги, являющихся предметом контракта, либо внесение денежных средств в качестве обеспечения заявки на участие в конкурсе, обеспечения исполнения контракта</w:t>
      </w:r>
      <w:proofErr w:type="gramEnd"/>
      <w:r w:rsidRPr="009E23A4">
        <w:t xml:space="preserve"> является крупной сделкой;</w:t>
      </w:r>
    </w:p>
    <w:p w:rsidR="009E23A4" w:rsidRPr="009E23A4" w:rsidRDefault="009E23A4" w:rsidP="009E23A4">
      <w:pPr>
        <w:autoSpaceDE w:val="0"/>
        <w:autoSpaceDN w:val="0"/>
        <w:adjustRightInd w:val="0"/>
        <w:ind w:firstLine="540"/>
        <w:jc w:val="both"/>
      </w:pPr>
      <w:r w:rsidRPr="009E23A4">
        <w:t xml:space="preserve">ж) документы, подтверждающие право Участника на получение преимуществ в соответствии со </w:t>
      </w:r>
      <w:hyperlink r:id="rId13" w:history="1">
        <w:r w:rsidRPr="009E23A4">
          <w:t>статьями 28</w:t>
        </w:r>
      </w:hyperlink>
      <w:r w:rsidRPr="009E23A4">
        <w:t xml:space="preserve"> - </w:t>
      </w:r>
      <w:hyperlink r:id="rId14" w:history="1">
        <w:r w:rsidRPr="009E23A4">
          <w:t>30</w:t>
        </w:r>
      </w:hyperlink>
      <w:r w:rsidRPr="009E23A4">
        <w:t xml:space="preserve"> Закона, или заверенные копии таких документов;</w:t>
      </w:r>
    </w:p>
    <w:p w:rsidR="009E23A4" w:rsidRDefault="009E23A4" w:rsidP="009E23A4">
      <w:pPr>
        <w:autoSpaceDE w:val="0"/>
        <w:autoSpaceDN w:val="0"/>
        <w:adjustRightInd w:val="0"/>
        <w:ind w:firstLine="540"/>
        <w:jc w:val="both"/>
      </w:pPr>
      <w:r w:rsidRPr="009E23A4">
        <w:t>з) документы, подтверждающие соответствие Участника и (или) предлагаемых им работы или услуги условиям, запретам и ограничениям в случае, если такие условия, запреты и огранич</w:t>
      </w:r>
      <w:r w:rsidRPr="009E23A4">
        <w:t>е</w:t>
      </w:r>
      <w:r w:rsidRPr="009E23A4">
        <w:t xml:space="preserve">ния установлены Заказчиком в конкурсной документации в соответствии со </w:t>
      </w:r>
      <w:hyperlink r:id="rId15" w:history="1">
        <w:r w:rsidRPr="009E23A4">
          <w:t>статьей 14</w:t>
        </w:r>
      </w:hyperlink>
      <w:r w:rsidRPr="009E23A4">
        <w:t xml:space="preserve"> Закона, или заверенные копии таких документов;</w:t>
      </w:r>
    </w:p>
    <w:p w:rsidR="0098370D" w:rsidRPr="0098370D" w:rsidRDefault="0098370D" w:rsidP="0098370D">
      <w:pPr>
        <w:autoSpaceDE w:val="0"/>
        <w:autoSpaceDN w:val="0"/>
        <w:adjustRightInd w:val="0"/>
        <w:ind w:firstLine="540"/>
        <w:jc w:val="both"/>
      </w:pPr>
      <w:r w:rsidRPr="0098370D">
        <w:t>и) декларация о принадлежности участника открытого конкурса к субъектам малого пре</w:t>
      </w:r>
      <w:r w:rsidRPr="0098370D">
        <w:t>д</w:t>
      </w:r>
      <w:r w:rsidRPr="0098370D">
        <w:t>принимательства или социально ориентированным некоммерческим организациям в случае уст</w:t>
      </w:r>
      <w:r w:rsidRPr="0098370D">
        <w:t>а</w:t>
      </w:r>
      <w:r w:rsidRPr="0098370D">
        <w:t xml:space="preserve">новления заказчиком ограничения, предусмотренного </w:t>
      </w:r>
      <w:hyperlink r:id="rId16" w:history="1">
        <w:r w:rsidRPr="0098370D">
          <w:t>частью 3 статьи 30</w:t>
        </w:r>
      </w:hyperlink>
      <w:r w:rsidRPr="0098370D">
        <w:t xml:space="preserve"> Закона;</w:t>
      </w:r>
    </w:p>
    <w:p w:rsidR="009E23A4" w:rsidRPr="0098370D" w:rsidRDefault="009E23A4" w:rsidP="009E23A4">
      <w:pPr>
        <w:autoSpaceDE w:val="0"/>
        <w:autoSpaceDN w:val="0"/>
        <w:adjustRightInd w:val="0"/>
        <w:ind w:firstLine="540"/>
        <w:jc w:val="both"/>
      </w:pPr>
      <w:r w:rsidRPr="0098370D">
        <w:t>2) предложение Участника в отношении объекта закупки;</w:t>
      </w:r>
    </w:p>
    <w:p w:rsidR="009E23A4" w:rsidRPr="009E23A4" w:rsidRDefault="009E23A4" w:rsidP="009E23A4">
      <w:pPr>
        <w:autoSpaceDE w:val="0"/>
        <w:autoSpaceDN w:val="0"/>
        <w:adjustRightInd w:val="0"/>
        <w:ind w:firstLine="540"/>
        <w:jc w:val="both"/>
      </w:pPr>
      <w:proofErr w:type="gramStart"/>
      <w:r w:rsidRPr="0098370D">
        <w:t>3) в случаях, предусмотренных конкурсной документацией, копии</w:t>
      </w:r>
      <w:r w:rsidRPr="009E23A4">
        <w:t xml:space="preserve"> документов, подтвержд</w:t>
      </w:r>
      <w:r w:rsidRPr="009E23A4">
        <w:t>а</w:t>
      </w:r>
      <w:r w:rsidRPr="009E23A4">
        <w:t>ющих соответствие работы или услуги требованиям, установленным в соответствии с законод</w:t>
      </w:r>
      <w:r w:rsidRPr="009E23A4">
        <w:t>а</w:t>
      </w:r>
      <w:r w:rsidRPr="009E23A4">
        <w:t>тельством Российской Федерации (при наличии в соответствии с законодательством Российской Федерации данных требований к указанным работе или услуге).</w:t>
      </w:r>
      <w:proofErr w:type="gramEnd"/>
      <w:r w:rsidRPr="009E23A4">
        <w:t xml:space="preserve"> При этом не допускается треб</w:t>
      </w:r>
      <w:r w:rsidRPr="009E23A4">
        <w:t>о</w:t>
      </w:r>
      <w:r w:rsidRPr="009E23A4">
        <w:t>вать представление таких документов, если в соответствии с законодательством Российской Фед</w:t>
      </w:r>
      <w:r w:rsidRPr="009E23A4">
        <w:t>е</w:t>
      </w:r>
      <w:r w:rsidRPr="009E23A4">
        <w:t>рации такие документы передаются вместе с товаром;</w:t>
      </w:r>
    </w:p>
    <w:p w:rsidR="009E23A4" w:rsidRPr="009E23A4" w:rsidRDefault="009E23A4" w:rsidP="009E23A4">
      <w:pPr>
        <w:autoSpaceDE w:val="0"/>
        <w:autoSpaceDN w:val="0"/>
        <w:adjustRightInd w:val="0"/>
        <w:ind w:firstLine="540"/>
        <w:jc w:val="both"/>
      </w:pPr>
      <w:r w:rsidRPr="009E23A4">
        <w:t xml:space="preserve">4) в случае, предусмотренном </w:t>
      </w:r>
      <w:hyperlink r:id="rId17" w:history="1">
        <w:r w:rsidRPr="009E23A4">
          <w:t>частью 2 статьи 37</w:t>
        </w:r>
      </w:hyperlink>
      <w:r w:rsidRPr="009E23A4">
        <w:t xml:space="preserve"> Закона, п. 3.5.2. конкурсной документации, документы, подтверждающие добросовестность Участника;</w:t>
      </w:r>
    </w:p>
    <w:p w:rsidR="009E23A4" w:rsidRPr="009E23A4" w:rsidRDefault="009E23A4" w:rsidP="009E23A4">
      <w:pPr>
        <w:autoSpaceDE w:val="0"/>
        <w:autoSpaceDN w:val="0"/>
        <w:adjustRightInd w:val="0"/>
        <w:ind w:firstLine="540"/>
        <w:jc w:val="both"/>
      </w:pPr>
      <w:r w:rsidRPr="009E23A4">
        <w:t>5) документы, подтверждающие внесение обеспечения заявки на участие в конкурсе (пл</w:t>
      </w:r>
      <w:r w:rsidRPr="009E23A4">
        <w:t>а</w:t>
      </w:r>
      <w:r w:rsidRPr="009E23A4">
        <w:t>тежное поручение, подтверждающее перечисление денежных сре</w:t>
      </w:r>
      <w:proofErr w:type="gramStart"/>
      <w:r w:rsidRPr="009E23A4">
        <w:t>дств в к</w:t>
      </w:r>
      <w:proofErr w:type="gramEnd"/>
      <w:r w:rsidRPr="009E23A4">
        <w:t>ачестве обеспечения з</w:t>
      </w:r>
      <w:r w:rsidRPr="009E23A4">
        <w:t>а</w:t>
      </w:r>
      <w:r w:rsidRPr="009E23A4">
        <w:lastRenderedPageBreak/>
        <w:t>явки на участие в открытом конкурсе с отметкой банка, или заверенная банком копия этого пл</w:t>
      </w:r>
      <w:r w:rsidRPr="009E23A4">
        <w:t>а</w:t>
      </w:r>
      <w:r w:rsidRPr="009E23A4">
        <w:t>тежного поручения либо включенная в реестр банковских гарантий банковская гарантия).</w:t>
      </w:r>
    </w:p>
    <w:p w:rsidR="009E23A4" w:rsidRPr="009E23A4" w:rsidRDefault="009E23A4" w:rsidP="009E23A4">
      <w:pPr>
        <w:autoSpaceDE w:val="0"/>
        <w:autoSpaceDN w:val="0"/>
        <w:adjustRightInd w:val="0"/>
        <w:ind w:firstLine="540"/>
        <w:jc w:val="both"/>
      </w:pPr>
      <w:r w:rsidRPr="009E23A4">
        <w:t xml:space="preserve">6) в случае, если в </w:t>
      </w:r>
      <w:r w:rsidRPr="009E23A4">
        <w:rPr>
          <w:b/>
          <w:i/>
        </w:rPr>
        <w:t>Информационной карте конкурса</w:t>
      </w:r>
      <w:r w:rsidRPr="009E23A4">
        <w:t xml:space="preserve"> указан такой критерий оценки заявок на участие в конкурсе, как квалификация Участника, заявка Участника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Закона.</w:t>
      </w:r>
    </w:p>
    <w:p w:rsidR="009E23A4" w:rsidRPr="009E23A4" w:rsidRDefault="009E23A4" w:rsidP="009E23A4">
      <w:pPr>
        <w:autoSpaceDE w:val="0"/>
        <w:autoSpaceDN w:val="0"/>
        <w:adjustRightInd w:val="0"/>
        <w:ind w:firstLine="540"/>
        <w:jc w:val="both"/>
      </w:pPr>
      <w:r w:rsidRPr="009E23A4">
        <w:t>3.3.2. Заявка на участие в открытом конкурсе может содержать эскиз, рисунок, чертеж, фот</w:t>
      </w:r>
      <w:r w:rsidRPr="009E23A4">
        <w:t>о</w:t>
      </w:r>
      <w:r w:rsidRPr="009E23A4">
        <w:t>графию, иное изображение, образец, пробу товара, закупка которого осуществляется.</w:t>
      </w:r>
    </w:p>
    <w:p w:rsidR="009E23A4" w:rsidRPr="009E23A4" w:rsidRDefault="009E23A4" w:rsidP="009E23A4">
      <w:pPr>
        <w:autoSpaceDE w:val="0"/>
        <w:autoSpaceDN w:val="0"/>
        <w:adjustRightInd w:val="0"/>
        <w:ind w:firstLine="540"/>
        <w:jc w:val="both"/>
      </w:pPr>
      <w:r w:rsidRPr="009E23A4">
        <w:t>3.3.3. Требовать от Участника иные документы и информацию не допускается.</w:t>
      </w:r>
    </w:p>
    <w:p w:rsidR="009E23A4" w:rsidRPr="009E23A4" w:rsidRDefault="009E23A4" w:rsidP="009E23A4">
      <w:pPr>
        <w:autoSpaceDE w:val="0"/>
        <w:autoSpaceDN w:val="0"/>
        <w:adjustRightInd w:val="0"/>
        <w:ind w:firstLine="540"/>
        <w:jc w:val="both"/>
      </w:pPr>
      <w:r w:rsidRPr="009E23A4">
        <w:t>3.3.4. Каждый конверт с заявкой на участие в открытом конкурсе, поступивший в срок, ук</w:t>
      </w:r>
      <w:r w:rsidRPr="009E23A4">
        <w:t>а</w:t>
      </w:r>
      <w:r w:rsidRPr="009E23A4">
        <w:t>занный в конкурсной документации, регистрируются Заказчиком. При этом отказ в приеме и рег</w:t>
      </w:r>
      <w:r w:rsidRPr="009E23A4">
        <w:t>и</w:t>
      </w:r>
      <w:r w:rsidRPr="009E23A4">
        <w:t>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w:t>
      </w:r>
      <w:r w:rsidRPr="009E23A4">
        <w:t>т</w:t>
      </w:r>
      <w:r w:rsidRPr="009E23A4">
        <w:t>ся.</w:t>
      </w:r>
    </w:p>
    <w:p w:rsidR="009E23A4" w:rsidRPr="009E23A4" w:rsidRDefault="009E23A4" w:rsidP="009E23A4">
      <w:pPr>
        <w:autoSpaceDE w:val="0"/>
        <w:autoSpaceDN w:val="0"/>
        <w:adjustRightInd w:val="0"/>
        <w:ind w:firstLine="540"/>
        <w:jc w:val="both"/>
      </w:pPr>
      <w:r w:rsidRPr="009E23A4">
        <w:t>3.3.5. Участник вправе подать только одну заявку на участие в открытом конкурсе в отнош</w:t>
      </w:r>
      <w:r w:rsidRPr="009E23A4">
        <w:t>е</w:t>
      </w:r>
      <w:r w:rsidRPr="009E23A4">
        <w:t>нии каждого предмета открытого конкурса (лота).</w:t>
      </w:r>
    </w:p>
    <w:p w:rsidR="009E23A4" w:rsidRPr="009E23A4" w:rsidRDefault="009E23A4" w:rsidP="009E23A4">
      <w:pPr>
        <w:autoSpaceDE w:val="0"/>
        <w:autoSpaceDN w:val="0"/>
        <w:adjustRightInd w:val="0"/>
        <w:ind w:firstLine="540"/>
        <w:jc w:val="both"/>
      </w:pPr>
      <w:r w:rsidRPr="009E23A4">
        <w:t xml:space="preserve">3.3.6. </w:t>
      </w:r>
      <w:proofErr w:type="gramStart"/>
      <w:r w:rsidRPr="009E23A4">
        <w:t>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roofErr w:type="gramEnd"/>
    </w:p>
    <w:p w:rsidR="009E23A4" w:rsidRPr="009E23A4" w:rsidRDefault="009E23A4" w:rsidP="009E23A4">
      <w:pPr>
        <w:autoSpaceDE w:val="0"/>
        <w:autoSpaceDN w:val="0"/>
        <w:adjustRightInd w:val="0"/>
        <w:ind w:firstLine="540"/>
        <w:jc w:val="both"/>
      </w:pPr>
      <w:r w:rsidRPr="009E23A4">
        <w:t>3.3.7.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w:t>
      </w:r>
      <w:r w:rsidRPr="009E23A4">
        <w:t>н</w:t>
      </w:r>
      <w:r w:rsidRPr="009E23A4">
        <w:t>ным в форме электронных документов заявкам на участие в открытом конкурсе.</w:t>
      </w:r>
    </w:p>
    <w:p w:rsidR="009E23A4" w:rsidRPr="009E23A4" w:rsidRDefault="009E23A4" w:rsidP="009E23A4">
      <w:pPr>
        <w:autoSpaceDE w:val="0"/>
        <w:autoSpaceDN w:val="0"/>
        <w:adjustRightInd w:val="0"/>
        <w:ind w:firstLine="540"/>
        <w:jc w:val="both"/>
      </w:pPr>
      <w:r w:rsidRPr="009E23A4">
        <w:t xml:space="preserve">3.3.8. Заказчик </w:t>
      </w:r>
      <w:proofErr w:type="gramStart"/>
      <w:r w:rsidRPr="009E23A4">
        <w:t>обеспечивает сохранность конвертов с заявками на участие в открытом ко</w:t>
      </w:r>
      <w:r w:rsidRPr="009E23A4">
        <w:t>н</w:t>
      </w:r>
      <w:r w:rsidRPr="009E23A4">
        <w:t>курсе и обеспечивают</w:t>
      </w:r>
      <w:proofErr w:type="gramEnd"/>
      <w:r w:rsidRPr="009E23A4">
        <w:t xml:space="preserve"> рассмотрение содержания заявок на участие в открытом конкурсе только после вскрытия конвертов с заявками на участие в открытом конкурсе.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w:t>
      </w:r>
    </w:p>
    <w:p w:rsidR="009E23A4" w:rsidRPr="009E23A4" w:rsidRDefault="009E23A4" w:rsidP="009E23A4">
      <w:pPr>
        <w:autoSpaceDE w:val="0"/>
        <w:autoSpaceDN w:val="0"/>
        <w:adjustRightInd w:val="0"/>
        <w:ind w:firstLine="540"/>
        <w:jc w:val="both"/>
      </w:pPr>
      <w:r w:rsidRPr="009E23A4">
        <w:t>3.3.9. Конверт с заявкой на участие в открытом конкурсе, поступивший после истечения ср</w:t>
      </w:r>
      <w:r w:rsidRPr="009E23A4">
        <w:t>о</w:t>
      </w:r>
      <w:r w:rsidRPr="009E23A4">
        <w:t xml:space="preserve">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9E23A4" w:rsidRPr="009E23A4" w:rsidRDefault="009E23A4" w:rsidP="009E23A4">
      <w:pPr>
        <w:autoSpaceDE w:val="0"/>
        <w:autoSpaceDN w:val="0"/>
        <w:adjustRightInd w:val="0"/>
        <w:ind w:firstLine="540"/>
        <w:jc w:val="both"/>
      </w:pPr>
      <w:r w:rsidRPr="009E23A4">
        <w:t>3.3.10. В случае, если по окончании срока подачи заявок на участие в открытом конкурсе п</w:t>
      </w:r>
      <w:r w:rsidRPr="009E23A4">
        <w:t>о</w:t>
      </w:r>
      <w:r w:rsidRPr="009E23A4">
        <w:t>дана только одна заявка на участие в открытом конкурсе или не подано ни одной такой заявки, о</w:t>
      </w:r>
      <w:r w:rsidRPr="009E23A4">
        <w:t>т</w:t>
      </w:r>
      <w:r w:rsidRPr="009E23A4">
        <w:t xml:space="preserve">крытый конкурс признается </w:t>
      </w:r>
      <w:proofErr w:type="gramStart"/>
      <w:r w:rsidRPr="009E23A4">
        <w:t>несостоявшимся</w:t>
      </w:r>
      <w:proofErr w:type="gramEnd"/>
      <w:r w:rsidRPr="009E23A4">
        <w:t>. В случае, если конкурсной документацией пред</w:t>
      </w:r>
      <w:r w:rsidRPr="009E23A4">
        <w:t>у</w:t>
      </w:r>
      <w:r w:rsidRPr="009E23A4">
        <w:t xml:space="preserve">смотрено два и более лота, конкурс признается не </w:t>
      </w:r>
      <w:proofErr w:type="gramStart"/>
      <w:r w:rsidRPr="009E23A4">
        <w:t>состоявшимся</w:t>
      </w:r>
      <w:proofErr w:type="gramEnd"/>
      <w:r w:rsidRPr="009E23A4">
        <w:t xml:space="preserve">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9E23A4" w:rsidRPr="009E23A4" w:rsidRDefault="009E23A4" w:rsidP="009E23A4">
      <w:pPr>
        <w:tabs>
          <w:tab w:val="left" w:pos="720"/>
          <w:tab w:val="num" w:pos="1080"/>
        </w:tabs>
        <w:suppressAutoHyphens/>
        <w:jc w:val="both"/>
      </w:pPr>
      <w:r w:rsidRPr="009E23A4">
        <w:tab/>
        <w:t>3.3.11. При подготовке заявки на участие в конкурсе и документов в составе заявки на участие в конкурсе не допускается применение факсимильных подписей.</w:t>
      </w:r>
    </w:p>
    <w:p w:rsidR="009E23A4" w:rsidRPr="009E23A4" w:rsidRDefault="009E23A4" w:rsidP="009E23A4">
      <w:pPr>
        <w:widowControl w:val="0"/>
        <w:tabs>
          <w:tab w:val="num" w:pos="1307"/>
        </w:tabs>
        <w:adjustRightInd w:val="0"/>
        <w:ind w:firstLine="720"/>
        <w:jc w:val="both"/>
        <w:textAlignment w:val="baseline"/>
        <w:rPr>
          <w:b/>
        </w:rPr>
      </w:pPr>
      <w:r w:rsidRPr="009E23A4">
        <w:t xml:space="preserve">3.3.12. В </w:t>
      </w:r>
      <w:proofErr w:type="gramStart"/>
      <w:r w:rsidRPr="009E23A4">
        <w:t>случае</w:t>
      </w:r>
      <w:proofErr w:type="gramEnd"/>
      <w:r w:rsidRPr="009E23A4">
        <w:t xml:space="preserve"> установления недостоверности сведений, содержащихся в документах, предоставленных Участником в составе заявки, Единая комиссия отстраняет такого Участника от участия в конкурсе на любом этапе его проведения, а в случае предоставления заведомо ложных сведений отказывается от подписания государственного контракта. За представление недостове</w:t>
      </w:r>
      <w:r w:rsidRPr="009E23A4">
        <w:t>р</w:t>
      </w:r>
      <w:r w:rsidRPr="009E23A4">
        <w:t>ной, заведомо ложной информации Участник несет ответственность в соответствии с законод</w:t>
      </w:r>
      <w:r w:rsidRPr="009E23A4">
        <w:t>а</w:t>
      </w:r>
      <w:r w:rsidRPr="009E23A4">
        <w:t>тельством Российской Федерации.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3.4. Цена и валюта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3.4.1. Цена государственного контракта, предлагаемая Участником закупки в заявке на участие в конкурсе, не должна превышать начальную (максимальную) цену государственного контракта (цену лота), указанную в извещении о проведении конкурса и в </w:t>
      </w:r>
      <w:r w:rsidRPr="009E23A4">
        <w:rPr>
          <w:b/>
          <w:i/>
        </w:rPr>
        <w:t>Информационной карте конкурса</w:t>
      </w:r>
      <w:r w:rsidRPr="009E23A4">
        <w:t xml:space="preserve">. </w:t>
      </w:r>
      <w:proofErr w:type="gramStart"/>
      <w:r w:rsidRPr="009E23A4">
        <w:t xml:space="preserve">В случае если цена государственного контракта, предлагаемая Участником закупки в заявке на участие в конкурсе, превышает начальную (максимальную) цену государственного контракта (цену лота), данная заявка отклоняется Единой комиссией на этапе </w:t>
      </w:r>
      <w:r w:rsidRPr="009E23A4">
        <w:lastRenderedPageBreak/>
        <w:t xml:space="preserve">рассмотрения заявок на основании ее несоответствия требованиям, установленным конкурсной документацией. </w:t>
      </w:r>
      <w:proofErr w:type="gramEnd"/>
    </w:p>
    <w:p w:rsidR="009E23A4" w:rsidRPr="009E23A4" w:rsidRDefault="009E23A4" w:rsidP="009E23A4">
      <w:pPr>
        <w:tabs>
          <w:tab w:val="left" w:pos="720"/>
        </w:tabs>
        <w:suppressAutoHyphens/>
        <w:jc w:val="both"/>
      </w:pPr>
      <w:r w:rsidRPr="009E23A4">
        <w:tab/>
        <w:t>3.4.2. Все налоги, пошлины и прочие сборы, которые подрядчик (исполнитель) по государственному контракту должен оплачивать в соответствии с условиями государственного контракта или на иных основаниях, должны быть включены в цену государственного контракта, предлагаемую Участником в заявке на участие в конкурсе.</w:t>
      </w:r>
    </w:p>
    <w:p w:rsidR="009E23A4" w:rsidRPr="009E23A4" w:rsidRDefault="009E23A4" w:rsidP="009E23A4">
      <w:pPr>
        <w:tabs>
          <w:tab w:val="left" w:pos="720"/>
        </w:tabs>
        <w:suppressAutoHyphens/>
        <w:jc w:val="both"/>
      </w:pPr>
      <w:r w:rsidRPr="009E23A4">
        <w:tab/>
        <w:t>3.4.3. Неучтенные затраты подрядчика (исполнителя) по государственному контракту, связанные с исполнением государственного контракта, но не включенные в предлагаемую цену государственного контракта, не подлежат оплате Государственным заказчиком.</w:t>
      </w:r>
    </w:p>
    <w:p w:rsidR="009E23A4" w:rsidRPr="009E23A4" w:rsidRDefault="009E23A4" w:rsidP="009E23A4">
      <w:pPr>
        <w:tabs>
          <w:tab w:val="left" w:pos="720"/>
        </w:tabs>
        <w:suppressAutoHyphens/>
        <w:jc w:val="both"/>
      </w:pPr>
      <w:r w:rsidRPr="009E23A4">
        <w:tab/>
        <w:t xml:space="preserve">3.4.4. Наименования работ (услуг), не включённые в заявку Участника, считаются не включёнными в предложение о цене государственного контракта. </w:t>
      </w:r>
      <w:proofErr w:type="gramStart"/>
      <w:r w:rsidRPr="009E23A4">
        <w:t xml:space="preserve">В этом случае считается, что Участник представил предложение о цене государственного контракта на частичное выполнение работ (оказание услуг) либо выполнение работ (оказание услуг) с ненадлежащим качеством, что будет считаться несоответствующим требованиям </w:t>
      </w:r>
      <w:r w:rsidRPr="009E23A4">
        <w:rPr>
          <w:bCs/>
        </w:rPr>
        <w:t xml:space="preserve">раздела </w:t>
      </w:r>
      <w:r w:rsidRPr="009E23A4">
        <w:rPr>
          <w:bCs/>
          <w:lang w:val="en-US"/>
        </w:rPr>
        <w:t>III</w:t>
      </w:r>
      <w:r w:rsidRPr="009E23A4">
        <w:t xml:space="preserve"> конкурсной документации и являться основанием для отклонения заявки соответствующего участника.</w:t>
      </w:r>
      <w:proofErr w:type="gramEnd"/>
    </w:p>
    <w:p w:rsidR="009E23A4" w:rsidRPr="009E23A4" w:rsidRDefault="009E23A4" w:rsidP="009E23A4">
      <w:pPr>
        <w:numPr>
          <w:ilvl w:val="2"/>
          <w:numId w:val="0"/>
        </w:numPr>
        <w:tabs>
          <w:tab w:val="num" w:pos="227"/>
          <w:tab w:val="num" w:pos="1080"/>
        </w:tabs>
        <w:suppressAutoHyphens/>
        <w:ind w:firstLine="709"/>
        <w:jc w:val="both"/>
      </w:pPr>
      <w:r w:rsidRPr="009E23A4">
        <w:t xml:space="preserve">3.4.5. Цена государственного контракта, содержащаяся в заявке на участие в конкурсе, должна быть выражена в валюте Российской Федерации, если иное не оговорено в </w:t>
      </w:r>
      <w:r w:rsidRPr="009E23A4">
        <w:rPr>
          <w:b/>
          <w:i/>
        </w:rPr>
        <w:t>Информационной карте конкурса</w:t>
      </w:r>
      <w:r w:rsidRPr="009E23A4">
        <w:t>.</w:t>
      </w:r>
    </w:p>
    <w:p w:rsidR="009E23A4" w:rsidRPr="009E23A4" w:rsidRDefault="009E23A4" w:rsidP="009E23A4">
      <w:pPr>
        <w:autoSpaceDE w:val="0"/>
        <w:autoSpaceDN w:val="0"/>
        <w:adjustRightInd w:val="0"/>
        <w:ind w:firstLine="540"/>
        <w:jc w:val="both"/>
        <w:outlineLvl w:val="0"/>
        <w:rPr>
          <w:b/>
        </w:rPr>
      </w:pPr>
      <w:r w:rsidRPr="009E23A4">
        <w:rPr>
          <w:b/>
        </w:rPr>
        <w:t>3.5. Антидемпинговые меры при проведении конкурса.</w:t>
      </w:r>
    </w:p>
    <w:p w:rsidR="009E23A4" w:rsidRPr="009E23A4" w:rsidRDefault="009E23A4" w:rsidP="009E23A4">
      <w:pPr>
        <w:autoSpaceDE w:val="0"/>
        <w:autoSpaceDN w:val="0"/>
        <w:adjustRightInd w:val="0"/>
        <w:ind w:firstLine="540"/>
        <w:jc w:val="both"/>
      </w:pPr>
      <w:r w:rsidRPr="009E23A4">
        <w:t xml:space="preserve">3.5.1. </w:t>
      </w:r>
      <w:proofErr w:type="gramStart"/>
      <w:r w:rsidRPr="009E23A4">
        <w:t>Если при проведении конкурса начальная (максимальная) цена контракта составляет более чем пятнадцать миллионов рублей и Участником, с которым заключается контракт, предл</w:t>
      </w:r>
      <w:r w:rsidRPr="009E23A4">
        <w:t>о</w:t>
      </w:r>
      <w:r w:rsidRPr="009E23A4">
        <w:t>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w:t>
      </w:r>
      <w:r w:rsidRPr="009E23A4">
        <w:t>е</w:t>
      </w:r>
      <w:r w:rsidRPr="009E23A4">
        <w:t>ния исполнения контракта в размере, превышающем в полтора раза размер обеспечения исполн</w:t>
      </w:r>
      <w:r w:rsidRPr="009E23A4">
        <w:t>е</w:t>
      </w:r>
      <w:r w:rsidRPr="009E23A4">
        <w:t>ния контракта, указанный в документации о проведении</w:t>
      </w:r>
      <w:proofErr w:type="gramEnd"/>
      <w:r w:rsidRPr="009E23A4">
        <w:t xml:space="preserve"> конкурса, но не менее чем в размере аванса (если контрактом предусмотрена выплата аванса).</w:t>
      </w:r>
    </w:p>
    <w:p w:rsidR="009E23A4" w:rsidRPr="009E23A4" w:rsidRDefault="009E23A4" w:rsidP="009E23A4">
      <w:pPr>
        <w:autoSpaceDE w:val="0"/>
        <w:autoSpaceDN w:val="0"/>
        <w:adjustRightInd w:val="0"/>
        <w:ind w:firstLine="540"/>
        <w:jc w:val="both"/>
      </w:pPr>
      <w:bookmarkStart w:id="12" w:name="Par4"/>
      <w:bookmarkEnd w:id="12"/>
      <w:r w:rsidRPr="009E23A4">
        <w:t xml:space="preserve">3.5.2. </w:t>
      </w:r>
      <w:proofErr w:type="gramStart"/>
      <w:r w:rsidRPr="009E23A4">
        <w:t>Если при проведении конкурса начальная (максимальная) цена контракта составляет пятнадцать миллионов рублей и менее и Участником, с которым заключается контракт, предлож</w:t>
      </w:r>
      <w:r w:rsidRPr="009E23A4">
        <w:t>е</w:t>
      </w:r>
      <w:r w:rsidRPr="009E23A4">
        <w:t>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w:t>
      </w:r>
      <w:r w:rsidRPr="009E23A4">
        <w:t>е</w:t>
      </w:r>
      <w:r w:rsidRPr="009E23A4">
        <w:t>ния исполнения контракта в размере, превышающем в полтора раза размер обеспечения исполн</w:t>
      </w:r>
      <w:r w:rsidRPr="009E23A4">
        <w:t>е</w:t>
      </w:r>
      <w:r w:rsidRPr="009E23A4">
        <w:t>ния контракта, указанный в документации о проведении</w:t>
      </w:r>
      <w:proofErr w:type="gramEnd"/>
      <w:r w:rsidRPr="009E23A4">
        <w:t xml:space="preserve"> конкурса, или информации, подтвержд</w:t>
      </w:r>
      <w:r w:rsidRPr="009E23A4">
        <w:t>а</w:t>
      </w:r>
      <w:r w:rsidRPr="009E23A4">
        <w:t xml:space="preserve">ющей добросовестность такого участника на дату подачи заявки в соответствии с </w:t>
      </w:r>
      <w:hyperlink w:anchor="Par5" w:history="1">
        <w:r w:rsidRPr="009E23A4">
          <w:t>пунктом</w:t>
        </w:r>
      </w:hyperlink>
      <w:r w:rsidRPr="009E23A4">
        <w:t xml:space="preserve"> 3.5.3 конкурсной документации.</w:t>
      </w:r>
    </w:p>
    <w:p w:rsidR="009E23A4" w:rsidRPr="009E23A4" w:rsidRDefault="009E23A4" w:rsidP="009E23A4">
      <w:pPr>
        <w:autoSpaceDE w:val="0"/>
        <w:autoSpaceDN w:val="0"/>
        <w:adjustRightInd w:val="0"/>
        <w:ind w:firstLine="540"/>
        <w:jc w:val="both"/>
      </w:pPr>
      <w:r w:rsidRPr="009E23A4">
        <w:t xml:space="preserve">3.5.3. </w:t>
      </w:r>
      <w:proofErr w:type="gramStart"/>
      <w:r w:rsidRPr="009E23A4">
        <w:t>К информации, подтверждающей добросовестность Участника,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трех и б</w:t>
      </w:r>
      <w:r w:rsidRPr="009E23A4">
        <w:t>о</w:t>
      </w:r>
      <w:r w:rsidRPr="009E23A4">
        <w:t>лее контрактов (при этом все контракты должны быть исполнены без применения к такому учас</w:t>
      </w:r>
      <w:r w:rsidRPr="009E23A4">
        <w:t>т</w:t>
      </w:r>
      <w:r w:rsidRPr="009E23A4">
        <w:t>нику неустоек (штрафов, пеней), либо в течение двух лет до даты подачи заявки на участие</w:t>
      </w:r>
      <w:proofErr w:type="gramEnd"/>
      <w:r w:rsidRPr="009E23A4">
        <w:t xml:space="preserve"> </w:t>
      </w:r>
      <w:proofErr w:type="gramStart"/>
      <w:r w:rsidRPr="009E23A4">
        <w:t>в ко</w:t>
      </w:r>
      <w:r w:rsidRPr="009E23A4">
        <w:t>н</w:t>
      </w:r>
      <w:r w:rsidRPr="009E23A4">
        <w:t>курсе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трех и более контрактов (при этом все контракты должны быть исполнены без применения к такому участнику неустоек (штрафов, пеней).</w:t>
      </w:r>
      <w:proofErr w:type="gramEnd"/>
      <w:r w:rsidRPr="009E23A4">
        <w:t xml:space="preserve"> В этих случаях цена одного из контрактов должна составлять не менее чем двадцать пр</w:t>
      </w:r>
      <w:r w:rsidRPr="009E23A4">
        <w:t>о</w:t>
      </w:r>
      <w:r w:rsidRPr="009E23A4">
        <w:t>центов цены, по которой Участником предложено заключить контракт в соответствии с пунктом 3.5.2. конкурсной документации.</w:t>
      </w:r>
    </w:p>
    <w:p w:rsidR="009E23A4" w:rsidRPr="009E23A4" w:rsidRDefault="009E23A4" w:rsidP="009E23A4">
      <w:pPr>
        <w:autoSpaceDE w:val="0"/>
        <w:autoSpaceDN w:val="0"/>
        <w:adjustRightInd w:val="0"/>
        <w:ind w:firstLine="540"/>
        <w:jc w:val="both"/>
      </w:pPr>
      <w:r w:rsidRPr="009E23A4">
        <w:t xml:space="preserve">3.5.4. Информация, предусмотренная </w:t>
      </w:r>
      <w:hyperlink w:anchor="Par5" w:history="1">
        <w:r w:rsidRPr="009E23A4">
          <w:t>пунктом</w:t>
        </w:r>
      </w:hyperlink>
      <w:r w:rsidRPr="009E23A4">
        <w:t xml:space="preserve"> 3.5.3 конкурсной документации, предоставл</w:t>
      </w:r>
      <w:r w:rsidRPr="009E23A4">
        <w:t>я</w:t>
      </w:r>
      <w:r w:rsidRPr="009E23A4">
        <w:t>ется Участником в составе заявки на участие в конкурсе. Единая комиссия отклоняет такую заявку в случае признания этой информации недостоверной. Решение об отклонении такой заявки фикс</w:t>
      </w:r>
      <w:r w:rsidRPr="009E23A4">
        <w:t>и</w:t>
      </w:r>
      <w:r w:rsidRPr="009E23A4">
        <w:t>руется в протоколе с указанием причин отклонения такой заявки, доводится до сведения Участн</w:t>
      </w:r>
      <w:r w:rsidRPr="009E23A4">
        <w:t>и</w:t>
      </w:r>
      <w:r w:rsidRPr="009E23A4">
        <w:t xml:space="preserve">ка, направившего заявку, не позднее рабочего дня, следующего за днем подписания указанного протокола. </w:t>
      </w:r>
      <w:proofErr w:type="gramStart"/>
      <w:r w:rsidRPr="009E23A4">
        <w:t>Если Участником в случае, предусмотренном пунктом 3.5.3. конкурсной документ</w:t>
      </w:r>
      <w:r w:rsidRPr="009E23A4">
        <w:t>а</w:t>
      </w:r>
      <w:r w:rsidRPr="009E23A4">
        <w:t>ции, в составе заявки на участие в конкурсе не предоставлена информация, подтверждающая его добросовестность, контракт с данным участником заключается после предоставления им обесп</w:t>
      </w:r>
      <w:r w:rsidRPr="009E23A4">
        <w:t>е</w:t>
      </w:r>
      <w:r w:rsidRPr="009E23A4">
        <w:lastRenderedPageBreak/>
        <w:t>чения исполнения контракта в размере, в полтора раза превышающем размер обеспечения испо</w:t>
      </w:r>
      <w:r w:rsidRPr="009E23A4">
        <w:t>л</w:t>
      </w:r>
      <w:r w:rsidRPr="009E23A4">
        <w:t>нения контракта, указанный в документации о проведении конкурса, но не менее чем в размере аванса (если контрактом предусмотрена выплата</w:t>
      </w:r>
      <w:proofErr w:type="gramEnd"/>
      <w:r w:rsidRPr="009E23A4">
        <w:t xml:space="preserve"> аванса).</w:t>
      </w:r>
    </w:p>
    <w:p w:rsidR="009E23A4" w:rsidRPr="009E23A4" w:rsidRDefault="009E23A4" w:rsidP="009E23A4">
      <w:pPr>
        <w:autoSpaceDE w:val="0"/>
        <w:autoSpaceDN w:val="0"/>
        <w:adjustRightInd w:val="0"/>
        <w:ind w:firstLine="540"/>
        <w:jc w:val="both"/>
      </w:pPr>
      <w:r w:rsidRPr="009E23A4">
        <w:t>3.5.5. Обеспечение, указанное в пунктах 3.5.1. и 3.5.2. конкурсной документации, предоста</w:t>
      </w:r>
      <w:r w:rsidRPr="009E23A4">
        <w:t>в</w:t>
      </w:r>
      <w:r w:rsidRPr="009E23A4">
        <w:t xml:space="preserve">ляется участником закупки, с которым заключается контракт, до его заключения. Участник, не выполнивший данного требования, признается уклонившимся от заключения контракта. В </w:t>
      </w:r>
      <w:proofErr w:type="gramStart"/>
      <w:r w:rsidRPr="009E23A4">
        <w:t>этом</w:t>
      </w:r>
      <w:proofErr w:type="gramEnd"/>
      <w:r w:rsidRPr="009E23A4">
        <w:t xml:space="preserve"> случае уклонение Участника от заключения контракта оформляется протоколом, который разм</w:t>
      </w:r>
      <w:r w:rsidRPr="009E23A4">
        <w:t>е</w:t>
      </w:r>
      <w:r w:rsidRPr="009E23A4">
        <w:t>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9E23A4" w:rsidRPr="009E23A4" w:rsidRDefault="009E23A4" w:rsidP="009E23A4">
      <w:pPr>
        <w:autoSpaceDE w:val="0"/>
        <w:autoSpaceDN w:val="0"/>
        <w:adjustRightInd w:val="0"/>
        <w:ind w:firstLine="540"/>
        <w:jc w:val="both"/>
      </w:pPr>
      <w:bookmarkStart w:id="13" w:name="Par15"/>
      <w:bookmarkEnd w:id="13"/>
      <w:r w:rsidRPr="009E23A4">
        <w:t xml:space="preserve">3.5.6. В случае признания победителя конкурса уклонившимся от заключения контракта на участника закупки, заявке на </w:t>
      </w:r>
      <w:proofErr w:type="gramStart"/>
      <w:r w:rsidRPr="009E23A4">
        <w:t>участие</w:t>
      </w:r>
      <w:proofErr w:type="gramEnd"/>
      <w:r w:rsidRPr="009E23A4">
        <w:t xml:space="preserve"> в конкурсе которого присвоен второй номер, распростран</w:t>
      </w:r>
      <w:r w:rsidRPr="009E23A4">
        <w:t>я</w:t>
      </w:r>
      <w:r w:rsidRPr="009E23A4">
        <w:t>ются требования настоящего пункта в полном объеме.</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3.6. Требования к описанию объекта закупки.</w:t>
      </w:r>
    </w:p>
    <w:p w:rsidR="009E23A4" w:rsidRPr="009E23A4" w:rsidRDefault="009E23A4" w:rsidP="009E23A4">
      <w:pPr>
        <w:numPr>
          <w:ilvl w:val="2"/>
          <w:numId w:val="0"/>
        </w:numPr>
        <w:tabs>
          <w:tab w:val="num" w:pos="227"/>
          <w:tab w:val="num" w:pos="1080"/>
        </w:tabs>
        <w:suppressAutoHyphens/>
        <w:ind w:firstLine="709"/>
        <w:jc w:val="both"/>
      </w:pPr>
      <w:r w:rsidRPr="009E23A4">
        <w:rPr>
          <w:bCs/>
        </w:rPr>
        <w:t xml:space="preserve">Описание </w:t>
      </w:r>
      <w:r w:rsidRPr="009E23A4">
        <w:t xml:space="preserve">объекта закупки производится в соответствии с требованиями, указанными в </w:t>
      </w:r>
      <w:r w:rsidRPr="009E23A4">
        <w:rPr>
          <w:b/>
          <w:i/>
        </w:rPr>
        <w:t>Информационной карте конкурса</w:t>
      </w:r>
      <w:r w:rsidRPr="009E23A4">
        <w:t xml:space="preserve"> и по форме, приведенной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3.7. Требования к оформлению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3.7.1. При подготовке заявки на участие в конкурсе Участниками должны приниматься общепринятые обозначения и наименования в соответствии с требованиями нормативных правовых актов Российской Федерации. Заявка на участие в конкурсе должна быть оформлена с учетом требований статьи 51 Закона.</w:t>
      </w:r>
    </w:p>
    <w:p w:rsidR="009E23A4" w:rsidRPr="009E23A4" w:rsidRDefault="009E23A4" w:rsidP="009E23A4">
      <w:pPr>
        <w:numPr>
          <w:ilvl w:val="2"/>
          <w:numId w:val="0"/>
        </w:numPr>
        <w:tabs>
          <w:tab w:val="num" w:pos="227"/>
          <w:tab w:val="num" w:pos="1080"/>
        </w:tabs>
        <w:suppressAutoHyphens/>
        <w:ind w:firstLine="709"/>
        <w:jc w:val="both"/>
      </w:pPr>
      <w:r w:rsidRPr="009E23A4">
        <w:t>3.7.2. Сведения, содержащиеся в заявках Участников, не должны допускать двусмысленных толкований.</w:t>
      </w:r>
    </w:p>
    <w:p w:rsidR="009E23A4" w:rsidRPr="009E23A4" w:rsidRDefault="009E23A4" w:rsidP="009E23A4">
      <w:pPr>
        <w:autoSpaceDE w:val="0"/>
        <w:autoSpaceDN w:val="0"/>
        <w:adjustRightInd w:val="0"/>
        <w:ind w:firstLine="709"/>
        <w:jc w:val="both"/>
      </w:pPr>
      <w:r w:rsidRPr="009E23A4">
        <w:t xml:space="preserve">3.7.3. Все листы поданной в письменной форме заявки на участие в открытом конкурсе, все листы тома такой заявки должны быть </w:t>
      </w:r>
      <w:proofErr w:type="gramStart"/>
      <w:r w:rsidRPr="009E23A4">
        <w:t>прошиты и пронумерованы</w:t>
      </w:r>
      <w:proofErr w:type="gramEnd"/>
      <w:r w:rsidRPr="009E23A4">
        <w:t>. Заявка на участие в открытом конкурсе и том такой заявки должны содержать опись входящих в их состав документов, быть скреплены печатью Участника (для юридического лица) и подписаны Участником или лицом, уполномоченным Участником. Соблюдение Участником указанных требований означает, что и</w:t>
      </w:r>
      <w:r w:rsidRPr="009E23A4">
        <w:t>н</w:t>
      </w:r>
      <w:r w:rsidRPr="009E23A4">
        <w:t xml:space="preserve">формация и документы, входящие в состав заявки на участие в открытом конкурсе и тома заявки на участие в открытом конкурсе, </w:t>
      </w:r>
      <w:proofErr w:type="gramStart"/>
      <w:r w:rsidRPr="009E23A4">
        <w:t>поданы от имени Участника и он несет</w:t>
      </w:r>
      <w:proofErr w:type="gramEnd"/>
      <w:r w:rsidRPr="009E23A4">
        <w:t xml:space="preserve"> ответственность за по</w:t>
      </w:r>
      <w:r w:rsidRPr="009E23A4">
        <w:t>д</w:t>
      </w:r>
      <w:r w:rsidRPr="009E23A4">
        <w:t xml:space="preserve">линность и достоверность этих информации и документов. При этом ненадлежащее исполнение Участником требования о том, что все листы </w:t>
      </w:r>
      <w:proofErr w:type="gramStart"/>
      <w:r w:rsidRPr="009E23A4">
        <w:t>таких</w:t>
      </w:r>
      <w:proofErr w:type="gramEnd"/>
      <w:r w:rsidRPr="009E23A4">
        <w:t xml:space="preserve"> заявки и тома должны быть пронумерованы, не является основанием для отказа в допуске к участию в открытом конкурсе.</w:t>
      </w:r>
    </w:p>
    <w:p w:rsidR="009E23A4" w:rsidRPr="009E23A4" w:rsidRDefault="009E23A4" w:rsidP="009E23A4">
      <w:pPr>
        <w:autoSpaceDE w:val="0"/>
        <w:autoSpaceDN w:val="0"/>
        <w:adjustRightInd w:val="0"/>
        <w:ind w:firstLine="720"/>
        <w:jc w:val="both"/>
      </w:pPr>
      <w:r w:rsidRPr="009E23A4">
        <w:t xml:space="preserve">Копии документов должны быть заверены в нотариальном порядке в случае, если указание на это содержится в описи документов, предоставляемых для участия в конкурсе. </w:t>
      </w:r>
    </w:p>
    <w:p w:rsidR="009E23A4" w:rsidRPr="009E23A4" w:rsidRDefault="009E23A4" w:rsidP="009E23A4">
      <w:pPr>
        <w:numPr>
          <w:ilvl w:val="2"/>
          <w:numId w:val="0"/>
        </w:numPr>
        <w:tabs>
          <w:tab w:val="num" w:pos="227"/>
          <w:tab w:val="num" w:pos="1080"/>
        </w:tabs>
        <w:suppressAutoHyphens/>
        <w:ind w:firstLine="709"/>
        <w:jc w:val="both"/>
      </w:pPr>
      <w:r w:rsidRPr="009E23A4">
        <w:t>3.7.4. Все документы, представляемые Участниками в составе заявки на участие в конкурсе, должны быть заполнены по всем пунктам.</w:t>
      </w:r>
    </w:p>
    <w:p w:rsidR="009E23A4" w:rsidRPr="009E23A4" w:rsidRDefault="009E23A4" w:rsidP="009E23A4">
      <w:pPr>
        <w:numPr>
          <w:ilvl w:val="2"/>
          <w:numId w:val="0"/>
        </w:numPr>
        <w:tabs>
          <w:tab w:val="num" w:pos="227"/>
          <w:tab w:val="num" w:pos="1080"/>
        </w:tabs>
        <w:ind w:firstLine="709"/>
        <w:jc w:val="both"/>
      </w:pPr>
      <w:r w:rsidRPr="009E23A4">
        <w:t xml:space="preserve">3.7.5. Если конкурс состоит из нескольких лотов, заявка на участие в конкурсе и документы в составе заявке на участие в конкурсе </w:t>
      </w:r>
      <w:proofErr w:type="gramStart"/>
      <w:r w:rsidRPr="009E23A4">
        <w:t>оформляются отдельно в отношении каждого лота и пом</w:t>
      </w:r>
      <w:r w:rsidRPr="009E23A4">
        <w:t>е</w:t>
      </w:r>
      <w:r w:rsidRPr="009E23A4">
        <w:t>щаются</w:t>
      </w:r>
      <w:proofErr w:type="gramEnd"/>
      <w:r w:rsidRPr="009E23A4">
        <w:t xml:space="preserve"> в отдельные конверты.</w:t>
      </w:r>
    </w:p>
    <w:p w:rsidR="009E23A4" w:rsidRPr="009E23A4" w:rsidRDefault="009E23A4" w:rsidP="009E23A4">
      <w:pPr>
        <w:numPr>
          <w:ilvl w:val="2"/>
          <w:numId w:val="0"/>
        </w:numPr>
        <w:tabs>
          <w:tab w:val="num" w:pos="227"/>
          <w:tab w:val="num" w:pos="1080"/>
        </w:tabs>
        <w:suppressAutoHyphens/>
        <w:ind w:firstLine="709"/>
        <w:jc w:val="both"/>
      </w:pPr>
      <w:r w:rsidRPr="009E23A4">
        <w:t>3.7.6. Заявка на участие в конкурсе, поданная Участником в письменной форме, оформляется следующим образом:</w:t>
      </w:r>
    </w:p>
    <w:p w:rsidR="009E23A4" w:rsidRPr="009E23A4" w:rsidRDefault="009E23A4" w:rsidP="009E23A4">
      <w:pPr>
        <w:widowControl w:val="0"/>
        <w:suppressLineNumbers/>
        <w:suppressAutoHyphens/>
        <w:ind w:firstLine="708"/>
        <w:jc w:val="both"/>
      </w:pPr>
      <w:r w:rsidRPr="009E23A4">
        <w:t xml:space="preserve">Участник должен подготовить </w:t>
      </w:r>
      <w:r w:rsidRPr="00CD216D">
        <w:t>один</w:t>
      </w:r>
      <w:r w:rsidRPr="009E23A4">
        <w:rPr>
          <w:b/>
        </w:rPr>
        <w:t xml:space="preserve"> </w:t>
      </w:r>
      <w:r w:rsidRPr="009E23A4">
        <w:t>оригинальный экземпляр заявки на участие в конкурсе, который подшивается в один том. Участник должен поместить прошитый оригинал заявки на участие в конкурсе в отдельный конверт в отношении каждого лота. На конверте должно быть указано наименование открытого конкурса, на участие в котором подается данная заявка. Участник вправе не указывать на внешнем конверте свое наименование/фирменное наименование, почтовый адрес (для юридического лица) или фамилию, имя, отчество, сведения о месте жительства (для физического лица или индивидуального предпринимателя).</w:t>
      </w:r>
    </w:p>
    <w:p w:rsidR="009E23A4" w:rsidRPr="009E23A4" w:rsidRDefault="009E23A4" w:rsidP="009E23A4">
      <w:pPr>
        <w:tabs>
          <w:tab w:val="num" w:pos="1080"/>
        </w:tabs>
        <w:suppressAutoHyphens/>
        <w:ind w:firstLine="720"/>
        <w:jc w:val="both"/>
        <w:rPr>
          <w:b/>
          <w:i/>
        </w:rPr>
      </w:pPr>
      <w:r w:rsidRPr="009E23A4">
        <w:t>В конверт с оригиналом заявки на участие в конкурсе Участник вправе поместить один С</w:t>
      </w:r>
      <w:proofErr w:type="gramStart"/>
      <w:r w:rsidRPr="009E23A4">
        <w:rPr>
          <w:lang w:val="en-US"/>
        </w:rPr>
        <w:t>D</w:t>
      </w:r>
      <w:proofErr w:type="gramEnd"/>
      <w:r w:rsidRPr="009E23A4">
        <w:t xml:space="preserve">-диск, содержащий электронную версию заявки на участие в конкурсе и приложений по формам </w:t>
      </w:r>
      <w:r w:rsidRPr="009E23A4">
        <w:rPr>
          <w:lang w:val="en-US"/>
        </w:rPr>
        <w:t>I</w:t>
      </w:r>
      <w:r w:rsidRPr="009E23A4">
        <w:t xml:space="preserve">.3.1., </w:t>
      </w:r>
      <w:r w:rsidRPr="009E23A4">
        <w:rPr>
          <w:lang w:val="en-US"/>
        </w:rPr>
        <w:t>I</w:t>
      </w:r>
      <w:r w:rsidRPr="009E23A4">
        <w:t xml:space="preserve">.3.2., </w:t>
      </w:r>
      <w:r w:rsidRPr="009E23A4">
        <w:rPr>
          <w:lang w:val="en-US"/>
        </w:rPr>
        <w:t>I</w:t>
      </w:r>
      <w:r w:rsidRPr="009E23A4">
        <w:t xml:space="preserve">.3.3. в формате </w:t>
      </w:r>
      <w:r w:rsidRPr="009E23A4">
        <w:rPr>
          <w:lang w:val="en-US"/>
        </w:rPr>
        <w:t>Microsoft</w:t>
      </w:r>
      <w:r w:rsidRPr="009E23A4">
        <w:t xml:space="preserve"> </w:t>
      </w:r>
      <w:r w:rsidRPr="009E23A4">
        <w:rPr>
          <w:lang w:val="en-US"/>
        </w:rPr>
        <w:t>Office</w:t>
      </w:r>
      <w:r w:rsidRPr="009E23A4">
        <w:t>.</w:t>
      </w:r>
    </w:p>
    <w:p w:rsidR="009E23A4" w:rsidRPr="009E23A4" w:rsidRDefault="009E23A4" w:rsidP="009E23A4">
      <w:pPr>
        <w:tabs>
          <w:tab w:val="num" w:pos="720"/>
        </w:tabs>
        <w:suppressAutoHyphens/>
        <w:jc w:val="both"/>
      </w:pPr>
      <w:r w:rsidRPr="009E23A4">
        <w:lastRenderedPageBreak/>
        <w:tab/>
        <w:t xml:space="preserve">3.7.7. Если конверт не </w:t>
      </w:r>
      <w:proofErr w:type="gramStart"/>
      <w:r w:rsidRPr="009E23A4">
        <w:t>запечатан и не маркирован</w:t>
      </w:r>
      <w:proofErr w:type="gramEnd"/>
      <w:r w:rsidRPr="009E23A4">
        <w:t xml:space="preserve"> в соответствии с вышеуказанными требованиями, Государственный заказчик не несет ответственности за утерю конверта, или его содержимого, или досрочное вскрытие такого конверта. </w:t>
      </w:r>
    </w:p>
    <w:p w:rsidR="009E23A4" w:rsidRPr="009E23A4" w:rsidRDefault="009E23A4" w:rsidP="009E23A4">
      <w:pPr>
        <w:tabs>
          <w:tab w:val="num" w:pos="720"/>
        </w:tabs>
        <w:suppressAutoHyphens/>
        <w:jc w:val="both"/>
      </w:pPr>
      <w:r w:rsidRPr="009E23A4">
        <w:tab/>
        <w:t>3.7.8. Заявка на участие в конкурсе не должна содержать никаких вставок между строк, подтирок или приписок. Все страницы заявки на участие в конкурсе, в которые внесены дополнения или поправки должны быть заверены лицом, подписывающим заявку на участие в конкурсе или иным уполномоченным Участником лицом.</w:t>
      </w:r>
    </w:p>
    <w:p w:rsidR="009E23A4" w:rsidRPr="009E23A4" w:rsidRDefault="009E23A4" w:rsidP="009E23A4">
      <w:pPr>
        <w:numPr>
          <w:ilvl w:val="2"/>
          <w:numId w:val="0"/>
        </w:numPr>
        <w:tabs>
          <w:tab w:val="num" w:pos="227"/>
          <w:tab w:val="num" w:pos="1080"/>
        </w:tabs>
        <w:suppressAutoHyphens/>
        <w:ind w:firstLine="709"/>
        <w:jc w:val="both"/>
      </w:pPr>
      <w:r w:rsidRPr="009E23A4">
        <w:t>3.7.9. Представленные заявки на участие в конкурсе и документы в составе заявки на участие в конкурсе не возвращаются Участнику, за исключением случая, предусмотренного пунктом 4.4 конкурсной документации.</w:t>
      </w:r>
    </w:p>
    <w:p w:rsidR="009E23A4" w:rsidRPr="009E23A4" w:rsidRDefault="009E23A4" w:rsidP="009E23A4">
      <w:pPr>
        <w:ind w:firstLine="708"/>
        <w:jc w:val="both"/>
        <w:rPr>
          <w:b/>
        </w:rPr>
      </w:pPr>
      <w:r w:rsidRPr="009E23A4">
        <w:rPr>
          <w:b/>
        </w:rPr>
        <w:t>3.8. Требования полноты представления информации</w:t>
      </w:r>
    </w:p>
    <w:p w:rsidR="009E23A4" w:rsidRPr="009E23A4" w:rsidRDefault="009E23A4" w:rsidP="009E23A4">
      <w:pPr>
        <w:ind w:firstLine="708"/>
        <w:jc w:val="both"/>
      </w:pPr>
      <w:r w:rsidRPr="009E23A4">
        <w:t>3.8.1. Участник обязан в полном объеме изучить конкурсную документацию.</w:t>
      </w:r>
    </w:p>
    <w:p w:rsidR="009E23A4" w:rsidRPr="009E23A4" w:rsidRDefault="009E23A4" w:rsidP="009E23A4">
      <w:pPr>
        <w:ind w:firstLine="720"/>
        <w:jc w:val="both"/>
      </w:pPr>
      <w:r w:rsidRPr="009E23A4">
        <w:t>3.8.2. При несоответствии заявки на участие в конкурсе требованиям конкурсной докуме</w:t>
      </w:r>
      <w:r w:rsidRPr="009E23A4">
        <w:t>н</w:t>
      </w:r>
      <w:r w:rsidRPr="009E23A4">
        <w:t>тации, в том числе представление неполной информации, непредставление документов, опред</w:t>
      </w:r>
      <w:r w:rsidRPr="009E23A4">
        <w:t>е</w:t>
      </w:r>
      <w:r w:rsidRPr="009E23A4">
        <w:t>ленных пунктом 3.3. конкурсной документации, Участник не допускается к участию в конкурсе.</w:t>
      </w:r>
    </w:p>
    <w:p w:rsidR="009E23A4" w:rsidRPr="009E23A4" w:rsidRDefault="009E23A4" w:rsidP="009E23A4">
      <w:pPr>
        <w:ind w:firstLine="720"/>
        <w:jc w:val="both"/>
      </w:pPr>
      <w:r w:rsidRPr="009E23A4">
        <w:t xml:space="preserve">  Предложения со сроком выполнения работ (оказания услуг) более максимального срока выполнения работ (оказания услуг), установленного в конкурсной документации, считаются не соответствующими требованиям конкурсной документации.</w:t>
      </w:r>
    </w:p>
    <w:p w:rsidR="009E23A4" w:rsidRPr="009E23A4" w:rsidRDefault="009E23A4" w:rsidP="009E23A4">
      <w:pPr>
        <w:ind w:firstLine="720"/>
        <w:jc w:val="both"/>
      </w:pPr>
      <w:r w:rsidRPr="009E23A4">
        <w:t>3.8.3. Участник несет все расходы, связанные с подготовкой и подачей своей заявки на уч</w:t>
      </w:r>
      <w:r w:rsidRPr="009E23A4">
        <w:t>а</w:t>
      </w:r>
      <w:r w:rsidRPr="009E23A4">
        <w:t xml:space="preserve">стие в конкурсе. Государственный заказчик не </w:t>
      </w:r>
      <w:proofErr w:type="gramStart"/>
      <w:r w:rsidRPr="009E23A4">
        <w:t>отвечает и не имеет</w:t>
      </w:r>
      <w:proofErr w:type="gramEnd"/>
      <w:r w:rsidRPr="009E23A4">
        <w:t xml:space="preserve"> обязательств по этим расходам, независимо от характера проведения и результатов конкурса.</w:t>
      </w:r>
    </w:p>
    <w:p w:rsidR="009E23A4" w:rsidRPr="009E23A4" w:rsidRDefault="009E23A4" w:rsidP="009E23A4">
      <w:pPr>
        <w:ind w:firstLine="720"/>
        <w:jc w:val="both"/>
      </w:pPr>
      <w:r w:rsidRPr="009E23A4">
        <w:t xml:space="preserve">3.8.4. Сведения раздела </w:t>
      </w:r>
      <w:r w:rsidRPr="009E23A4">
        <w:rPr>
          <w:lang w:val="en-US"/>
        </w:rPr>
        <w:t>III</w:t>
      </w:r>
      <w:r w:rsidRPr="009E23A4">
        <w:t xml:space="preserve"> конкурсной документации в части сведений о качестве работ (услуг) Участник должен подтвердить своим предложением, оформленным по форме, указанной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ind w:firstLine="720"/>
        <w:jc w:val="both"/>
      </w:pPr>
      <w:r w:rsidRPr="009E23A4">
        <w:t xml:space="preserve">3.8.5. В </w:t>
      </w:r>
      <w:proofErr w:type="gramStart"/>
      <w:r w:rsidRPr="009E23A4">
        <w:t>случае</w:t>
      </w:r>
      <w:proofErr w:type="gramEnd"/>
      <w:r w:rsidRPr="009E23A4">
        <w:t xml:space="preserve"> противоречия заявки на участие в конкурсе условиям о качестве, сроках, а также иным требованиям, установленным настоящей конкурсной документацией, Участник не д</w:t>
      </w:r>
      <w:r w:rsidRPr="009E23A4">
        <w:t>о</w:t>
      </w:r>
      <w:r w:rsidRPr="009E23A4">
        <w:t>пускается к участию в конкурсе в соответствии с Законом.</w:t>
      </w:r>
    </w:p>
    <w:p w:rsidR="009E23A4" w:rsidRPr="009E23A4" w:rsidRDefault="009E23A4" w:rsidP="009E23A4">
      <w:pPr>
        <w:shd w:val="clear" w:color="auto" w:fill="FFFFFF"/>
        <w:ind w:firstLine="708"/>
        <w:jc w:val="both"/>
      </w:pPr>
      <w:r w:rsidRPr="009E23A4">
        <w:t>3.8.6. Участник подает заявку, которая отвечает требованиям настоящей конкурсной док</w:t>
      </w:r>
      <w:r w:rsidRPr="009E23A4">
        <w:t>у</w:t>
      </w:r>
      <w:r w:rsidRPr="009E23A4">
        <w:t xml:space="preserve">ментации, включая все требования к работам, которые предполагается выполнить, указанные в разделе III конкурсной документации. </w:t>
      </w:r>
    </w:p>
    <w:p w:rsidR="009E23A4" w:rsidRPr="009E23A4" w:rsidRDefault="009E23A4" w:rsidP="009E23A4">
      <w:pPr>
        <w:shd w:val="clear" w:color="auto" w:fill="FFFFFF"/>
        <w:ind w:firstLine="708"/>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4. ПОДАЧА ЗАЯВКИ НА УЧАСТИЕ В </w:t>
      </w:r>
      <w:proofErr w:type="gramStart"/>
      <w:r w:rsidRPr="009E23A4">
        <w:rPr>
          <w:b/>
        </w:rPr>
        <w:t>КОНКУРСЕ</w:t>
      </w:r>
      <w:proofErr w:type="gramEnd"/>
      <w:r w:rsidRPr="009E23A4">
        <w:rPr>
          <w:b/>
        </w:rPr>
        <w:t>.</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r w:rsidRPr="009E23A4">
        <w:rPr>
          <w:b/>
        </w:rPr>
        <w:t>4.1. Место, дата начала и окончания срока подачи заявок на участие в конкурсе</w:t>
      </w:r>
      <w:r w:rsidRPr="009E23A4">
        <w:t>.</w:t>
      </w:r>
    </w:p>
    <w:p w:rsidR="009E23A4" w:rsidRPr="009E23A4" w:rsidRDefault="009E23A4" w:rsidP="009E23A4">
      <w:pPr>
        <w:widowControl w:val="0"/>
        <w:suppressAutoHyphens/>
        <w:autoSpaceDE w:val="0"/>
        <w:autoSpaceDN w:val="0"/>
        <w:adjustRightInd w:val="0"/>
        <w:ind w:firstLine="709"/>
        <w:jc w:val="both"/>
      </w:pPr>
      <w:r w:rsidRPr="009E23A4">
        <w:t>4.1.1. Конверты с заявками на участие в конкурсе принимаются по адресу, по которому осуществляется вскрытие конвертов с заявками на участие в конкурсе, указанному в извещении о проведении конкурса и в</w:t>
      </w:r>
      <w:r w:rsidRPr="009E23A4">
        <w:rPr>
          <w:b/>
          <w:i/>
        </w:rPr>
        <w:t xml:space="preserve"> Информационной карте конкурса</w:t>
      </w:r>
      <w:r w:rsidRPr="009E23A4">
        <w:t>.</w:t>
      </w:r>
    </w:p>
    <w:p w:rsidR="009E23A4" w:rsidRPr="009E23A4" w:rsidRDefault="009E23A4" w:rsidP="009E23A4">
      <w:pPr>
        <w:widowControl w:val="0"/>
        <w:suppressAutoHyphens/>
        <w:autoSpaceDE w:val="0"/>
        <w:autoSpaceDN w:val="0"/>
        <w:adjustRightInd w:val="0"/>
        <w:ind w:firstLine="709"/>
        <w:jc w:val="both"/>
      </w:pPr>
      <w:r w:rsidRPr="009E23A4">
        <w:t>4.1.2. Заявки на участие в конкурсе принимаются, начиная со дня, следующего за днем размещения на официальном сайте извещения о проведении конкурса.</w:t>
      </w:r>
    </w:p>
    <w:p w:rsidR="009E23A4" w:rsidRPr="009E23A4" w:rsidRDefault="009E23A4" w:rsidP="009E23A4">
      <w:pPr>
        <w:numPr>
          <w:ilvl w:val="2"/>
          <w:numId w:val="0"/>
        </w:numPr>
        <w:tabs>
          <w:tab w:val="num" w:pos="227"/>
          <w:tab w:val="num" w:pos="1080"/>
        </w:tabs>
        <w:suppressAutoHyphens/>
        <w:ind w:firstLine="709"/>
        <w:jc w:val="both"/>
      </w:pPr>
      <w:r w:rsidRPr="009E23A4">
        <w:t>4.1.3. Прием заявок заканчивается в день вскрытия конвертов с заявками на участие в конкурсе, указанный в извещении о проведении открытого конкурса и в</w:t>
      </w:r>
      <w:r w:rsidRPr="009E23A4">
        <w:rPr>
          <w:b/>
          <w:i/>
        </w:rPr>
        <w:t xml:space="preserve"> 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09"/>
        <w:jc w:val="both"/>
      </w:pPr>
      <w:r w:rsidRPr="009E23A4">
        <w:t xml:space="preserve">4.1.4. </w:t>
      </w:r>
      <w:proofErr w:type="gramStart"/>
      <w:r w:rsidRPr="009E23A4">
        <w:t>Участник может подать заявку на участие в конкурсе непосредственно перед вскрытием конвертов с заявками на участие в конкурсе по адресу, указанному в Извещении о проведении открытого конкурса после объявления присутствующим при вскрытии конвертов с заявками на участие в конкурсе о возможности подать заявки, изменить или отозвать поданные заявки на участие в конкурсе.</w:t>
      </w:r>
      <w:proofErr w:type="gramEnd"/>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4.2. Порядок подачи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4.2.1. Конверты с заявками на участие в конкурсе направляются Участниками до окончания срока подачи заявок в порядке, изложенном в </w:t>
      </w:r>
      <w:r w:rsidRPr="009E23A4">
        <w:rPr>
          <w:b/>
          <w:i/>
        </w:rPr>
        <w:t>Информационной карте конкурса</w:t>
      </w:r>
      <w:r w:rsidRPr="009E23A4">
        <w:t>. Участник закупки вправе подать только одну заявку на участие в конкурсе в отношении каждого предмета конкурса (лота).</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4.2.2. Каждый конверт с заявкой на участие в конкурсе, поступивший в срок, регистрируется представителем Государственного заказчика в порядке поступления заявок. </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4.2.3. По требованию Участника, подавшему заявку на участие в конкурсе, выдается </w:t>
      </w:r>
      <w:r w:rsidRPr="009E23A4">
        <w:lastRenderedPageBreak/>
        <w:t xml:space="preserve">расписка в получении такой заявки. </w:t>
      </w:r>
    </w:p>
    <w:p w:rsidR="009E23A4" w:rsidRPr="009E23A4" w:rsidRDefault="009E23A4" w:rsidP="009E23A4">
      <w:pPr>
        <w:numPr>
          <w:ilvl w:val="2"/>
          <w:numId w:val="0"/>
        </w:numPr>
        <w:tabs>
          <w:tab w:val="num" w:pos="227"/>
          <w:tab w:val="num" w:pos="1080"/>
        </w:tabs>
        <w:suppressAutoHyphens/>
        <w:ind w:firstLine="709"/>
        <w:jc w:val="both"/>
      </w:pPr>
      <w:r w:rsidRPr="009E23A4">
        <w:t>4.2.4. Участники, подавшие заявки на участие в конкурсе, Государственный заказчик обязаны обеспечивать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на участие в конкурсе, не вправе допускать повреждение таких конвертов до момента их вскрытия.</w:t>
      </w:r>
    </w:p>
    <w:p w:rsidR="009E23A4" w:rsidRPr="009E23A4" w:rsidRDefault="009E23A4" w:rsidP="009E23A4">
      <w:pPr>
        <w:numPr>
          <w:ilvl w:val="2"/>
          <w:numId w:val="0"/>
        </w:numPr>
        <w:tabs>
          <w:tab w:val="num" w:pos="227"/>
          <w:tab w:val="num" w:pos="1080"/>
        </w:tabs>
        <w:suppressAutoHyphens/>
        <w:ind w:firstLine="709"/>
        <w:jc w:val="both"/>
      </w:pPr>
      <w:r w:rsidRPr="009E23A4">
        <w:t xml:space="preserve">4.2.5.  В </w:t>
      </w:r>
      <w:proofErr w:type="gramStart"/>
      <w:r w:rsidRPr="009E23A4">
        <w:t>случае</w:t>
      </w:r>
      <w:proofErr w:type="gramEnd"/>
      <w:r w:rsidRPr="009E23A4">
        <w:t xml:space="preserve">, если  конверт не запечатан и не маркирован в порядке, изложенном в </w:t>
      </w:r>
      <w:hyperlink w:anchor="_РАЗДЕЛ_I.3_ИНФОРМАЦИОННАЯ_КАРТА КОН" w:history="1">
        <w:r w:rsidRPr="009E23A4">
          <w:rPr>
            <w:b/>
            <w:i/>
          </w:rPr>
          <w:t>Информационной карте конкурса</w:t>
        </w:r>
      </w:hyperlink>
      <w:r w:rsidRPr="009E23A4">
        <w:t>, такие конверты с заявками не принимаются Государственным заказчиком и возвращаются лицу, подавшему такой конверт.</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4.3. Порядок и срок отзыва заявок на участие в конкурсе, порядок внесения изменений в такие заявки.</w:t>
      </w:r>
    </w:p>
    <w:p w:rsidR="009E23A4" w:rsidRPr="009E23A4" w:rsidRDefault="009E23A4" w:rsidP="009E23A4">
      <w:pPr>
        <w:autoSpaceDE w:val="0"/>
        <w:autoSpaceDN w:val="0"/>
        <w:adjustRightInd w:val="0"/>
        <w:ind w:firstLine="720"/>
        <w:jc w:val="both"/>
      </w:pPr>
      <w:r w:rsidRPr="009E23A4">
        <w:t>4.3.1. Участник вправе изменить или отозвать свою заявку до истечения срока подачи з</w:t>
      </w:r>
      <w:r w:rsidRPr="009E23A4">
        <w:t>а</w:t>
      </w:r>
      <w:r w:rsidRPr="009E23A4">
        <w:t xml:space="preserve">явок. В </w:t>
      </w:r>
      <w:proofErr w:type="gramStart"/>
      <w:r w:rsidRPr="009E23A4">
        <w:t>этом</w:t>
      </w:r>
      <w:proofErr w:type="gramEnd"/>
      <w:r w:rsidRPr="009E23A4">
        <w:t xml:space="preserve"> случае участник конкурса не утрачивают право на внесенные в качестве обеспечения заявки денежные средства. Изменение заявки или уведомление о ее отзыве является действител</w:t>
      </w:r>
      <w:r w:rsidRPr="009E23A4">
        <w:t>ь</w:t>
      </w:r>
      <w:r w:rsidRPr="009E23A4">
        <w:t>ным, если изменение осуществлено или уведомление получено заказчиком до истечения срока п</w:t>
      </w:r>
      <w:r w:rsidRPr="009E23A4">
        <w:t>о</w:t>
      </w:r>
      <w:r w:rsidRPr="009E23A4">
        <w:t>дачи заявок.</w:t>
      </w:r>
    </w:p>
    <w:p w:rsidR="009E23A4" w:rsidRPr="009E23A4" w:rsidRDefault="009E23A4" w:rsidP="009E23A4">
      <w:pPr>
        <w:numPr>
          <w:ilvl w:val="2"/>
          <w:numId w:val="0"/>
        </w:numPr>
        <w:tabs>
          <w:tab w:val="num" w:pos="1080"/>
        </w:tabs>
        <w:suppressAutoHyphens/>
        <w:ind w:firstLine="720"/>
        <w:jc w:val="both"/>
      </w:pPr>
      <w:r w:rsidRPr="009E23A4">
        <w:t xml:space="preserve">4.3.2. Изменения заявки на участие в конкурсе должны </w:t>
      </w:r>
      <w:proofErr w:type="gramStart"/>
      <w:r w:rsidRPr="009E23A4">
        <w:t>готовиться и запечатываться</w:t>
      </w:r>
      <w:proofErr w:type="gramEnd"/>
      <w:r w:rsidRPr="009E23A4">
        <w:t xml:space="preserve"> в соответствии с пунктом 3.6 конкурсной документации, конверт с комплектом документов  маркироваться «ИЗМЕНЕНИЕ ЗАЯВКИ НА УЧАСТИЕ В КОНКУРСЕ» и направляться Государственному заказчику до окончания срока подачи заявок на участие в конкурсе в порядке, предусмотренном разделом 4.2 конкурсной документации. Изменения, внесенные в заявку, считаются неотъемлемой частью заявки на участие в конкурсе.</w:t>
      </w:r>
    </w:p>
    <w:p w:rsidR="009E23A4" w:rsidRPr="009E23A4" w:rsidRDefault="009E23A4" w:rsidP="009E23A4">
      <w:pPr>
        <w:numPr>
          <w:ilvl w:val="2"/>
          <w:numId w:val="0"/>
        </w:numPr>
        <w:tabs>
          <w:tab w:val="num" w:pos="227"/>
          <w:tab w:val="num" w:pos="1080"/>
        </w:tabs>
        <w:suppressAutoHyphens/>
        <w:ind w:firstLine="720"/>
        <w:jc w:val="both"/>
      </w:pPr>
      <w:r w:rsidRPr="009E23A4">
        <w:t xml:space="preserve">4.3.3. Участник, отзывающий свою заявку на участие в конкурсе, уведомляет Государственного заказчика в письменной форме до окончания срока подачи заявок на участие в конкурсе. </w:t>
      </w:r>
      <w:proofErr w:type="gramStart"/>
      <w:r w:rsidRPr="009E23A4">
        <w:t xml:space="preserve">В уведомлении в обязательном порядке должно указываться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способ возврата заявки. </w:t>
      </w:r>
      <w:proofErr w:type="gramEnd"/>
    </w:p>
    <w:p w:rsidR="009E23A4" w:rsidRPr="009E23A4" w:rsidRDefault="009E23A4" w:rsidP="009E23A4">
      <w:pPr>
        <w:numPr>
          <w:ilvl w:val="2"/>
          <w:numId w:val="0"/>
        </w:numPr>
        <w:tabs>
          <w:tab w:val="num" w:pos="227"/>
          <w:tab w:val="num" w:pos="1080"/>
        </w:tabs>
        <w:suppressAutoHyphens/>
        <w:ind w:firstLine="720"/>
        <w:jc w:val="both"/>
      </w:pPr>
      <w:r w:rsidRPr="009E23A4">
        <w:t>4.3.4. Возврат отозванных заявок осуществляется следующим образом:</w:t>
      </w:r>
    </w:p>
    <w:p w:rsidR="009E23A4" w:rsidRPr="009E23A4" w:rsidRDefault="009E23A4" w:rsidP="009E23A4">
      <w:pPr>
        <w:numPr>
          <w:ilvl w:val="2"/>
          <w:numId w:val="0"/>
        </w:numPr>
        <w:tabs>
          <w:tab w:val="num" w:pos="227"/>
          <w:tab w:val="num" w:pos="1080"/>
        </w:tabs>
        <w:suppressAutoHyphens/>
        <w:ind w:firstLine="720"/>
        <w:jc w:val="both"/>
      </w:pPr>
      <w:r w:rsidRPr="009E23A4">
        <w:t>- если на конверте с заявкой на участие в конкурсе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такой конверт с заявкой возвращается невскрытым в соответствии с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но представлена расписка в получении конверта с заявкой на участие в конкурсе, выданная Государственным заказчиком, такой конверт с заявкой на участие в конкурсе возвращается невскрытым в соответствии с</w:t>
      </w:r>
      <w:proofErr w:type="gramEnd"/>
      <w:r w:rsidRPr="009E23A4">
        <w:t xml:space="preserve">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не представлена расписка в получении конверта с заявок на участие в конкурсе, выданная Государственным заказчиком, что не позволяет идентифицировать отзываемый конверт с заявкой на участие в конкурсе</w:t>
      </w:r>
      <w:proofErr w:type="gramEnd"/>
      <w:r w:rsidRPr="009E23A4">
        <w:t xml:space="preserve">, возврат такого конверта с заявкой на участие в конкурсе осуществляется после вскрытия конвертов </w:t>
      </w:r>
      <w:proofErr w:type="gramStart"/>
      <w:r w:rsidRPr="009E23A4">
        <w:t>с заявками на участие в конкурсе в соответствии с выбранным Участником</w:t>
      </w:r>
      <w:proofErr w:type="gramEnd"/>
      <w:r w:rsidRPr="009E23A4">
        <w:t xml:space="preserve">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r w:rsidRPr="009E23A4">
        <w:t xml:space="preserve">4.3.5. После окончания срока подачи заявок на участие в конкурсе не допускается внесение изменений в заявки на участие в конкурсе и отзыв заявок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4.4. Заявки на участие в конкурсе, поданные с опозданием</w:t>
      </w:r>
      <w:r w:rsidRPr="009E23A4">
        <w:t>.</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xml:space="preserve">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w:t>
      </w:r>
      <w:r w:rsidRPr="009E23A4">
        <w:rPr>
          <w:bCs/>
        </w:rPr>
        <w:t>почтовый адрес (для юридического лица)</w:t>
      </w:r>
      <w:r w:rsidRPr="009E23A4">
        <w:t xml:space="preserve"> </w:t>
      </w:r>
      <w:r w:rsidRPr="009E23A4">
        <w:rPr>
          <w:bCs/>
        </w:rPr>
        <w:t>или сведения о месте жительства (для  физического лица)</w:t>
      </w:r>
      <w:r w:rsidRPr="009E23A4">
        <w:t xml:space="preserve"> Участника) и в тот же день такие конверты и такие заявки возвращаются Участникам. </w:t>
      </w:r>
      <w:proofErr w:type="gramEnd"/>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lastRenderedPageBreak/>
        <w:t>4.5. Срок действия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rPr>
          <w:b/>
          <w:i/>
        </w:rPr>
      </w:pPr>
      <w:r w:rsidRPr="009E23A4">
        <w:t xml:space="preserve">Заявки на участие в конкурсе должны сохранять свое действие в течение срока, указанного в </w:t>
      </w:r>
      <w:r w:rsidRPr="009E23A4">
        <w:rPr>
          <w:b/>
          <w:i/>
        </w:rPr>
        <w:t>Информационной карте конкурса.</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4.6.  Обеспечение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 xml:space="preserve">4.6.1. Заказчик устанавливает требование </w:t>
      </w:r>
      <w:proofErr w:type="gramStart"/>
      <w:r w:rsidRPr="009E23A4">
        <w:t>об обеспечении заявки на участие в конкурсе в с</w:t>
      </w:r>
      <w:r w:rsidRPr="009E23A4">
        <w:t>о</w:t>
      </w:r>
      <w:r w:rsidRPr="009E23A4">
        <w:t xml:space="preserve">ответствии с </w:t>
      </w:r>
      <w:r w:rsidRPr="009E23A4">
        <w:rPr>
          <w:b/>
          <w:i/>
        </w:rPr>
        <w:t>Информационной карте</w:t>
      </w:r>
      <w:proofErr w:type="gramEnd"/>
      <w:r w:rsidRPr="009E23A4">
        <w:rPr>
          <w:b/>
          <w:i/>
        </w:rPr>
        <w:t xml:space="preserve"> конкурса</w:t>
      </w:r>
      <w:r w:rsidRPr="009E23A4">
        <w:t>. Обеспечение заявки на участие в конкурсе м</w:t>
      </w:r>
      <w:r w:rsidRPr="009E23A4">
        <w:t>о</w:t>
      </w:r>
      <w:r w:rsidRPr="009E23A4">
        <w:t xml:space="preserve">жет предоставляться Участником путем внесения денежных средств или банковской гарантией. Выбор способа обеспечения заявки на участие в конкурсе осуществляется Участником. </w:t>
      </w:r>
    </w:p>
    <w:p w:rsidR="009E23A4" w:rsidRPr="009E23A4" w:rsidRDefault="009E23A4" w:rsidP="009E23A4">
      <w:pPr>
        <w:autoSpaceDE w:val="0"/>
        <w:autoSpaceDN w:val="0"/>
        <w:adjustRightInd w:val="0"/>
        <w:ind w:firstLine="540"/>
        <w:jc w:val="both"/>
      </w:pPr>
      <w:r w:rsidRPr="009E23A4">
        <w:t>Требование об обеспечении заявки на участие конкурсе в равной мере относится ко всем участникам закупки.</w:t>
      </w:r>
    </w:p>
    <w:p w:rsidR="009E23A4" w:rsidRPr="009E23A4" w:rsidRDefault="009E23A4" w:rsidP="009E23A4">
      <w:pPr>
        <w:autoSpaceDE w:val="0"/>
        <w:autoSpaceDN w:val="0"/>
        <w:adjustRightInd w:val="0"/>
        <w:ind w:firstLine="540"/>
        <w:jc w:val="both"/>
      </w:pPr>
      <w:r w:rsidRPr="009E23A4">
        <w:t>4.6.2. Факт внесения Участником денежных сре</w:t>
      </w:r>
      <w:proofErr w:type="gramStart"/>
      <w:r w:rsidRPr="009E23A4">
        <w:t>дств в к</w:t>
      </w:r>
      <w:proofErr w:type="gramEnd"/>
      <w:r w:rsidRPr="009E23A4">
        <w:t>ачестве обеспечения заявки подтве</w:t>
      </w:r>
      <w:r w:rsidRPr="009E23A4">
        <w:t>р</w:t>
      </w:r>
      <w:r w:rsidRPr="009E23A4">
        <w:t>ждается платежным поручением в составе заявки на участие в конкурсе или копией такого пор</w:t>
      </w:r>
      <w:r w:rsidRPr="009E23A4">
        <w:t>у</w:t>
      </w:r>
      <w:r w:rsidRPr="009E23A4">
        <w:t xml:space="preserve">чения. </w:t>
      </w:r>
    </w:p>
    <w:p w:rsidR="009E23A4" w:rsidRPr="009E23A4" w:rsidRDefault="009E23A4" w:rsidP="009E23A4">
      <w:pPr>
        <w:autoSpaceDE w:val="0"/>
        <w:autoSpaceDN w:val="0"/>
        <w:adjustRightInd w:val="0"/>
        <w:ind w:firstLine="540"/>
        <w:jc w:val="both"/>
      </w:pPr>
      <w:r w:rsidRPr="009E23A4">
        <w:t>4.6.3. При непредставлении документа или копии документа, подтверждающего внесение д</w:t>
      </w:r>
      <w:r w:rsidRPr="009E23A4">
        <w:t>е</w:t>
      </w:r>
      <w:r w:rsidRPr="009E23A4">
        <w:t>нежных сре</w:t>
      </w:r>
      <w:proofErr w:type="gramStart"/>
      <w:r w:rsidRPr="009E23A4">
        <w:t>дств в к</w:t>
      </w:r>
      <w:proofErr w:type="gramEnd"/>
      <w:r w:rsidRPr="009E23A4">
        <w:t>ачестве обеспечения заявки на участие в конкурсе участник закупки не допу</w:t>
      </w:r>
      <w:r w:rsidRPr="009E23A4">
        <w:t>с</w:t>
      </w:r>
      <w:r w:rsidRPr="009E23A4">
        <w:t>кается Единой комиссией к участию в конкурсе.</w:t>
      </w:r>
    </w:p>
    <w:p w:rsidR="009E23A4" w:rsidRPr="009E23A4" w:rsidRDefault="009E23A4" w:rsidP="009E23A4">
      <w:pPr>
        <w:autoSpaceDE w:val="0"/>
        <w:autoSpaceDN w:val="0"/>
        <w:adjustRightInd w:val="0"/>
        <w:ind w:firstLine="540"/>
        <w:jc w:val="both"/>
      </w:pPr>
      <w:r w:rsidRPr="009E23A4">
        <w:t xml:space="preserve">4.6.4. </w:t>
      </w:r>
      <w:proofErr w:type="gramStart"/>
      <w:r w:rsidRPr="009E23A4">
        <w:t>В случае, если Участником в составе заявки представлены документы, подтвержда</w:t>
      </w:r>
      <w:r w:rsidRPr="009E23A4">
        <w:t>ю</w:t>
      </w:r>
      <w:r w:rsidRPr="009E23A4">
        <w:t>щие внесение денежных средств в качестве обеспечения заявки на участие в конкурсе, и до даты рассмотрения и оценки заявок денежные средства не поступили на счет, который указан заказч</w:t>
      </w:r>
      <w:r w:rsidRPr="009E23A4">
        <w:t>и</w:t>
      </w:r>
      <w:r w:rsidRPr="009E23A4">
        <w:t>ком в документации о закупке и на котором в соответствии с законодательством Российской Ф</w:t>
      </w:r>
      <w:r w:rsidRPr="009E23A4">
        <w:t>е</w:t>
      </w:r>
      <w:r w:rsidRPr="009E23A4">
        <w:t>дерации учитываются операции со средствами, поступающими заказчику, такой Участник призн</w:t>
      </w:r>
      <w:r w:rsidRPr="009E23A4">
        <w:t>а</w:t>
      </w:r>
      <w:r w:rsidRPr="009E23A4">
        <w:t>ется не</w:t>
      </w:r>
      <w:proofErr w:type="gramEnd"/>
      <w:r w:rsidRPr="009E23A4">
        <w:t xml:space="preserve"> </w:t>
      </w:r>
      <w:proofErr w:type="gramStart"/>
      <w:r w:rsidRPr="009E23A4">
        <w:t>предоставившим</w:t>
      </w:r>
      <w:proofErr w:type="gramEnd"/>
      <w:r w:rsidRPr="009E23A4">
        <w:t xml:space="preserve"> обеспечение заявки.</w:t>
      </w:r>
    </w:p>
    <w:p w:rsidR="009E23A4" w:rsidRPr="009E23A4" w:rsidRDefault="009E23A4" w:rsidP="009E23A4">
      <w:pPr>
        <w:autoSpaceDE w:val="0"/>
        <w:autoSpaceDN w:val="0"/>
        <w:adjustRightInd w:val="0"/>
        <w:ind w:firstLine="540"/>
        <w:jc w:val="both"/>
      </w:pPr>
      <w:r w:rsidRPr="009E23A4">
        <w:t xml:space="preserve">4.6.5. Денежные средства, внесенные в качестве обеспечения заявки на участие в конкурсе, возвращаются на счет Участника в течение не более чем пяти рабочих дней </w:t>
      </w:r>
      <w:proofErr w:type="gramStart"/>
      <w:r w:rsidRPr="009E23A4">
        <w:t>с даты наступления</w:t>
      </w:r>
      <w:proofErr w:type="gramEnd"/>
      <w:r w:rsidRPr="009E23A4">
        <w:t xml:space="preserve"> одного из следующих случаев:</w:t>
      </w:r>
    </w:p>
    <w:p w:rsidR="009E23A4" w:rsidRPr="009E23A4" w:rsidRDefault="009E23A4" w:rsidP="009E23A4">
      <w:pPr>
        <w:autoSpaceDE w:val="0"/>
        <w:autoSpaceDN w:val="0"/>
        <w:adjustRightInd w:val="0"/>
        <w:ind w:firstLine="540"/>
        <w:jc w:val="both"/>
      </w:pPr>
      <w:r w:rsidRPr="009E23A4">
        <w:t>1) подписание протокола рассмотрения и оценки заявок на участие в конкурсе. При этом во</w:t>
      </w:r>
      <w:r w:rsidRPr="009E23A4">
        <w:t>з</w:t>
      </w:r>
      <w:r w:rsidRPr="009E23A4">
        <w:t>врат осуществляется в отношении денежных сре</w:t>
      </w:r>
      <w:proofErr w:type="gramStart"/>
      <w:r w:rsidRPr="009E23A4">
        <w:t>дств вс</w:t>
      </w:r>
      <w:proofErr w:type="gramEnd"/>
      <w:r w:rsidRPr="009E23A4">
        <w:t>ех участников закупки, за исключением победителя конкурса, которому такие денежные средства возвращаются после заключения ко</w:t>
      </w:r>
      <w:r w:rsidRPr="009E23A4">
        <w:t>н</w:t>
      </w:r>
      <w:r w:rsidRPr="009E23A4">
        <w:t>тракта;</w:t>
      </w:r>
    </w:p>
    <w:p w:rsidR="009E23A4" w:rsidRPr="009E23A4" w:rsidRDefault="009E23A4" w:rsidP="009E23A4">
      <w:pPr>
        <w:autoSpaceDE w:val="0"/>
        <w:autoSpaceDN w:val="0"/>
        <w:adjustRightInd w:val="0"/>
        <w:ind w:firstLine="540"/>
        <w:jc w:val="both"/>
      </w:pPr>
      <w:r w:rsidRPr="009E23A4">
        <w:t>2) отмена конкурса;</w:t>
      </w:r>
    </w:p>
    <w:p w:rsidR="009E23A4" w:rsidRPr="009E23A4" w:rsidRDefault="009E23A4" w:rsidP="009E23A4">
      <w:pPr>
        <w:autoSpaceDE w:val="0"/>
        <w:autoSpaceDN w:val="0"/>
        <w:adjustRightInd w:val="0"/>
        <w:ind w:firstLine="540"/>
        <w:jc w:val="both"/>
      </w:pPr>
      <w:r w:rsidRPr="009E23A4">
        <w:t>3) отклонение заявки Участника;</w:t>
      </w:r>
    </w:p>
    <w:p w:rsidR="009E23A4" w:rsidRPr="009E23A4" w:rsidRDefault="009E23A4" w:rsidP="009E23A4">
      <w:pPr>
        <w:autoSpaceDE w:val="0"/>
        <w:autoSpaceDN w:val="0"/>
        <w:adjustRightInd w:val="0"/>
        <w:ind w:firstLine="540"/>
        <w:jc w:val="both"/>
      </w:pPr>
      <w:r w:rsidRPr="009E23A4">
        <w:t>4) отзыв заявки Участником до окончания срока подачи заявок;</w:t>
      </w:r>
    </w:p>
    <w:p w:rsidR="009E23A4" w:rsidRPr="009E23A4" w:rsidRDefault="009E23A4" w:rsidP="009E23A4">
      <w:pPr>
        <w:autoSpaceDE w:val="0"/>
        <w:autoSpaceDN w:val="0"/>
        <w:adjustRightInd w:val="0"/>
        <w:ind w:firstLine="540"/>
        <w:jc w:val="both"/>
      </w:pPr>
      <w:r w:rsidRPr="009E23A4">
        <w:t>5) получение заявки на участие в конкурсе после окончания срока подачи заявок;</w:t>
      </w:r>
    </w:p>
    <w:p w:rsidR="009E23A4" w:rsidRPr="009C53ED" w:rsidRDefault="009E23A4" w:rsidP="009E23A4">
      <w:pPr>
        <w:autoSpaceDE w:val="0"/>
        <w:autoSpaceDN w:val="0"/>
        <w:adjustRightInd w:val="0"/>
        <w:ind w:firstLine="540"/>
        <w:jc w:val="both"/>
      </w:pPr>
      <w:r w:rsidRPr="009E23A4">
        <w:t xml:space="preserve">6) </w:t>
      </w:r>
      <w:r w:rsidRPr="009C53ED">
        <w:t>отстранение Участника от участия в конкурсе или отказ от заключения контракта с поб</w:t>
      </w:r>
      <w:r w:rsidRPr="009C53ED">
        <w:t>е</w:t>
      </w:r>
      <w:r w:rsidRPr="009C53ED">
        <w:t>дителем конкурса в соответствии с пунктом 1.6.5.</w:t>
      </w:r>
    </w:p>
    <w:p w:rsidR="009C53ED" w:rsidRPr="009C53ED" w:rsidRDefault="009C53ED" w:rsidP="009E23A4">
      <w:pPr>
        <w:autoSpaceDE w:val="0"/>
        <w:autoSpaceDN w:val="0"/>
        <w:adjustRightInd w:val="0"/>
        <w:ind w:firstLine="540"/>
        <w:jc w:val="both"/>
      </w:pPr>
      <w:r w:rsidRPr="009C53ED">
        <w:t>7) получение Государственным заказчиком решения контрольного органа в сфере закупок об отказе в согласовании заключения контракта с единственным подрядчиком (исполнителем).</w:t>
      </w:r>
    </w:p>
    <w:p w:rsidR="00180CE9" w:rsidRPr="00FE06D2" w:rsidRDefault="009E23A4" w:rsidP="00180CE9">
      <w:pPr>
        <w:autoSpaceDE w:val="0"/>
        <w:autoSpaceDN w:val="0"/>
        <w:adjustRightInd w:val="0"/>
        <w:ind w:firstLine="540"/>
        <w:jc w:val="both"/>
      </w:pPr>
      <w:r w:rsidRPr="009C53ED">
        <w:t>4.6.6</w:t>
      </w:r>
      <w:r w:rsidRPr="00FE06D2">
        <w:t xml:space="preserve">. </w:t>
      </w:r>
      <w:r w:rsidR="00180CE9" w:rsidRPr="00FE06D2">
        <w:t>Возврат денежных средств, внесенных в качестве обеспечения заявок, не осуществл</w:t>
      </w:r>
      <w:r w:rsidR="00180CE9" w:rsidRPr="00FE06D2">
        <w:t>я</w:t>
      </w:r>
      <w:r w:rsidR="00180CE9" w:rsidRPr="00FE06D2">
        <w:t>ется или осуществляется уплата денежных сумм по банковской гарантии, в следующих случаях:</w:t>
      </w:r>
    </w:p>
    <w:p w:rsidR="00180CE9" w:rsidRPr="00FE06D2" w:rsidRDefault="00180CE9" w:rsidP="00180CE9">
      <w:pPr>
        <w:autoSpaceDE w:val="0"/>
        <w:autoSpaceDN w:val="0"/>
        <w:adjustRightInd w:val="0"/>
        <w:ind w:firstLine="540"/>
        <w:jc w:val="both"/>
      </w:pPr>
      <w:r w:rsidRPr="00FE06D2">
        <w:t>1) уклонение или отказ участника конкурса заключить контракт;</w:t>
      </w:r>
    </w:p>
    <w:p w:rsidR="009E23A4" w:rsidRPr="00FE06D2" w:rsidRDefault="00180CE9" w:rsidP="00180CE9">
      <w:pPr>
        <w:autoSpaceDE w:val="0"/>
        <w:autoSpaceDN w:val="0"/>
        <w:adjustRightInd w:val="0"/>
        <w:ind w:firstLine="540"/>
        <w:jc w:val="both"/>
      </w:pPr>
      <w:r w:rsidRPr="00FE06D2">
        <w:t xml:space="preserve">2) </w:t>
      </w:r>
      <w:proofErr w:type="spellStart"/>
      <w:r w:rsidRPr="00FE06D2">
        <w:t>непредоставление</w:t>
      </w:r>
      <w:proofErr w:type="spellEnd"/>
      <w:r w:rsidRPr="00FE06D2">
        <w:t xml:space="preserve"> или предоставление с нарушением условий, установленных Законом, до заключения контракта Государственному заказчику обеспечения исполнения контракта</w:t>
      </w:r>
      <w:r w:rsidR="009E23A4" w:rsidRPr="00FE06D2">
        <w:t>.</w:t>
      </w:r>
    </w:p>
    <w:p w:rsidR="009E23A4" w:rsidRPr="009E23A4" w:rsidRDefault="009E23A4" w:rsidP="009E23A4">
      <w:pPr>
        <w:autoSpaceDE w:val="0"/>
        <w:autoSpaceDN w:val="0"/>
        <w:adjustRightInd w:val="0"/>
        <w:ind w:firstLine="540"/>
        <w:jc w:val="both"/>
      </w:pPr>
      <w:r w:rsidRPr="00FE06D2">
        <w:t xml:space="preserve">4.6.7. </w:t>
      </w:r>
      <w:proofErr w:type="gramStart"/>
      <w:r w:rsidRPr="00FE06D2">
        <w:t xml:space="preserve">Заказчик в качестве обеспечения заявок принимает банковские гарантии, выданные банками, включенными в предусмотренный </w:t>
      </w:r>
      <w:hyperlink r:id="rId18" w:history="1">
        <w:r w:rsidR="009933DD">
          <w:t xml:space="preserve">статьей </w:t>
        </w:r>
        <w:r w:rsidRPr="00FE06D2">
          <w:t>7</w:t>
        </w:r>
        <w:r w:rsidR="009933DD">
          <w:t>4</w:t>
        </w:r>
        <w:r w:rsidRPr="00FE06D2">
          <w:t>.1</w:t>
        </w:r>
      </w:hyperlink>
      <w:r w:rsidRPr="00FE06D2">
        <w:t xml:space="preserve"> Налогового кодекса Российской Федер</w:t>
      </w:r>
      <w:r w:rsidRPr="00FE06D2">
        <w:t>а</w:t>
      </w:r>
      <w:r w:rsidRPr="00FE06D2">
        <w:t>ции перечень банков, отвечающих</w:t>
      </w:r>
      <w:r w:rsidRPr="009E23A4">
        <w:t xml:space="preserve"> установленным требованиям для принятия банковских гара</w:t>
      </w:r>
      <w:r w:rsidRPr="009E23A4">
        <w:t>н</w:t>
      </w:r>
      <w:r w:rsidRPr="009E23A4">
        <w:t>тий в целях налогообложения.</w:t>
      </w:r>
      <w:proofErr w:type="gramEnd"/>
    </w:p>
    <w:p w:rsidR="009E23A4" w:rsidRPr="009E23A4" w:rsidRDefault="009E23A4" w:rsidP="009E23A4">
      <w:pPr>
        <w:autoSpaceDE w:val="0"/>
        <w:autoSpaceDN w:val="0"/>
        <w:adjustRightInd w:val="0"/>
        <w:ind w:firstLine="540"/>
        <w:jc w:val="both"/>
      </w:pPr>
      <w:r w:rsidRPr="009E23A4">
        <w:t>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r w:rsidRPr="009E23A4">
        <w:t>1) сумму банковской гарантии, подлежащую уплате гарантом заказчику в установленных ч</w:t>
      </w:r>
      <w:r w:rsidRPr="009E23A4">
        <w:t>а</w:t>
      </w:r>
      <w:r w:rsidRPr="009E23A4">
        <w:t>стью 13 статьи 44 Закона случаях;</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w:t>
      </w:r>
      <w:r w:rsidRPr="009E23A4">
        <w:t>м</w:t>
      </w:r>
      <w:r w:rsidRPr="009E23A4">
        <w:t>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lastRenderedPageBreak/>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w:t>
      </w:r>
      <w:r w:rsidRPr="009E23A4">
        <w:t>а</w:t>
      </w:r>
      <w:r w:rsidRPr="009E23A4">
        <w:t>тельством Российской Федерации учитываются операции со средствами, поступающими заказч</w:t>
      </w:r>
      <w:r w:rsidRPr="009E23A4">
        <w:t>и</w:t>
      </w:r>
      <w:r w:rsidRPr="009E23A4">
        <w:t>ку;</w:t>
      </w:r>
    </w:p>
    <w:p w:rsidR="009E23A4" w:rsidRPr="009E23A4" w:rsidRDefault="009E23A4" w:rsidP="009E23A4">
      <w:pPr>
        <w:autoSpaceDE w:val="0"/>
        <w:autoSpaceDN w:val="0"/>
        <w:adjustRightInd w:val="0"/>
        <w:ind w:firstLine="540"/>
        <w:jc w:val="both"/>
      </w:pPr>
      <w:r w:rsidRPr="009E23A4">
        <w:t>5) срок действия банковской гарантии с учетом требований статьи 44 Закона;</w:t>
      </w:r>
    </w:p>
    <w:p w:rsidR="009E23A4" w:rsidRPr="009E23A4" w:rsidRDefault="009E23A4" w:rsidP="009E23A4">
      <w:pPr>
        <w:autoSpaceDE w:val="0"/>
        <w:autoSpaceDN w:val="0"/>
        <w:adjustRightInd w:val="0"/>
        <w:ind w:firstLine="540"/>
        <w:jc w:val="both"/>
      </w:pPr>
      <w:r w:rsidRPr="009E23A4">
        <w:t xml:space="preserve">6) установленный Постановлением Правительства Российской Федерации от 08.11.2013 N 1005 </w:t>
      </w:r>
      <w:hyperlink r:id="rId19" w:history="1">
        <w:r w:rsidRPr="009E23A4">
          <w:t>перечень</w:t>
        </w:r>
      </w:hyperlink>
      <w:r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r w:rsidRPr="009E23A4">
        <w:t xml:space="preserve">4.6.8. </w:t>
      </w:r>
      <w:proofErr w:type="gramStart"/>
      <w:r w:rsidRPr="009E23A4">
        <w:t>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9E23A4" w:rsidRPr="009E23A4" w:rsidRDefault="009E23A4" w:rsidP="009E23A4">
      <w:pPr>
        <w:autoSpaceDE w:val="0"/>
        <w:autoSpaceDN w:val="0"/>
        <w:adjustRightInd w:val="0"/>
        <w:ind w:firstLine="540"/>
        <w:jc w:val="both"/>
      </w:pPr>
      <w:r w:rsidRPr="009E23A4">
        <w:t>4.6.9.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autoSpaceDE w:val="0"/>
        <w:autoSpaceDN w:val="0"/>
        <w:adjustRightInd w:val="0"/>
        <w:ind w:firstLine="540"/>
        <w:jc w:val="both"/>
      </w:pPr>
      <w:r w:rsidRPr="009E23A4">
        <w:t>4.6.10. Возврат банковской гарантии в случаях, указанных в пункте 4.6.5. конкурсной док</w:t>
      </w:r>
      <w:r w:rsidRPr="009E23A4">
        <w:t>у</w:t>
      </w:r>
      <w:r w:rsidRPr="009E23A4">
        <w:t>ментации, заказчиком предоставившему ее лицу или гаранту не осуществляется, взыскание по ней не производится.</w:t>
      </w:r>
    </w:p>
    <w:p w:rsidR="009E23A4" w:rsidRPr="009E23A4" w:rsidRDefault="009E23A4"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5. ВСКРЫТИЕ КОНВЕРТОВ С ЗАЯВКАМИ НА УЧАСТИЕ В </w:t>
      </w:r>
      <w:proofErr w:type="gramStart"/>
      <w:r w:rsidRPr="009E23A4">
        <w:rPr>
          <w:b/>
        </w:rPr>
        <w:t>КОНКУРСЕ</w:t>
      </w:r>
      <w:proofErr w:type="gramEnd"/>
      <w:r w:rsidRPr="009E23A4">
        <w:rPr>
          <w:b/>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 xml:space="preserve">5.1. Порядок вскрытия конвертов. </w:t>
      </w:r>
    </w:p>
    <w:p w:rsidR="009E23A4" w:rsidRPr="009E23A4" w:rsidRDefault="009E23A4" w:rsidP="009E23A4">
      <w:pPr>
        <w:autoSpaceDE w:val="0"/>
        <w:autoSpaceDN w:val="0"/>
        <w:adjustRightInd w:val="0"/>
        <w:ind w:firstLine="720"/>
        <w:jc w:val="both"/>
      </w:pPr>
      <w:r w:rsidRPr="009E23A4">
        <w:t>5.1.1. Единая комиссия вскрывает конверты с заявками на участие в открытом конкурсе п</w:t>
      </w:r>
      <w:r w:rsidRPr="009E23A4">
        <w:t>о</w:t>
      </w:r>
      <w:r w:rsidRPr="009E23A4">
        <w:t>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w:t>
      </w:r>
      <w:r w:rsidRPr="009E23A4">
        <w:t>о</w:t>
      </w:r>
      <w:r w:rsidRPr="009E23A4">
        <w:t>кументации. Вскрытие всех поступивших конвертов с заявками на участие в открытом конкурсе осуществляются в один день.</w:t>
      </w:r>
    </w:p>
    <w:p w:rsidR="009E23A4" w:rsidRPr="009E23A4" w:rsidRDefault="009E23A4" w:rsidP="009E23A4">
      <w:pPr>
        <w:autoSpaceDE w:val="0"/>
        <w:autoSpaceDN w:val="0"/>
        <w:adjustRightInd w:val="0"/>
        <w:ind w:firstLine="720"/>
        <w:jc w:val="both"/>
        <w:rPr>
          <w:strike/>
        </w:rPr>
      </w:pPr>
      <w:r w:rsidRPr="009E23A4">
        <w:t>5.1.2. Заказчик предоставляет возможность всем Участникам, подавшим заявки на участие в нем, или их представителям присутствовать при вскрытии конвертов с заявками на участие в о</w:t>
      </w:r>
      <w:r w:rsidRPr="009E23A4">
        <w:t>т</w:t>
      </w:r>
      <w:r w:rsidRPr="009E23A4">
        <w:t xml:space="preserve">крытом конкурсе. </w:t>
      </w:r>
    </w:p>
    <w:p w:rsidR="009E23A4" w:rsidRPr="009E23A4" w:rsidRDefault="009E23A4" w:rsidP="009E23A4">
      <w:pPr>
        <w:numPr>
          <w:ilvl w:val="2"/>
          <w:numId w:val="0"/>
        </w:numPr>
        <w:tabs>
          <w:tab w:val="num" w:pos="1080"/>
        </w:tabs>
        <w:suppressAutoHyphens/>
        <w:ind w:firstLine="720"/>
        <w:jc w:val="both"/>
      </w:pPr>
      <w:r w:rsidRPr="009E23A4">
        <w:t>5.1.3. </w:t>
      </w:r>
      <w:proofErr w:type="gramStart"/>
      <w:r w:rsidRPr="009E23A4">
        <w:t>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w:t>
      </w:r>
      <w:proofErr w:type="gramEnd"/>
      <w:r w:rsidRPr="009E23A4">
        <w:t xml:space="preserve"> открытом </w:t>
      </w:r>
      <w:proofErr w:type="gramStart"/>
      <w:r w:rsidRPr="009E23A4">
        <w:t>конкурсе</w:t>
      </w:r>
      <w:proofErr w:type="gramEnd"/>
      <w:r w:rsidRPr="009E23A4">
        <w:t xml:space="preserve"> до вскрытия таких конвертов. При этом Единая комиссия объявляет последствия подачи двух и более заявок на участие в открытом конкурсе одним Участником.</w:t>
      </w:r>
    </w:p>
    <w:p w:rsidR="009E23A4" w:rsidRPr="009E23A4" w:rsidRDefault="009E23A4" w:rsidP="009E23A4">
      <w:pPr>
        <w:autoSpaceDE w:val="0"/>
        <w:autoSpaceDN w:val="0"/>
        <w:adjustRightInd w:val="0"/>
        <w:ind w:firstLine="540"/>
        <w:jc w:val="both"/>
      </w:pPr>
      <w:r w:rsidRPr="009E23A4">
        <w:t xml:space="preserve">5.1.4. Единая комиссия вскрывает конверты с заявками на участие в открытом конкурсе, если такие конверты и заявки поступили Заказчику до вскрытия таких конвертов. </w:t>
      </w:r>
      <w:proofErr w:type="gramStart"/>
      <w:r w:rsidRPr="009E23A4">
        <w:t>В случае установл</w:t>
      </w:r>
      <w:r w:rsidRPr="009E23A4">
        <w:t>е</w:t>
      </w:r>
      <w:r w:rsidRPr="009E23A4">
        <w:t>ния факта подачи одним Участником открытого конкурса двух и более заявок на участие в откр</w:t>
      </w:r>
      <w:r w:rsidRPr="009E23A4">
        <w:t>ы</w:t>
      </w:r>
      <w:r w:rsidRPr="009E23A4">
        <w:t>том конкурсе в отношении одного и того же лота при условии, что поданные ранее этим участн</w:t>
      </w:r>
      <w:r w:rsidRPr="009E23A4">
        <w:t>и</w:t>
      </w:r>
      <w:r w:rsidRPr="009E23A4">
        <w:t>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9E23A4">
        <w:t xml:space="preserve"> Учас</w:t>
      </w:r>
      <w:r w:rsidRPr="009E23A4">
        <w:t>т</w:t>
      </w:r>
      <w:r w:rsidRPr="009E23A4">
        <w:t>нику.</w:t>
      </w:r>
    </w:p>
    <w:p w:rsidR="009E23A4" w:rsidRPr="009E23A4" w:rsidRDefault="009E23A4" w:rsidP="009E23A4">
      <w:pPr>
        <w:autoSpaceDE w:val="0"/>
        <w:autoSpaceDN w:val="0"/>
        <w:adjustRightInd w:val="0"/>
        <w:ind w:firstLine="540"/>
        <w:jc w:val="both"/>
      </w:pPr>
      <w:r w:rsidRPr="009E23A4">
        <w:t>5.1.5. Информация о месте, дате и времени вскрытия конвертов с заявками на участие в о</w:t>
      </w:r>
      <w:r w:rsidRPr="009E23A4">
        <w:t>т</w:t>
      </w:r>
      <w:r w:rsidRPr="009E23A4">
        <w:t xml:space="preserve">крытом конкурсе, наименование (для юридического лица), фамилия, имя, отчество (при наличии) (для физического лица), почтовый адрес каждого Участника, </w:t>
      </w:r>
      <w:proofErr w:type="gramStart"/>
      <w:r w:rsidRPr="009E23A4">
        <w:t>конверт</w:t>
      </w:r>
      <w:proofErr w:type="gramEnd"/>
      <w:r w:rsidRPr="009E23A4">
        <w:t xml:space="preserve"> с заявкой которого вскрыв</w:t>
      </w:r>
      <w:r w:rsidRPr="009E23A4">
        <w:t>а</w:t>
      </w:r>
      <w:r w:rsidRPr="009E23A4">
        <w:t>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w:t>
      </w:r>
      <w:r w:rsidRPr="009E23A4">
        <w:t>е</w:t>
      </w:r>
      <w:r w:rsidRPr="009E23A4">
        <w:t xml:space="preserve">рием оценки заявок на участие в открытом конкурсе, </w:t>
      </w:r>
      <w:proofErr w:type="gramStart"/>
      <w:r w:rsidRPr="009E23A4">
        <w:t>объявляются при вскрытии данных конве</w:t>
      </w:r>
      <w:r w:rsidRPr="009E23A4">
        <w:t>р</w:t>
      </w:r>
      <w:r w:rsidRPr="009E23A4">
        <w:t>тов и вносятся</w:t>
      </w:r>
      <w:proofErr w:type="gramEnd"/>
      <w:r w:rsidRPr="009E23A4">
        <w:t xml:space="preserve">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w:t>
      </w:r>
      <w:proofErr w:type="gramStart"/>
      <w:r w:rsidRPr="009E23A4">
        <w:t>несостоявшимся</w:t>
      </w:r>
      <w:proofErr w:type="gramEnd"/>
      <w:r w:rsidRPr="009E23A4">
        <w:t>.</w:t>
      </w:r>
    </w:p>
    <w:p w:rsidR="009E23A4" w:rsidRPr="009E23A4" w:rsidRDefault="009E23A4" w:rsidP="009E23A4">
      <w:pPr>
        <w:autoSpaceDE w:val="0"/>
        <w:autoSpaceDN w:val="0"/>
        <w:adjustRightInd w:val="0"/>
        <w:ind w:firstLine="540"/>
        <w:jc w:val="both"/>
      </w:pPr>
      <w:r w:rsidRPr="009E23A4">
        <w:lastRenderedPageBreak/>
        <w:t>5.1.6. Протокол вскрытия конвертов с заявками на участие в открытом конкурсе ведется Ед</w:t>
      </w:r>
      <w:r w:rsidRPr="009E23A4">
        <w:t>и</w:t>
      </w:r>
      <w:r w:rsidRPr="009E23A4">
        <w:t>ной комиссией, подписывается всеми присутствующими членами Единой комиссии непосре</w:t>
      </w:r>
      <w:r w:rsidRPr="009E23A4">
        <w:t>д</w:t>
      </w:r>
      <w:r w:rsidRPr="009E23A4">
        <w:t>ственно после вскрытия таких конвертов и не позднее рабочего дня, следующего за датой подп</w:t>
      </w:r>
      <w:r w:rsidRPr="009E23A4">
        <w:t>и</w:t>
      </w:r>
      <w:r w:rsidRPr="009E23A4">
        <w:t xml:space="preserve">сания этого протокола, размещается в единой информационной системе. </w:t>
      </w:r>
    </w:p>
    <w:p w:rsidR="009E23A4" w:rsidRPr="009E23A4" w:rsidRDefault="009E23A4" w:rsidP="009E23A4">
      <w:pPr>
        <w:autoSpaceDE w:val="0"/>
        <w:autoSpaceDN w:val="0"/>
        <w:adjustRightInd w:val="0"/>
        <w:ind w:firstLine="540"/>
        <w:jc w:val="both"/>
      </w:pPr>
      <w:r w:rsidRPr="009E23A4">
        <w:t>5.1.7. Заказчик обязан обеспечить осуществление аудиозаписи вскрытия конвертов с заявк</w:t>
      </w:r>
      <w:r w:rsidRPr="009E23A4">
        <w:t>а</w:t>
      </w:r>
      <w:r w:rsidRPr="009E23A4">
        <w:t>ми на участие в открытом конкурсе. Участник, присутствующий при вскрытии конвертов с зая</w:t>
      </w:r>
      <w:r w:rsidRPr="009E23A4">
        <w:t>в</w:t>
      </w:r>
      <w:r w:rsidRPr="009E23A4">
        <w:t>ками на участие в открытом конкурсе, вправе осуществлять ауди</w:t>
      </w:r>
      <w:proofErr w:type="gramStart"/>
      <w:r w:rsidRPr="009E23A4">
        <w:t>о-</w:t>
      </w:r>
      <w:proofErr w:type="gramEnd"/>
      <w:r w:rsidRPr="009E23A4">
        <w:t xml:space="preserve"> и видеозапись вскрытия таких конвертов.</w:t>
      </w:r>
    </w:p>
    <w:p w:rsidR="009E23A4" w:rsidRPr="009E23A4" w:rsidRDefault="009E23A4" w:rsidP="009E23A4">
      <w:pPr>
        <w:numPr>
          <w:ilvl w:val="2"/>
          <w:numId w:val="0"/>
        </w:numPr>
        <w:tabs>
          <w:tab w:val="num" w:pos="1080"/>
        </w:tabs>
        <w:suppressAutoHyphens/>
        <w:ind w:firstLine="720"/>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6. РАССМОТРЕНИЕ И ОЦЕНКА ЗАЯВОК НА УЧАСТИЕ В </w:t>
      </w:r>
      <w:proofErr w:type="gramStart"/>
      <w:r w:rsidRPr="009E23A4">
        <w:rPr>
          <w:b/>
        </w:rPr>
        <w:t>КОНКУРСЕ</w:t>
      </w:r>
      <w:proofErr w:type="gramEnd"/>
      <w:r w:rsidRPr="009E23A4">
        <w:rPr>
          <w:b/>
        </w:rPr>
        <w:t>.</w:t>
      </w:r>
    </w:p>
    <w:p w:rsidR="009E23A4" w:rsidRPr="009E23A4" w:rsidRDefault="009E23A4" w:rsidP="009E23A4">
      <w:pPr>
        <w:numPr>
          <w:ilvl w:val="2"/>
          <w:numId w:val="0"/>
        </w:numPr>
        <w:tabs>
          <w:tab w:val="num" w:pos="1080"/>
        </w:tabs>
        <w:suppressAutoHyphens/>
        <w:ind w:firstLine="709"/>
        <w:jc w:val="both"/>
        <w:rPr>
          <w:b/>
        </w:rPr>
      </w:pPr>
      <w:r w:rsidRPr="009E23A4">
        <w:rPr>
          <w:b/>
        </w:rPr>
        <w:t>6.1. Порядок рассмотрения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6.1.1. Срок рассмотрения и оценки заявок на участие в конкурсе не может превышать дв</w:t>
      </w:r>
      <w:r w:rsidRPr="009E23A4">
        <w:rPr>
          <w:bCs/>
        </w:rPr>
        <w:t>а</w:t>
      </w:r>
      <w:r w:rsidRPr="009E23A4">
        <w:rPr>
          <w:bCs/>
        </w:rPr>
        <w:t xml:space="preserve">дцать дней </w:t>
      </w:r>
      <w:proofErr w:type="gramStart"/>
      <w:r w:rsidRPr="009E23A4">
        <w:rPr>
          <w:bCs/>
        </w:rPr>
        <w:t>с даты вскрытия</w:t>
      </w:r>
      <w:proofErr w:type="gramEnd"/>
      <w:r w:rsidRPr="009E23A4">
        <w:rPr>
          <w:bCs/>
        </w:rPr>
        <w:t xml:space="preserve"> конвертов с такими заявками. Заказчик вправе продлить срок ра</w:t>
      </w:r>
      <w:r w:rsidRPr="009E23A4">
        <w:rPr>
          <w:bCs/>
        </w:rPr>
        <w:t>с</w:t>
      </w:r>
      <w:r w:rsidRPr="009E23A4">
        <w:rPr>
          <w:bCs/>
        </w:rPr>
        <w:t xml:space="preserve">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w:t>
      </w:r>
      <w:proofErr w:type="gramStart"/>
      <w:r w:rsidRPr="009E23A4">
        <w:rPr>
          <w:bCs/>
        </w:rPr>
        <w:t>с даты принятия</w:t>
      </w:r>
      <w:proofErr w:type="gramEnd"/>
      <w:r w:rsidRPr="009E23A4">
        <w:rPr>
          <w:bCs/>
        </w:rPr>
        <w:t xml:space="preserve"> решения о продлении срока рассмотр</w:t>
      </w:r>
      <w:r w:rsidRPr="009E23A4">
        <w:rPr>
          <w:bCs/>
        </w:rPr>
        <w:t>е</w:t>
      </w:r>
      <w:r w:rsidRPr="009E23A4">
        <w:rPr>
          <w:bCs/>
        </w:rPr>
        <w:t>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6.1.2. Заявка на участие в конкурсе признается надлежащей, если она соответствует требов</w:t>
      </w:r>
      <w:r w:rsidRPr="009E23A4">
        <w:rPr>
          <w:bCs/>
        </w:rPr>
        <w:t>а</w:t>
      </w:r>
      <w:r w:rsidRPr="009E23A4">
        <w:rPr>
          <w:bCs/>
        </w:rPr>
        <w:t>ниям Закона, извещению об осуществлении закупки и конкурсной документации, а Участник, п</w:t>
      </w:r>
      <w:r w:rsidRPr="009E23A4">
        <w:rPr>
          <w:bCs/>
        </w:rPr>
        <w:t>о</w:t>
      </w:r>
      <w:r w:rsidRPr="009E23A4">
        <w:rPr>
          <w:bCs/>
        </w:rPr>
        <w:t xml:space="preserve">давший такую заявку, соответствует требованиям, которые </w:t>
      </w:r>
      <w:proofErr w:type="gramStart"/>
      <w:r w:rsidRPr="009E23A4">
        <w:rPr>
          <w:bCs/>
        </w:rPr>
        <w:t>предъявляются к участнику закупки и указаны</w:t>
      </w:r>
      <w:proofErr w:type="gramEnd"/>
      <w:r w:rsidRPr="009E23A4">
        <w:rPr>
          <w:bCs/>
        </w:rPr>
        <w:t xml:space="preserve">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6.1.3. Единая комиссия отклоняет заявку на участие в конкурсе, если Участник, подавший ее, не соответствует требованиям к Участнику, указанным в конкурсной документации, или такая з</w:t>
      </w:r>
      <w:r w:rsidRPr="009E23A4">
        <w:rPr>
          <w:bCs/>
        </w:rPr>
        <w:t>а</w:t>
      </w:r>
      <w:r w:rsidRPr="009E23A4">
        <w:rPr>
          <w:bCs/>
        </w:rPr>
        <w:t>явка признана не соответствующей требованиям, указанным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6.1.4. Результаты рассмотрения заявок на участие в конкурсе фиксируются в протоколе ра</w:t>
      </w:r>
      <w:r w:rsidRPr="009E23A4">
        <w:rPr>
          <w:bCs/>
        </w:rPr>
        <w:t>с</w:t>
      </w:r>
      <w:r w:rsidRPr="009E23A4">
        <w:rPr>
          <w:bCs/>
        </w:rPr>
        <w:t>смотрения и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6.1.5.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w:t>
      </w:r>
      <w:r w:rsidRPr="009E23A4">
        <w:rPr>
          <w:bCs/>
        </w:rPr>
        <w:t>о</w:t>
      </w:r>
      <w:r w:rsidRPr="009E23A4">
        <w:rPr>
          <w:bCs/>
        </w:rPr>
        <w:t>кументации.</w:t>
      </w:r>
    </w:p>
    <w:p w:rsidR="009E23A4" w:rsidRPr="009E23A4" w:rsidRDefault="009E23A4" w:rsidP="009E23A4">
      <w:pPr>
        <w:autoSpaceDE w:val="0"/>
        <w:autoSpaceDN w:val="0"/>
        <w:adjustRightInd w:val="0"/>
        <w:ind w:firstLine="540"/>
        <w:jc w:val="both"/>
        <w:rPr>
          <w:bCs/>
        </w:rPr>
      </w:pPr>
      <w:r w:rsidRPr="009E23A4">
        <w:rPr>
          <w:bCs/>
        </w:rPr>
        <w:t xml:space="preserve">6.1.6. В </w:t>
      </w:r>
      <w:proofErr w:type="gramStart"/>
      <w:r w:rsidRPr="009E23A4">
        <w:rPr>
          <w:bCs/>
        </w:rPr>
        <w:t>случае</w:t>
      </w:r>
      <w:proofErr w:type="gramEnd"/>
      <w:r w:rsidRPr="009E23A4">
        <w:rPr>
          <w:bCs/>
        </w:rPr>
        <w:t>, если по результатам рассмотрения заявок на участие в конкурсе Единая к</w:t>
      </w:r>
      <w:r w:rsidRPr="009E23A4">
        <w:rPr>
          <w:bCs/>
        </w:rPr>
        <w:t>о</w:t>
      </w:r>
      <w:r w:rsidRPr="009E23A4">
        <w:rPr>
          <w:bCs/>
        </w:rPr>
        <w:t>миссия отклонила все такие заявки или только одна такая заявка соответствует требованиям, ук</w:t>
      </w:r>
      <w:r w:rsidRPr="009E23A4">
        <w:rPr>
          <w:bCs/>
        </w:rPr>
        <w:t>а</w:t>
      </w:r>
      <w:r w:rsidRPr="009E23A4">
        <w:rPr>
          <w:bCs/>
        </w:rPr>
        <w:t>занным в конкурсной документации, конкурс признается несостоявшимся.</w:t>
      </w:r>
    </w:p>
    <w:p w:rsidR="009E23A4" w:rsidRPr="009E23A4" w:rsidRDefault="009E23A4" w:rsidP="009E23A4">
      <w:pPr>
        <w:autoSpaceDE w:val="0"/>
        <w:autoSpaceDN w:val="0"/>
        <w:adjustRightInd w:val="0"/>
        <w:ind w:firstLine="540"/>
        <w:jc w:val="both"/>
        <w:rPr>
          <w:bCs/>
        </w:rPr>
      </w:pPr>
      <w:r w:rsidRPr="009E23A4">
        <w:rPr>
          <w:bCs/>
        </w:rPr>
        <w:t>6.1.7. На основании результатов оценки заявок на участие в конкурсе Единая комиссия пр</w:t>
      </w:r>
      <w:r w:rsidRPr="009E23A4">
        <w:rPr>
          <w:bCs/>
        </w:rPr>
        <w:t>и</w:t>
      </w:r>
      <w:r w:rsidRPr="009E23A4">
        <w:rPr>
          <w:bCs/>
        </w:rPr>
        <w:t xml:space="preserve">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w:t>
      </w:r>
      <w:proofErr w:type="gramStart"/>
      <w:r w:rsidRPr="009E23A4">
        <w:rPr>
          <w:bCs/>
        </w:rPr>
        <w:t>сл</w:t>
      </w:r>
      <w:r w:rsidRPr="009E23A4">
        <w:rPr>
          <w:bCs/>
        </w:rPr>
        <w:t>у</w:t>
      </w:r>
      <w:r w:rsidRPr="009E23A4">
        <w:rPr>
          <w:bCs/>
        </w:rPr>
        <w:t>чае</w:t>
      </w:r>
      <w:proofErr w:type="gramEnd"/>
      <w:r w:rsidRPr="009E23A4">
        <w:rPr>
          <w:bCs/>
        </w:rPr>
        <w:t>,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w:t>
      </w:r>
      <w:r w:rsidRPr="009E23A4">
        <w:rPr>
          <w:bCs/>
        </w:rPr>
        <w:t>о</w:t>
      </w:r>
      <w:r w:rsidRPr="009E23A4">
        <w:rPr>
          <w:bCs/>
        </w:rPr>
        <w:t>ступила ранее других заявок на участие в конкурсе, содержащих такие же условия.</w:t>
      </w:r>
    </w:p>
    <w:p w:rsidR="009E23A4" w:rsidRPr="009E23A4" w:rsidRDefault="009E23A4" w:rsidP="009E23A4">
      <w:pPr>
        <w:autoSpaceDE w:val="0"/>
        <w:autoSpaceDN w:val="0"/>
        <w:adjustRightInd w:val="0"/>
        <w:ind w:firstLine="540"/>
        <w:jc w:val="both"/>
        <w:rPr>
          <w:bCs/>
        </w:rPr>
      </w:pPr>
      <w:r w:rsidRPr="009E23A4">
        <w:rPr>
          <w:bCs/>
        </w:rPr>
        <w:t>6.1.8. Победителем конкурса признается Участник, который предложил лучшие условия и</w:t>
      </w:r>
      <w:r w:rsidRPr="009E23A4">
        <w:rPr>
          <w:bCs/>
        </w:rPr>
        <w:t>с</w:t>
      </w:r>
      <w:r w:rsidRPr="009E23A4">
        <w:rPr>
          <w:bCs/>
        </w:rPr>
        <w:t>полнения контракта на основе критериев, указанных в конкурсной документации, и заявке на уч</w:t>
      </w:r>
      <w:r w:rsidRPr="009E23A4">
        <w:rPr>
          <w:bCs/>
        </w:rPr>
        <w:t>а</w:t>
      </w:r>
      <w:r w:rsidRPr="009E23A4">
        <w:rPr>
          <w:bCs/>
        </w:rPr>
        <w:t xml:space="preserve">стие в </w:t>
      </w:r>
      <w:proofErr w:type="gramStart"/>
      <w:r w:rsidRPr="009E23A4">
        <w:rPr>
          <w:bCs/>
        </w:rPr>
        <w:t>конкурсе</w:t>
      </w:r>
      <w:proofErr w:type="gramEnd"/>
      <w:r w:rsidRPr="009E23A4">
        <w:rPr>
          <w:bCs/>
        </w:rPr>
        <w:t xml:space="preserve"> которого присвоен первый номер.</w:t>
      </w:r>
    </w:p>
    <w:p w:rsidR="009E23A4" w:rsidRPr="009E23A4" w:rsidRDefault="009E23A4" w:rsidP="009E23A4">
      <w:pPr>
        <w:autoSpaceDE w:val="0"/>
        <w:autoSpaceDN w:val="0"/>
        <w:adjustRightInd w:val="0"/>
        <w:ind w:firstLine="540"/>
        <w:jc w:val="both"/>
        <w:rPr>
          <w:bCs/>
        </w:rPr>
      </w:pPr>
      <w:bookmarkStart w:id="14" w:name="Par11"/>
      <w:bookmarkEnd w:id="14"/>
      <w:r w:rsidRPr="009E23A4">
        <w:rPr>
          <w:bCs/>
        </w:rPr>
        <w:t>6.1.9. Результаты рассмотрения и оценки заявок на участие в конкурсе фиксируются в прот</w:t>
      </w:r>
      <w:r w:rsidRPr="009E23A4">
        <w:rPr>
          <w:bCs/>
        </w:rPr>
        <w:t>о</w:t>
      </w:r>
      <w:r w:rsidRPr="009E23A4">
        <w:rPr>
          <w:bCs/>
        </w:rPr>
        <w:t>коле рассмотрения и оценки таких заявок, в котором должна содержаться следующая информация: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и оценки таких заявок;</w:t>
      </w:r>
    </w:p>
    <w:p w:rsidR="009E23A4" w:rsidRPr="009E23A4" w:rsidRDefault="009E23A4" w:rsidP="009E23A4">
      <w:pPr>
        <w:autoSpaceDE w:val="0"/>
        <w:autoSpaceDN w:val="0"/>
        <w:adjustRightInd w:val="0"/>
        <w:ind w:firstLine="540"/>
        <w:jc w:val="both"/>
        <w:rPr>
          <w:bCs/>
        </w:rPr>
      </w:pPr>
      <w:r w:rsidRPr="009E23A4">
        <w:rPr>
          <w:bCs/>
        </w:rPr>
        <w:t>2) информация об Участниках, заявки на участие в конкурсе которых были рассмотрены;</w:t>
      </w:r>
    </w:p>
    <w:p w:rsidR="009E23A4" w:rsidRPr="009E23A4" w:rsidRDefault="009E23A4" w:rsidP="009E23A4">
      <w:pPr>
        <w:autoSpaceDE w:val="0"/>
        <w:autoSpaceDN w:val="0"/>
        <w:adjustRightInd w:val="0"/>
        <w:ind w:firstLine="540"/>
        <w:jc w:val="both"/>
        <w:rPr>
          <w:bCs/>
        </w:rPr>
      </w:pPr>
      <w:r w:rsidRPr="009E23A4">
        <w:rPr>
          <w:bCs/>
        </w:rPr>
        <w:t>3) информация об Участниках, заявки на участие в конкурсе которых были отклонены, с ук</w:t>
      </w:r>
      <w:r w:rsidRPr="009E23A4">
        <w:rPr>
          <w:bCs/>
        </w:rPr>
        <w:t>а</w:t>
      </w:r>
      <w:r w:rsidRPr="009E23A4">
        <w:rPr>
          <w:bCs/>
        </w:rPr>
        <w:t>занием причин их отклонения, в том числе положений Закона и положений конкурсной докуме</w:t>
      </w:r>
      <w:r w:rsidRPr="009E23A4">
        <w:rPr>
          <w:bCs/>
        </w:rPr>
        <w:t>н</w:t>
      </w:r>
      <w:r w:rsidRPr="009E23A4">
        <w:rPr>
          <w:bCs/>
        </w:rPr>
        <w:t>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каждого члена комиссии об отклонении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5) порядок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lastRenderedPageBreak/>
        <w:t>6) присвоенные заявкам на участие в конкурсе значения по каждому из предусмотренных критериев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7) принятое на основании результатов оценки заявок на участие в конкурсе решение о пр</w:t>
      </w:r>
      <w:r w:rsidRPr="009E23A4">
        <w:rPr>
          <w:bCs/>
        </w:rPr>
        <w:t>и</w:t>
      </w:r>
      <w:r w:rsidRPr="009E23A4">
        <w:rPr>
          <w:bCs/>
        </w:rPr>
        <w:t>своении таким заявкам порядковых номеров;</w:t>
      </w:r>
    </w:p>
    <w:p w:rsidR="009E23A4" w:rsidRPr="009E23A4" w:rsidRDefault="009E23A4" w:rsidP="009E23A4">
      <w:pPr>
        <w:autoSpaceDE w:val="0"/>
        <w:autoSpaceDN w:val="0"/>
        <w:adjustRightInd w:val="0"/>
        <w:ind w:firstLine="540"/>
        <w:jc w:val="both"/>
        <w:rPr>
          <w:bCs/>
        </w:rPr>
      </w:pPr>
      <w:r w:rsidRPr="009E23A4">
        <w:rPr>
          <w:bCs/>
        </w:rPr>
        <w:t>8) наименования (для юридических лиц), фамилии, имена, отчества (при наличии) (для физ</w:t>
      </w:r>
      <w:r w:rsidRPr="009E23A4">
        <w:rPr>
          <w:bCs/>
        </w:rPr>
        <w:t>и</w:t>
      </w:r>
      <w:r w:rsidRPr="009E23A4">
        <w:rPr>
          <w:bCs/>
        </w:rPr>
        <w:t>ческих лиц), почтовые адреса участников конкурса, заявкам на участие в конкурсе которых пр</w:t>
      </w:r>
      <w:r w:rsidRPr="009E23A4">
        <w:rPr>
          <w:bCs/>
        </w:rPr>
        <w:t>и</w:t>
      </w:r>
      <w:r w:rsidRPr="009E23A4">
        <w:rPr>
          <w:bCs/>
        </w:rPr>
        <w:t>своены первый и второй номера.</w:t>
      </w:r>
    </w:p>
    <w:p w:rsidR="009E23A4" w:rsidRPr="009E23A4" w:rsidRDefault="009E23A4" w:rsidP="009E23A4">
      <w:pPr>
        <w:autoSpaceDE w:val="0"/>
        <w:autoSpaceDN w:val="0"/>
        <w:adjustRightInd w:val="0"/>
        <w:ind w:firstLine="540"/>
        <w:jc w:val="both"/>
        <w:rPr>
          <w:bCs/>
        </w:rPr>
      </w:pPr>
      <w:bookmarkStart w:id="15" w:name="Par20"/>
      <w:bookmarkEnd w:id="15"/>
      <w:r w:rsidRPr="009E23A4">
        <w:rPr>
          <w:bCs/>
        </w:rPr>
        <w:t>6.1.10.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w:t>
      </w:r>
      <w:r w:rsidRPr="009E23A4">
        <w:rPr>
          <w:bCs/>
        </w:rPr>
        <w:t>а</w:t>
      </w:r>
      <w:r w:rsidRPr="009E23A4">
        <w:rPr>
          <w:bCs/>
        </w:rPr>
        <w:t>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такой заявки;</w:t>
      </w:r>
    </w:p>
    <w:p w:rsidR="009E23A4" w:rsidRPr="009E23A4" w:rsidRDefault="009E23A4" w:rsidP="009E23A4">
      <w:pPr>
        <w:autoSpaceDE w:val="0"/>
        <w:autoSpaceDN w:val="0"/>
        <w:adjustRightInd w:val="0"/>
        <w:ind w:firstLine="540"/>
        <w:jc w:val="both"/>
        <w:rPr>
          <w:bCs/>
        </w:rPr>
      </w:pPr>
      <w:r w:rsidRPr="009E23A4">
        <w:rPr>
          <w:bCs/>
        </w:rPr>
        <w:t>2) наименование (для юридического лица), фамилия, имя, отчество (при наличии) (для физ</w:t>
      </w:r>
      <w:r w:rsidRPr="009E23A4">
        <w:rPr>
          <w:bCs/>
        </w:rPr>
        <w:t>и</w:t>
      </w:r>
      <w:r w:rsidRPr="009E23A4">
        <w:rPr>
          <w:bCs/>
        </w:rPr>
        <w:t>ческого лица), почтовый адрес Участника, подавшего единственную заявку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3) решение каждого члена комиссии о соответствии такой заявки требованиям Закона и ко</w:t>
      </w:r>
      <w:r w:rsidRPr="009E23A4">
        <w:rPr>
          <w:bCs/>
        </w:rPr>
        <w:t>н</w:t>
      </w:r>
      <w:r w:rsidRPr="009E23A4">
        <w:rPr>
          <w:bCs/>
        </w:rPr>
        <w:t>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о возможности заключения контракта с Участником, подавшим единственную з</w:t>
      </w:r>
      <w:r w:rsidRPr="009E23A4">
        <w:rPr>
          <w:bCs/>
        </w:rPr>
        <w:t>а</w:t>
      </w:r>
      <w:r w:rsidRPr="009E23A4">
        <w:rPr>
          <w:bCs/>
        </w:rPr>
        <w:t>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6.1.11. Протоколы, указанные в пунктах 6.1.9. и 6.1.10., составляются в двух экземплярах, к</w:t>
      </w:r>
      <w:r w:rsidRPr="009E23A4">
        <w:rPr>
          <w:bCs/>
        </w:rPr>
        <w:t>о</w:t>
      </w:r>
      <w:r w:rsidRPr="009E23A4">
        <w:rPr>
          <w:bCs/>
        </w:rPr>
        <w:t>торые подписываются всеми присутствующими членами конкурсной комиссии. К этим проток</w:t>
      </w:r>
      <w:r w:rsidRPr="009E23A4">
        <w:rPr>
          <w:bCs/>
        </w:rPr>
        <w:t>о</w:t>
      </w:r>
      <w:r w:rsidRPr="009E23A4">
        <w:rPr>
          <w:bCs/>
        </w:rPr>
        <w:t xml:space="preserve">лам прилагается информация, предусмотренная </w:t>
      </w:r>
      <w:hyperlink r:id="rId20" w:history="1">
        <w:r w:rsidRPr="009E23A4">
          <w:rPr>
            <w:bCs/>
          </w:rPr>
          <w:t>пунктом 2 части 2 статьи 51</w:t>
        </w:r>
      </w:hyperlink>
      <w:r w:rsidRPr="009E23A4">
        <w:rPr>
          <w:bCs/>
        </w:rPr>
        <w:t xml:space="preserve"> Закона. </w:t>
      </w:r>
      <w:proofErr w:type="gramStart"/>
      <w:r w:rsidRPr="009E23A4">
        <w:rPr>
          <w:bCs/>
        </w:rPr>
        <w:t>Один экзе</w:t>
      </w:r>
      <w:r w:rsidRPr="009E23A4">
        <w:rPr>
          <w:bCs/>
        </w:rPr>
        <w:t>м</w:t>
      </w:r>
      <w:r w:rsidRPr="009E23A4">
        <w:rPr>
          <w:bCs/>
        </w:rPr>
        <w:t>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подавшему еди</w:t>
      </w:r>
      <w:r w:rsidRPr="009E23A4">
        <w:rPr>
          <w:bCs/>
        </w:rPr>
        <w:t>н</w:t>
      </w:r>
      <w:r w:rsidRPr="009E23A4">
        <w:rPr>
          <w:bCs/>
        </w:rPr>
        <w:t>ственную заявку на участие в конкурсе, с приложением проекта государственного контракта, к</w:t>
      </w:r>
      <w:r w:rsidRPr="009E23A4">
        <w:rPr>
          <w:bCs/>
        </w:rPr>
        <w:t>о</w:t>
      </w:r>
      <w:r w:rsidRPr="009E23A4">
        <w:rPr>
          <w:bCs/>
        </w:rPr>
        <w:t>торый составляется путем включения в данный проект условий государственного контракта, предложенных победителем конкурса или Участником, подавшим единственную заявку на уч</w:t>
      </w:r>
      <w:r w:rsidRPr="009E23A4">
        <w:rPr>
          <w:bCs/>
        </w:rPr>
        <w:t>а</w:t>
      </w:r>
      <w:r w:rsidRPr="009E23A4">
        <w:rPr>
          <w:bCs/>
        </w:rPr>
        <w:t>стие в конкурсе.</w:t>
      </w:r>
      <w:proofErr w:type="gramEnd"/>
      <w:r w:rsidRPr="009E23A4">
        <w:rPr>
          <w:bCs/>
        </w:rPr>
        <w:t xml:space="preserve"> Протокол рассмотрения и оценки заявок на участие в конкурсе, протокол ра</w:t>
      </w:r>
      <w:r w:rsidRPr="009E23A4">
        <w:rPr>
          <w:bCs/>
        </w:rPr>
        <w:t>с</w:t>
      </w:r>
      <w:r w:rsidRPr="009E23A4">
        <w:rPr>
          <w:bCs/>
        </w:rPr>
        <w:t>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9E23A4" w:rsidRPr="009E23A4" w:rsidRDefault="009E23A4" w:rsidP="009E23A4">
      <w:pPr>
        <w:autoSpaceDE w:val="0"/>
        <w:autoSpaceDN w:val="0"/>
        <w:adjustRightInd w:val="0"/>
        <w:ind w:firstLine="540"/>
        <w:jc w:val="both"/>
        <w:rPr>
          <w:bCs/>
        </w:rPr>
      </w:pPr>
      <w:r w:rsidRPr="009E23A4">
        <w:rPr>
          <w:bCs/>
        </w:rPr>
        <w:t xml:space="preserve">6.1.12. </w:t>
      </w:r>
      <w:proofErr w:type="gramStart"/>
      <w:r w:rsidRPr="009E23A4">
        <w:rPr>
          <w:bCs/>
        </w:rPr>
        <w:t>Любой Участник,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w:t>
      </w:r>
      <w:proofErr w:type="gramEnd"/>
      <w:r w:rsidRPr="009E23A4">
        <w:rPr>
          <w:bCs/>
        </w:rPr>
        <w:t xml:space="preserve"> В течение двух рабочих дней </w:t>
      </w:r>
      <w:proofErr w:type="gramStart"/>
      <w:r w:rsidRPr="009E23A4">
        <w:rPr>
          <w:bCs/>
        </w:rPr>
        <w:t>с даты поступления</w:t>
      </w:r>
      <w:proofErr w:type="gramEnd"/>
      <w:r w:rsidRPr="009E23A4">
        <w:rPr>
          <w:bCs/>
        </w:rPr>
        <w:t xml:space="preserve"> этого запр</w:t>
      </w:r>
      <w:r w:rsidRPr="009E23A4">
        <w:rPr>
          <w:bCs/>
        </w:rPr>
        <w:t>о</w:t>
      </w:r>
      <w:r w:rsidRPr="009E23A4">
        <w:rPr>
          <w:bCs/>
        </w:rPr>
        <w:t>са Заказчик обязан представить в письменной форме или в форме электронного документа учас</w:t>
      </w:r>
      <w:r w:rsidRPr="009E23A4">
        <w:rPr>
          <w:bCs/>
        </w:rPr>
        <w:t>т</w:t>
      </w:r>
      <w:r w:rsidRPr="009E23A4">
        <w:rPr>
          <w:bCs/>
        </w:rPr>
        <w:t>нику конкурса соответствующие разъяснения.</w:t>
      </w:r>
    </w:p>
    <w:p w:rsidR="009E23A4" w:rsidRPr="009E23A4" w:rsidRDefault="009E23A4" w:rsidP="009E23A4">
      <w:pPr>
        <w:autoSpaceDE w:val="0"/>
        <w:autoSpaceDN w:val="0"/>
        <w:adjustRightInd w:val="0"/>
        <w:ind w:firstLine="540"/>
        <w:jc w:val="both"/>
        <w:rPr>
          <w:bCs/>
        </w:rPr>
      </w:pPr>
      <w:r w:rsidRPr="009E23A4">
        <w:rPr>
          <w:bCs/>
        </w:rPr>
        <w:t xml:space="preserve">6.1.13. Любой Участник, в том числе подавший единственную заявку на участие в конкурсе, вправе обжаловать результаты конкурса в </w:t>
      </w:r>
      <w:hyperlink r:id="rId21" w:history="1">
        <w:r w:rsidRPr="009E23A4">
          <w:rPr>
            <w:bCs/>
          </w:rPr>
          <w:t>порядке</w:t>
        </w:r>
      </w:hyperlink>
      <w:r w:rsidRPr="009E23A4">
        <w:rPr>
          <w:bCs/>
        </w:rPr>
        <w:t>, установленном Законом.</w:t>
      </w:r>
    </w:p>
    <w:p w:rsidR="009E23A4" w:rsidRPr="009E23A4" w:rsidRDefault="009E23A4" w:rsidP="009E23A4">
      <w:pPr>
        <w:autoSpaceDE w:val="0"/>
        <w:autoSpaceDN w:val="0"/>
        <w:adjustRightInd w:val="0"/>
        <w:ind w:firstLine="540"/>
        <w:jc w:val="both"/>
        <w:rPr>
          <w:bCs/>
        </w:rPr>
      </w:pPr>
      <w:r w:rsidRPr="009E23A4">
        <w:rPr>
          <w:bCs/>
        </w:rPr>
        <w:t>6.1.14.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w:t>
      </w:r>
      <w:r w:rsidRPr="009E23A4">
        <w:rPr>
          <w:bCs/>
        </w:rPr>
        <w:t>о</w:t>
      </w:r>
      <w:r w:rsidRPr="009E23A4">
        <w:rPr>
          <w:bCs/>
        </w:rPr>
        <w:t>ложений конкурсной документации и аудиозапись вскрытия конвертов с заявками на участие в конкурсе хранятся заказчиком не менее чем три года.</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num" w:pos="1080"/>
        </w:tabs>
        <w:suppressAutoHyphens/>
        <w:ind w:firstLine="720"/>
        <w:jc w:val="both"/>
        <w:rPr>
          <w:b/>
        </w:rPr>
      </w:pPr>
      <w:r w:rsidRPr="009E23A4">
        <w:rPr>
          <w:b/>
        </w:rPr>
        <w:t>7. ЗАКЛЮЧЕНИЕ ГОСУДАРСТВЕННОГО КОНТРАКТА</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bookmarkStart w:id="16" w:name="_Toc159855018"/>
      <w:bookmarkStart w:id="17" w:name="_Toc134681229"/>
      <w:bookmarkStart w:id="18" w:name="_Ref119429973"/>
      <w:bookmarkStart w:id="19" w:name="_8.1._Срок_заключения_Контракта"/>
      <w:bookmarkEnd w:id="16"/>
      <w:bookmarkEnd w:id="17"/>
      <w:bookmarkEnd w:id="18"/>
      <w:bookmarkEnd w:id="19"/>
      <w:r w:rsidRPr="009E23A4">
        <w:rPr>
          <w:b/>
        </w:rPr>
        <w:t>7.1. Срок заключения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7.1.1. По результатам конкурса заключается контракт на условиях, указанных в заявке на участие в конкурсе, поданной Участником, с которым заключается контракт, и в конкурсной д</w:t>
      </w:r>
      <w:r w:rsidRPr="009E23A4">
        <w:t>о</w:t>
      </w:r>
      <w:r w:rsidRPr="009E23A4">
        <w:t>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9E23A4" w:rsidRPr="009E23A4" w:rsidRDefault="009E23A4" w:rsidP="009E23A4">
      <w:pPr>
        <w:autoSpaceDE w:val="0"/>
        <w:autoSpaceDN w:val="0"/>
        <w:adjustRightInd w:val="0"/>
        <w:ind w:firstLine="540"/>
        <w:jc w:val="both"/>
      </w:pPr>
      <w:r w:rsidRPr="009E23A4">
        <w:t xml:space="preserve">7.1.2. Контракт заключается не ранее чем через десять дней и не позднее чем через двадцать дней </w:t>
      </w:r>
      <w:proofErr w:type="gramStart"/>
      <w:r w:rsidRPr="009E23A4">
        <w:t>с даты размещения</w:t>
      </w:r>
      <w:proofErr w:type="gramEnd"/>
      <w:r w:rsidRPr="009E23A4">
        <w:t xml:space="preserve"> в единой информационной системе протокола рассмотрения и оценки з</w:t>
      </w:r>
      <w:r w:rsidRPr="009E23A4">
        <w:t>а</w:t>
      </w:r>
      <w:r w:rsidRPr="009E23A4">
        <w:t>явок на участие в конкурсе. При этом контракт заключается только после предоставления Учас</w:t>
      </w:r>
      <w:r w:rsidRPr="009E23A4">
        <w:t>т</w:t>
      </w:r>
      <w:r w:rsidRPr="009E23A4">
        <w:lastRenderedPageBreak/>
        <w:t>ником обеспечения исполнения контракта в соответствии с требованиями конкурсной документ</w:t>
      </w:r>
      <w:r w:rsidRPr="009E23A4">
        <w:t>а</w:t>
      </w:r>
      <w:r w:rsidRPr="009E23A4">
        <w:t>ции.</w:t>
      </w:r>
    </w:p>
    <w:p w:rsidR="009E23A4" w:rsidRPr="009E23A4" w:rsidRDefault="009E23A4" w:rsidP="009E23A4">
      <w:pPr>
        <w:autoSpaceDE w:val="0"/>
        <w:autoSpaceDN w:val="0"/>
        <w:adjustRightInd w:val="0"/>
        <w:ind w:firstLine="540"/>
        <w:jc w:val="both"/>
      </w:pPr>
      <w:r w:rsidRPr="009E23A4">
        <w:t xml:space="preserve">7.1.3. В течение десяти дней </w:t>
      </w:r>
      <w:proofErr w:type="gramStart"/>
      <w:r w:rsidRPr="009E23A4">
        <w:t>с даты размещения</w:t>
      </w:r>
      <w:proofErr w:type="gramEnd"/>
      <w:r w:rsidRPr="009E23A4">
        <w:t xml:space="preserve"> в единой информационной системе проток</w:t>
      </w:r>
      <w:r w:rsidRPr="009E23A4">
        <w:t>о</w:t>
      </w:r>
      <w:r w:rsidRPr="009E23A4">
        <w:t>ла рассмотрения и оценки заявок на участие в конкурсе победитель конкурса обязан подписать контракт и представить все экземпляры контракта Заказчику. При этом победитель конкурса о</w:t>
      </w:r>
      <w:r w:rsidRPr="009E23A4">
        <w:t>д</w:t>
      </w:r>
      <w:r w:rsidRPr="009E23A4">
        <w:t>новременно с контрактом обязан представить заказчику документы, подтверждающие предоста</w:t>
      </w:r>
      <w:r w:rsidRPr="009E23A4">
        <w:t>в</w:t>
      </w:r>
      <w:r w:rsidRPr="009E23A4">
        <w:t>ление обеспечения исполнения контракта в размере, который предусмотрен конкурсной докуме</w:t>
      </w:r>
      <w:r w:rsidRPr="009E23A4">
        <w:t>н</w:t>
      </w:r>
      <w:r w:rsidRPr="009E23A4">
        <w:t xml:space="preserve">тацией или </w:t>
      </w:r>
      <w:hyperlink r:id="rId22" w:history="1">
        <w:r w:rsidRPr="009E23A4">
          <w:t>частью 1 статьи 37</w:t>
        </w:r>
      </w:hyperlink>
      <w:r w:rsidRPr="009E23A4">
        <w:t xml:space="preserve"> Закона. В </w:t>
      </w:r>
      <w:proofErr w:type="gramStart"/>
      <w:r w:rsidRPr="009E23A4">
        <w:t>случае</w:t>
      </w:r>
      <w:proofErr w:type="gramEnd"/>
      <w:r w:rsidRPr="009E23A4">
        <w:t>, если победителем конкурса не исполнены треб</w:t>
      </w:r>
      <w:r w:rsidRPr="009E23A4">
        <w:t>о</w:t>
      </w:r>
      <w:r w:rsidRPr="009E23A4">
        <w:t>вания настоящей части, такой победитель признается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7.1.4. При уклонении победителя конкурса от заключения контракта Заказчик вправе обр</w:t>
      </w:r>
      <w:r w:rsidRPr="009E23A4">
        <w:t>а</w:t>
      </w:r>
      <w:r w:rsidRPr="009E23A4">
        <w:t xml:space="preserve">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w:t>
      </w:r>
      <w:proofErr w:type="gramStart"/>
      <w:r w:rsidRPr="009E23A4">
        <w:t>участие</w:t>
      </w:r>
      <w:proofErr w:type="gramEnd"/>
      <w:r w:rsidRPr="009E23A4">
        <w:t xml:space="preserve"> в конкурсе которого присвоен второй номер.</w:t>
      </w:r>
    </w:p>
    <w:p w:rsidR="009E23A4" w:rsidRPr="009E23A4" w:rsidRDefault="009E23A4" w:rsidP="009E23A4">
      <w:pPr>
        <w:autoSpaceDE w:val="0"/>
        <w:autoSpaceDN w:val="0"/>
        <w:adjustRightInd w:val="0"/>
        <w:ind w:firstLine="540"/>
        <w:jc w:val="both"/>
      </w:pPr>
      <w:r w:rsidRPr="009E23A4">
        <w:t xml:space="preserve">7.1.5. Проект контракта в случае согласия участника конкурса, заявке на </w:t>
      </w:r>
      <w:proofErr w:type="gramStart"/>
      <w:r w:rsidRPr="009E23A4">
        <w:t>участие</w:t>
      </w:r>
      <w:proofErr w:type="gramEnd"/>
      <w:r w:rsidRPr="009E23A4">
        <w:t xml:space="preserve">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w:t>
      </w:r>
      <w:proofErr w:type="gramStart"/>
      <w:r w:rsidRPr="009E23A4">
        <w:t>с даты признания</w:t>
      </w:r>
      <w:proofErr w:type="gramEnd"/>
      <w:r w:rsidRPr="009E23A4">
        <w:t xml:space="preserve"> победителя конкурса уклони</w:t>
      </w:r>
      <w:r w:rsidRPr="009E23A4">
        <w:t>в</w:t>
      </w:r>
      <w:r w:rsidRPr="009E23A4">
        <w:t xml:space="preserve">шимся от заключения контракта. Участник, заявке на </w:t>
      </w:r>
      <w:proofErr w:type="gramStart"/>
      <w:r w:rsidRPr="009E23A4">
        <w:t>участие</w:t>
      </w:r>
      <w:proofErr w:type="gramEnd"/>
      <w:r w:rsidRPr="009E23A4">
        <w:t xml:space="preserve"> в конкурсе которого присвоен вт</w:t>
      </w:r>
      <w:r w:rsidRPr="009E23A4">
        <w:t>о</w:t>
      </w:r>
      <w:r w:rsidRPr="009E23A4">
        <w:t>рой номер, вправе подписать контракт и передать его заказчику в порядке и в сроки, которые предусмотрены пунктом 7.1.3., или отказаться от заключения контракта. Одновременно с подп</w:t>
      </w:r>
      <w:r w:rsidRPr="009E23A4">
        <w:t>и</w:t>
      </w:r>
      <w:r w:rsidRPr="009E23A4">
        <w:t>санными экземплярами контракта этот Участник обязан предоставить обеспечение исполнения контракта.</w:t>
      </w:r>
    </w:p>
    <w:p w:rsidR="009E23A4" w:rsidRPr="009E23A4" w:rsidRDefault="009E23A4" w:rsidP="009E23A4">
      <w:pPr>
        <w:autoSpaceDE w:val="0"/>
        <w:autoSpaceDN w:val="0"/>
        <w:adjustRightInd w:val="0"/>
        <w:ind w:firstLine="540"/>
        <w:jc w:val="both"/>
      </w:pPr>
      <w:r w:rsidRPr="009E23A4">
        <w:t xml:space="preserve">7.1.6. </w:t>
      </w:r>
      <w:proofErr w:type="spellStart"/>
      <w:r w:rsidRPr="009E23A4">
        <w:t>Непредоставление</w:t>
      </w:r>
      <w:proofErr w:type="spellEnd"/>
      <w:r w:rsidRPr="009E23A4">
        <w:t xml:space="preserve"> Участником, заявке на </w:t>
      </w:r>
      <w:proofErr w:type="gramStart"/>
      <w:r w:rsidRPr="009E23A4">
        <w:t>участие</w:t>
      </w:r>
      <w:proofErr w:type="gramEnd"/>
      <w:r w:rsidRPr="009E23A4">
        <w:t xml:space="preserve"> в конкурсе которого присвоен второй номер, заказчику в срок, установленный пунктом 7.1.5., подписанных этим участником экземпл</w:t>
      </w:r>
      <w:r w:rsidRPr="009E23A4">
        <w:t>я</w:t>
      </w:r>
      <w:r w:rsidRPr="009E23A4">
        <w:t xml:space="preserve">ров контракта и обеспечения исполнения контракта не считается уклонением этого участника от заключения контракта. В данном случае конкурс признается </w:t>
      </w:r>
      <w:proofErr w:type="gramStart"/>
      <w:r w:rsidRPr="009E23A4">
        <w:t>несостоявшимся</w:t>
      </w:r>
      <w:proofErr w:type="gramEnd"/>
      <w:r w:rsidRPr="009E23A4">
        <w:t>.</w:t>
      </w:r>
    </w:p>
    <w:p w:rsidR="009E23A4" w:rsidRPr="009E23A4" w:rsidRDefault="009E23A4" w:rsidP="009E23A4">
      <w:pPr>
        <w:autoSpaceDE w:val="0"/>
        <w:autoSpaceDN w:val="0"/>
        <w:adjustRightInd w:val="0"/>
        <w:ind w:firstLine="540"/>
        <w:jc w:val="both"/>
      </w:pPr>
      <w:r w:rsidRPr="009E23A4">
        <w:t>7.1.7. В течение десяти дней с даты получения от победителя конкурса или участника ко</w:t>
      </w:r>
      <w:r w:rsidRPr="009E23A4">
        <w:t>н</w:t>
      </w:r>
      <w:r w:rsidRPr="009E23A4">
        <w:t xml:space="preserve">курса, заявке на </w:t>
      </w:r>
      <w:proofErr w:type="gramStart"/>
      <w:r w:rsidRPr="009E23A4">
        <w:t>участие</w:t>
      </w:r>
      <w:proofErr w:type="gramEnd"/>
      <w:r w:rsidRPr="009E23A4">
        <w:t xml:space="preserve">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w:t>
      </w:r>
      <w:r w:rsidRPr="009E23A4">
        <w:t>ю</w:t>
      </w:r>
      <w:r w:rsidRPr="009E23A4">
        <w:t xml:space="preserve">чен контракт, или его представителю либо направить один экземпляр контракта по почте лицу, с которым заключен контракт. В </w:t>
      </w:r>
      <w:proofErr w:type="gramStart"/>
      <w:r w:rsidRPr="009E23A4">
        <w:t>случае</w:t>
      </w:r>
      <w:proofErr w:type="gramEnd"/>
      <w:r w:rsidRPr="009E23A4">
        <w:t>, если Заказчик не совершил предусмотренные настоящим пунктом действия, он признается уклонившимся от заключения контракта. При уклонении зака</w:t>
      </w:r>
      <w:r w:rsidRPr="009E23A4">
        <w:t>з</w:t>
      </w:r>
      <w:r w:rsidRPr="009E23A4">
        <w:t xml:space="preserve">чика от заключения контракта с победителем конкурса или участником конкурса, заявке на </w:t>
      </w:r>
      <w:proofErr w:type="gramStart"/>
      <w:r w:rsidRPr="009E23A4">
        <w:t>уч</w:t>
      </w:r>
      <w:r w:rsidRPr="009E23A4">
        <w:t>а</w:t>
      </w:r>
      <w:r w:rsidRPr="009E23A4">
        <w:t>стие</w:t>
      </w:r>
      <w:proofErr w:type="gramEnd"/>
      <w:r w:rsidRPr="009E23A4">
        <w:t xml:space="preserve"> в конкурсе которого присвоен второй номер, этот победитель или этот участник вправе обр</w:t>
      </w:r>
      <w:r w:rsidRPr="009E23A4">
        <w:t>а</w:t>
      </w:r>
      <w:r w:rsidRPr="009E23A4">
        <w:t>титься в суд с иском о понуждении заказчика заключить контракт и о взыскании с заказчика убы</w:t>
      </w:r>
      <w:r w:rsidRPr="009E23A4">
        <w:t>т</w:t>
      </w:r>
      <w:r w:rsidRPr="009E23A4">
        <w:t>ков, причиненных уклонением заказчика от заключения контракта.</w:t>
      </w:r>
    </w:p>
    <w:p w:rsidR="009E23A4" w:rsidRPr="009E23A4" w:rsidRDefault="009E23A4" w:rsidP="009E23A4">
      <w:pPr>
        <w:autoSpaceDE w:val="0"/>
        <w:autoSpaceDN w:val="0"/>
        <w:adjustRightInd w:val="0"/>
        <w:ind w:firstLine="540"/>
        <w:jc w:val="both"/>
      </w:pPr>
      <w:r w:rsidRPr="009E23A4">
        <w:t>7.1.8. Денежные средства, внесенные в качестве обеспечения заявки на участие в конкурсе, возвращаются победителю конкурса в сроки, предусмотренные пунктом 4.6.5.</w:t>
      </w:r>
    </w:p>
    <w:p w:rsidR="009E23A4" w:rsidRPr="009E23A4" w:rsidRDefault="009E23A4" w:rsidP="009E23A4">
      <w:pPr>
        <w:autoSpaceDE w:val="0"/>
        <w:autoSpaceDN w:val="0"/>
        <w:adjustRightInd w:val="0"/>
        <w:ind w:firstLine="540"/>
        <w:jc w:val="both"/>
      </w:pPr>
      <w:r w:rsidRPr="009E23A4">
        <w:t xml:space="preserve">7.1.9. </w:t>
      </w:r>
      <w:proofErr w:type="gramStart"/>
      <w:r w:rsidRPr="009E23A4">
        <w:t>В случае наличия принятых судом или арбитражным судом судебных актов либо во</w:t>
      </w:r>
      <w:r w:rsidRPr="009E23A4">
        <w:t>з</w:t>
      </w:r>
      <w:r w:rsidRPr="009E23A4">
        <w:t>никновения обстоятельств непреодолимой силы, препятствующих подписанию контракта одной из сторон в установленные сроки, эта сторона обязана уведомить другую сторону о наличии таких судебных актов или таких обстоятельств в течение одного дня.</w:t>
      </w:r>
      <w:proofErr w:type="gramEnd"/>
      <w:r w:rsidRPr="009E23A4">
        <w:t xml:space="preserve"> При этом течение установленных сроков приостанавливается на срок исполнения таких судебных актов или срок действия таких о</w:t>
      </w:r>
      <w:r w:rsidRPr="009E23A4">
        <w:t>б</w:t>
      </w:r>
      <w:r w:rsidRPr="009E23A4">
        <w:t xml:space="preserve">стоятельств, но не более чем на тридцать дней. </w:t>
      </w:r>
      <w:proofErr w:type="gramStart"/>
      <w:r w:rsidRPr="009E23A4">
        <w:t>В случае отмены, изменения или исполнения таких судебных актов либо прекращения действия таких обстоятельств соответствующая сторона обяз</w:t>
      </w:r>
      <w:r w:rsidRPr="009E23A4">
        <w:t>а</w:t>
      </w:r>
      <w:r w:rsidRPr="009E23A4">
        <w:t>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roofErr w:type="gramEnd"/>
    </w:p>
    <w:p w:rsidR="009E23A4" w:rsidRPr="009E23A4" w:rsidRDefault="009E23A4" w:rsidP="009E23A4">
      <w:pPr>
        <w:autoSpaceDE w:val="0"/>
        <w:autoSpaceDN w:val="0"/>
        <w:adjustRightInd w:val="0"/>
        <w:ind w:firstLine="540"/>
        <w:jc w:val="both"/>
        <w:rPr>
          <w:bCs/>
        </w:rPr>
      </w:pPr>
      <w:r w:rsidRPr="009E23A4">
        <w:rPr>
          <w:bCs/>
        </w:rPr>
        <w:t>7.1.10 Заказчик вправе заключить контракты, указанные в части 10 статьи 34 Закона, с н</w:t>
      </w:r>
      <w:r w:rsidRPr="009E23A4">
        <w:rPr>
          <w:bCs/>
        </w:rPr>
        <w:t>е</w:t>
      </w:r>
      <w:r w:rsidRPr="009E23A4">
        <w:rPr>
          <w:bCs/>
        </w:rPr>
        <w:t xml:space="preserve">сколькими участниками открытого конкурса на выполнение составляющих один лот двух и </w:t>
      </w:r>
      <w:proofErr w:type="gramStart"/>
      <w:r w:rsidRPr="009E23A4">
        <w:rPr>
          <w:bCs/>
        </w:rPr>
        <w:t>более научно-исследовательских</w:t>
      </w:r>
      <w:proofErr w:type="gramEnd"/>
      <w:r w:rsidRPr="009E23A4">
        <w:rPr>
          <w:bCs/>
        </w:rPr>
        <w:t xml:space="preserve">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w:t>
      </w:r>
      <w:r w:rsidRPr="009E23A4">
        <w:rPr>
          <w:bCs/>
        </w:rPr>
        <w:t>к</w:t>
      </w:r>
      <w:r w:rsidRPr="009E23A4">
        <w:rPr>
          <w:bCs/>
        </w:rPr>
        <w:t xml:space="preserve">тов. В </w:t>
      </w:r>
      <w:proofErr w:type="gramStart"/>
      <w:r w:rsidRPr="009E23A4">
        <w:rPr>
          <w:bCs/>
        </w:rPr>
        <w:t>этом</w:t>
      </w:r>
      <w:proofErr w:type="gramEnd"/>
      <w:r w:rsidRPr="009E23A4">
        <w:rPr>
          <w:bCs/>
        </w:rPr>
        <w:t xml:space="preserve"> случае в качестве начальной (максимальной) цены контракта указывается начальная </w:t>
      </w:r>
      <w:r w:rsidRPr="009E23A4">
        <w:rPr>
          <w:bCs/>
        </w:rPr>
        <w:lastRenderedPageBreak/>
        <w:t>(максимальная)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w:t>
      </w:r>
      <w:proofErr w:type="gramStart"/>
      <w:r w:rsidRPr="009E23A4">
        <w:rPr>
          <w:bCs/>
        </w:rPr>
        <w:t xml:space="preserve">максимальная) </w:t>
      </w:r>
      <w:proofErr w:type="gramEnd"/>
      <w:r w:rsidRPr="009E23A4">
        <w:rPr>
          <w:bCs/>
        </w:rPr>
        <w:t>цена лота равняется сумме начальных (максимальных) цен всех таких контрактов в отношении данного лота.</w:t>
      </w:r>
    </w:p>
    <w:p w:rsidR="009E23A4" w:rsidRPr="009E23A4" w:rsidRDefault="009E23A4" w:rsidP="009E23A4">
      <w:pPr>
        <w:autoSpaceDE w:val="0"/>
        <w:autoSpaceDN w:val="0"/>
        <w:adjustRightInd w:val="0"/>
        <w:ind w:firstLine="54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7.2. Обеспечение исполнения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7.2.1. Заказчик устанавливает требование об обеспечении исполнения контракта в соотве</w:t>
      </w:r>
      <w:r w:rsidRPr="009E23A4">
        <w:t>т</w:t>
      </w:r>
      <w:r w:rsidRPr="009E23A4">
        <w:t xml:space="preserve">ствии с </w:t>
      </w:r>
      <w:r w:rsidRPr="009E23A4">
        <w:rPr>
          <w:b/>
          <w:i/>
        </w:rPr>
        <w:t>Информационной картой конкурса.</w:t>
      </w:r>
    </w:p>
    <w:p w:rsidR="009E23A4" w:rsidRPr="009E23A4" w:rsidRDefault="009E23A4" w:rsidP="009E23A4">
      <w:pPr>
        <w:autoSpaceDE w:val="0"/>
        <w:autoSpaceDN w:val="0"/>
        <w:adjustRightInd w:val="0"/>
        <w:ind w:firstLine="540"/>
        <w:jc w:val="both"/>
      </w:pPr>
      <w:r w:rsidRPr="009E23A4">
        <w:t xml:space="preserve">7.2.2. </w:t>
      </w:r>
      <w:proofErr w:type="gramStart"/>
      <w:r w:rsidRPr="009E23A4">
        <w:t xml:space="preserve">Исполнение контракта может обеспечиваться предоставлением банковской гарантии, выданной банком и соответствующей требованиям </w:t>
      </w:r>
      <w:hyperlink r:id="rId23" w:history="1">
        <w:r w:rsidRPr="009E23A4">
          <w:t>статьи 45</w:t>
        </w:r>
      </w:hyperlink>
      <w:r w:rsidRPr="009E23A4">
        <w:t xml:space="preserve"> Закона, или внесением денежных средств на указанный Заказчиком в </w:t>
      </w:r>
      <w:r w:rsidRPr="009E23A4">
        <w:rPr>
          <w:b/>
          <w:i/>
        </w:rPr>
        <w:t>Информационной картой конкурса</w:t>
      </w:r>
      <w:r w:rsidRPr="009E23A4">
        <w:t xml:space="preserve"> счет, на котором в соо</w:t>
      </w:r>
      <w:r w:rsidRPr="009E23A4">
        <w:t>т</w:t>
      </w:r>
      <w:r w:rsidRPr="009E23A4">
        <w:t>ветствии с законодательством Российской Федерации учитываются операции со средствами, п</w:t>
      </w:r>
      <w:r w:rsidRPr="009E23A4">
        <w:t>о</w:t>
      </w:r>
      <w:r w:rsidRPr="009E23A4">
        <w:t>ступающими заказчику.</w:t>
      </w:r>
      <w:proofErr w:type="gramEnd"/>
      <w:r w:rsidRPr="009E23A4">
        <w:t xml:space="preserve"> Способ обеспечения исполнения контракта определяется участником з</w:t>
      </w:r>
      <w:r w:rsidRPr="009E23A4">
        <w:t>а</w:t>
      </w:r>
      <w:r w:rsidRPr="009E23A4">
        <w:t>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9E23A4" w:rsidRPr="009E23A4" w:rsidRDefault="009E23A4" w:rsidP="009E23A4">
      <w:pPr>
        <w:autoSpaceDE w:val="0"/>
        <w:autoSpaceDN w:val="0"/>
        <w:adjustRightInd w:val="0"/>
        <w:ind w:firstLine="540"/>
        <w:jc w:val="both"/>
      </w:pPr>
      <w:r w:rsidRPr="009E23A4">
        <w:t>7.2.3. Контракт заключается после предоставления Участником, с которым заключается ко</w:t>
      </w:r>
      <w:r w:rsidRPr="009E23A4">
        <w:t>н</w:t>
      </w:r>
      <w:r w:rsidRPr="009E23A4">
        <w:t>тракт, обеспечения исполнения контракта.</w:t>
      </w:r>
    </w:p>
    <w:p w:rsidR="009E23A4" w:rsidRPr="009E23A4" w:rsidRDefault="009E23A4" w:rsidP="009E23A4">
      <w:pPr>
        <w:autoSpaceDE w:val="0"/>
        <w:autoSpaceDN w:val="0"/>
        <w:adjustRightInd w:val="0"/>
        <w:ind w:firstLine="540"/>
        <w:jc w:val="both"/>
      </w:pPr>
      <w:r w:rsidRPr="009E23A4">
        <w:t xml:space="preserve">7.2.4. В </w:t>
      </w:r>
      <w:proofErr w:type="gramStart"/>
      <w:r w:rsidRPr="009E23A4">
        <w:t>случае</w:t>
      </w:r>
      <w:proofErr w:type="gramEnd"/>
      <w:r w:rsidRPr="009E23A4">
        <w:t xml:space="preserve"> </w:t>
      </w:r>
      <w:proofErr w:type="spellStart"/>
      <w:r w:rsidRPr="009E23A4">
        <w:t>непредоставления</w:t>
      </w:r>
      <w:proofErr w:type="spellEnd"/>
      <w:r w:rsidRPr="009E23A4">
        <w:t xml:space="preserve"> Участником, с которым заключается контракт, обеспечения исполнения контракта в срок, установленный для заключения контракта, такой Участник считае</w:t>
      </w:r>
      <w:r w:rsidRPr="009E23A4">
        <w:t>т</w:t>
      </w:r>
      <w:r w:rsidRPr="009E23A4">
        <w:t>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7.2.5. В ходе исполнения контракта подрядчик (исполнитель) вправе предоставить Заказчику обеспечение исполнения контракта, уменьшенное на размер выполненных обязательств, пред</w:t>
      </w:r>
      <w:r w:rsidRPr="009E23A4">
        <w:t>у</w:t>
      </w:r>
      <w:r w:rsidRPr="009E23A4">
        <w:t>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E23A4" w:rsidRPr="009E23A4" w:rsidRDefault="009E23A4" w:rsidP="009E23A4">
      <w:pPr>
        <w:autoSpaceDE w:val="0"/>
        <w:autoSpaceDN w:val="0"/>
        <w:adjustRightInd w:val="0"/>
        <w:ind w:firstLine="540"/>
        <w:jc w:val="both"/>
      </w:pPr>
      <w:r w:rsidRPr="009E23A4">
        <w:t xml:space="preserve">7.2.6. В </w:t>
      </w:r>
      <w:proofErr w:type="gramStart"/>
      <w:r w:rsidRPr="009E23A4">
        <w:t>случае</w:t>
      </w:r>
      <w:proofErr w:type="gramEnd"/>
      <w:r w:rsidRPr="009E23A4">
        <w:t>, если Участником, с которым заключается контракт, является государственное или муниципальное казенное учреждение, предоставление обеспечения исполнения государстве</w:t>
      </w:r>
      <w:r w:rsidRPr="009E23A4">
        <w:t>н</w:t>
      </w:r>
      <w:r w:rsidRPr="009E23A4">
        <w:t>ного контракта не требуется.</w:t>
      </w:r>
    </w:p>
    <w:p w:rsidR="009E23A4" w:rsidRPr="009E23A4" w:rsidRDefault="009E23A4" w:rsidP="009E23A4">
      <w:pPr>
        <w:autoSpaceDE w:val="0"/>
        <w:autoSpaceDN w:val="0"/>
        <w:adjustRightInd w:val="0"/>
        <w:ind w:firstLine="540"/>
        <w:jc w:val="both"/>
      </w:pPr>
      <w:r w:rsidRPr="009E23A4">
        <w:t xml:space="preserve">7.2.8. </w:t>
      </w:r>
      <w:proofErr w:type="gramStart"/>
      <w:r w:rsidRPr="009E23A4">
        <w:t xml:space="preserve">В случае, предусмотренном </w:t>
      </w:r>
      <w:hyperlink r:id="rId24" w:history="1">
        <w:r w:rsidRPr="009E23A4">
          <w:t>пунктом</w:t>
        </w:r>
      </w:hyperlink>
      <w:r w:rsidRPr="009E23A4">
        <w:t xml:space="preserve"> 7.1.9. конкурсной документации, если судебные акты или обстоятельства непреодолимой силы, препятствующие подписанию контракта, действ</w:t>
      </w:r>
      <w:r w:rsidRPr="009E23A4">
        <w:t>у</w:t>
      </w:r>
      <w:r w:rsidRPr="009E23A4">
        <w:t>ют более чем тридцать дней, конкурс признается несостоявшимся и денежные средства, внесе</w:t>
      </w:r>
      <w:r w:rsidRPr="009E23A4">
        <w:t>н</w:t>
      </w:r>
      <w:r w:rsidRPr="009E23A4">
        <w:t>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roofErr w:type="gramEnd"/>
    </w:p>
    <w:p w:rsidR="009E23A4" w:rsidRPr="009E23A4" w:rsidRDefault="009E23A4" w:rsidP="009E23A4">
      <w:pPr>
        <w:autoSpaceDE w:val="0"/>
        <w:autoSpaceDN w:val="0"/>
        <w:adjustRightInd w:val="0"/>
        <w:ind w:firstLine="540"/>
        <w:jc w:val="both"/>
      </w:pPr>
      <w:r w:rsidRPr="009E23A4">
        <w:t xml:space="preserve">7.2.9. </w:t>
      </w:r>
      <w:proofErr w:type="gramStart"/>
      <w:r w:rsidRPr="009E23A4">
        <w:t>Заказчик в качестве обеспечения исполнения контрактов принимает банковские гара</w:t>
      </w:r>
      <w:r w:rsidRPr="009E23A4">
        <w:t>н</w:t>
      </w:r>
      <w:r w:rsidRPr="009E23A4">
        <w:t xml:space="preserve">тии, выданные банками, включенными в предусмотренный </w:t>
      </w:r>
      <w:hyperlink r:id="rId25" w:history="1">
        <w:r w:rsidRPr="009E23A4">
          <w:t>статьей 7</w:t>
        </w:r>
        <w:r w:rsidR="003540C2">
          <w:t>4</w:t>
        </w:r>
        <w:r w:rsidRPr="009E23A4">
          <w:t>.1</w:t>
        </w:r>
      </w:hyperlink>
      <w:r w:rsidRPr="009E23A4">
        <w:t xml:space="preserve"> Налогового кодекса Ро</w:t>
      </w:r>
      <w:r w:rsidRPr="009E23A4">
        <w:t>с</w:t>
      </w:r>
      <w:r w:rsidRPr="009E23A4">
        <w:t>сийской Федерации перечень банков, отвечающих установленным требованиям для принятия ба</w:t>
      </w:r>
      <w:r w:rsidRPr="009E23A4">
        <w:t>н</w:t>
      </w:r>
      <w:r w:rsidRPr="009E23A4">
        <w:t>ковских гарантий в целях налогообложения.</w:t>
      </w:r>
      <w:proofErr w:type="gramEnd"/>
    </w:p>
    <w:p w:rsidR="009E23A4" w:rsidRPr="009E23A4" w:rsidRDefault="009E23A4" w:rsidP="009E23A4">
      <w:pPr>
        <w:autoSpaceDE w:val="0"/>
        <w:autoSpaceDN w:val="0"/>
        <w:adjustRightInd w:val="0"/>
        <w:ind w:firstLine="540"/>
        <w:jc w:val="both"/>
      </w:pPr>
      <w:r w:rsidRPr="009E23A4">
        <w:t>7.2.10. 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bookmarkStart w:id="20" w:name="Par29"/>
      <w:bookmarkEnd w:id="20"/>
      <w:r w:rsidRPr="009E23A4">
        <w:t>1) сумму банковской гарантии, подлежащую уплате гарантом Заказчику в случае ненадл</w:t>
      </w:r>
      <w:r w:rsidRPr="009E23A4">
        <w:t>е</w:t>
      </w:r>
      <w:r w:rsidRPr="009E23A4">
        <w:t>жащего исполнения обязатель</w:t>
      </w:r>
      <w:proofErr w:type="gramStart"/>
      <w:r w:rsidRPr="009E23A4">
        <w:t>ств пр</w:t>
      </w:r>
      <w:proofErr w:type="gramEnd"/>
      <w:r w:rsidRPr="009E23A4">
        <w:t xml:space="preserve">инципалом в соответствии со </w:t>
      </w:r>
      <w:hyperlink r:id="rId26" w:history="1">
        <w:r w:rsidRPr="009E23A4">
          <w:t>статьей 96</w:t>
        </w:r>
      </w:hyperlink>
      <w:r w:rsidRPr="009E23A4">
        <w:t xml:space="preserve"> Закона;</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w:t>
      </w:r>
      <w:r w:rsidRPr="009E23A4">
        <w:t>м</w:t>
      </w:r>
      <w:r w:rsidRPr="009E23A4">
        <w:t>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w:t>
      </w:r>
      <w:r w:rsidRPr="009E23A4">
        <w:t>а</w:t>
      </w:r>
      <w:r w:rsidRPr="009E23A4">
        <w:t>тельством Российской Федерации учитываются операции со средствами, поступающими заказч</w:t>
      </w:r>
      <w:r w:rsidRPr="009E23A4">
        <w:t>и</w:t>
      </w:r>
      <w:r w:rsidRPr="009E23A4">
        <w:t>ку;</w:t>
      </w:r>
    </w:p>
    <w:p w:rsidR="009E23A4" w:rsidRPr="009E23A4" w:rsidRDefault="009E23A4" w:rsidP="009E23A4">
      <w:pPr>
        <w:autoSpaceDE w:val="0"/>
        <w:autoSpaceDN w:val="0"/>
        <w:adjustRightInd w:val="0"/>
        <w:ind w:firstLine="540"/>
        <w:jc w:val="both"/>
      </w:pPr>
      <w:r w:rsidRPr="009E23A4">
        <w:t xml:space="preserve">5) срок действия банковской гарантии с учетом требований </w:t>
      </w:r>
      <w:hyperlink r:id="rId27" w:history="1">
        <w:r w:rsidRPr="009E23A4">
          <w:t>статьей</w:t>
        </w:r>
      </w:hyperlink>
      <w:r w:rsidRPr="009E23A4">
        <w:t xml:space="preserve"> </w:t>
      </w:r>
      <w:hyperlink r:id="rId28" w:history="1">
        <w:r w:rsidRPr="009E23A4">
          <w:t>96</w:t>
        </w:r>
      </w:hyperlink>
      <w:r w:rsidRPr="009E23A4">
        <w:t xml:space="preserve"> Закона;</w:t>
      </w:r>
    </w:p>
    <w:p w:rsidR="00F36B78" w:rsidRPr="00F36B78" w:rsidRDefault="009E23A4" w:rsidP="009E23A4">
      <w:pPr>
        <w:autoSpaceDE w:val="0"/>
        <w:autoSpaceDN w:val="0"/>
        <w:adjustRightInd w:val="0"/>
        <w:ind w:firstLine="540"/>
        <w:jc w:val="both"/>
      </w:pPr>
      <w:r w:rsidRPr="009E23A4">
        <w:t xml:space="preserve">6) </w:t>
      </w:r>
      <w:r w:rsidR="00F36B78" w:rsidRPr="00F36B78">
        <w:t>отлагательное условие, предусматривающее заключение договора предоставления банко</w:t>
      </w:r>
      <w:r w:rsidR="00F36B78" w:rsidRPr="00F36B78">
        <w:t>в</w:t>
      </w:r>
      <w:r w:rsidR="00F36B78" w:rsidRPr="00F36B78">
        <w:t>ской гарантии по обязательствам принципала, возникшим из государственного контракта при его заключении;</w:t>
      </w:r>
    </w:p>
    <w:p w:rsidR="009E23A4" w:rsidRPr="009E23A4" w:rsidRDefault="00F36B78" w:rsidP="009E23A4">
      <w:pPr>
        <w:autoSpaceDE w:val="0"/>
        <w:autoSpaceDN w:val="0"/>
        <w:adjustRightInd w:val="0"/>
        <w:ind w:firstLine="540"/>
        <w:jc w:val="both"/>
      </w:pPr>
      <w:r>
        <w:t xml:space="preserve">7) </w:t>
      </w:r>
      <w:r w:rsidR="009E23A4" w:rsidRPr="009E23A4">
        <w:t xml:space="preserve">установленный Постановлением Правительства Российской Федерации от 08.11.2013 N 1005 </w:t>
      </w:r>
      <w:hyperlink r:id="rId29" w:history="1">
        <w:r w:rsidR="009E23A4" w:rsidRPr="009E23A4">
          <w:t>перечень</w:t>
        </w:r>
      </w:hyperlink>
      <w:r w:rsidR="009E23A4"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bookmarkStart w:id="21" w:name="Par10"/>
      <w:bookmarkEnd w:id="21"/>
      <w:proofErr w:type="gramStart"/>
      <w:r w:rsidRPr="009E23A4">
        <w:lastRenderedPageBreak/>
        <w:t>7.2.11.В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9E23A4" w:rsidRPr="009E23A4" w:rsidRDefault="009E23A4" w:rsidP="009E23A4">
      <w:pPr>
        <w:autoSpaceDE w:val="0"/>
        <w:autoSpaceDN w:val="0"/>
        <w:adjustRightInd w:val="0"/>
        <w:ind w:firstLine="540"/>
        <w:jc w:val="both"/>
      </w:pPr>
      <w:r w:rsidRPr="009E23A4">
        <w:t>7.2.12.Запрещается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bookmarkStart w:id="22" w:name="Par12"/>
      <w:bookmarkEnd w:id="22"/>
      <w:r w:rsidRPr="009E23A4">
        <w:rPr>
          <w:b/>
        </w:rPr>
        <w:t>7.3. Изменение контракта</w:t>
      </w:r>
      <w:r w:rsidRPr="009E23A4">
        <w:t>.</w:t>
      </w:r>
    </w:p>
    <w:p w:rsidR="009E23A4" w:rsidRPr="009E23A4" w:rsidRDefault="009E23A4" w:rsidP="009E23A4">
      <w:pPr>
        <w:autoSpaceDE w:val="0"/>
        <w:autoSpaceDN w:val="0"/>
        <w:adjustRightInd w:val="0"/>
        <w:ind w:firstLine="540"/>
        <w:jc w:val="both"/>
        <w:rPr>
          <w:bCs/>
        </w:rPr>
      </w:pPr>
      <w:r w:rsidRPr="009E23A4">
        <w:rPr>
          <w:bCs/>
        </w:rPr>
        <w:t>7.3.1.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9E23A4" w:rsidRPr="009E23A4" w:rsidRDefault="009E23A4" w:rsidP="009E23A4">
      <w:pPr>
        <w:autoSpaceDE w:val="0"/>
        <w:autoSpaceDN w:val="0"/>
        <w:adjustRightInd w:val="0"/>
        <w:ind w:firstLine="540"/>
        <w:jc w:val="both"/>
        <w:rPr>
          <w:bCs/>
        </w:rPr>
      </w:pPr>
      <w:r w:rsidRPr="009E23A4">
        <w:rPr>
          <w:bCs/>
        </w:rPr>
        <w:t>1) при снижении цены контракта без изменения предусмотренных контрактом объема работы или услуги, качества выполняемой работы, оказываемой услуги и иных условий контракта;</w:t>
      </w:r>
    </w:p>
    <w:p w:rsidR="009E23A4" w:rsidRPr="009E23A4" w:rsidRDefault="009E23A4" w:rsidP="009E23A4">
      <w:pPr>
        <w:autoSpaceDE w:val="0"/>
        <w:autoSpaceDN w:val="0"/>
        <w:adjustRightInd w:val="0"/>
        <w:ind w:firstLine="540"/>
        <w:jc w:val="both"/>
        <w:rPr>
          <w:bCs/>
        </w:rPr>
      </w:pPr>
      <w:r w:rsidRPr="009E23A4">
        <w:rPr>
          <w:bCs/>
        </w:rPr>
        <w:t>2) если по предложению Заказчика увеличиваются предусмотренные контрактом объем р</w:t>
      </w:r>
      <w:r w:rsidRPr="009E23A4">
        <w:rPr>
          <w:bCs/>
        </w:rPr>
        <w:t>а</w:t>
      </w:r>
      <w:r w:rsidRPr="009E23A4">
        <w:rPr>
          <w:bCs/>
        </w:rPr>
        <w:t>боты или услуги не более чем на десять процентов или уменьшаются предусмотренные контра</w:t>
      </w:r>
      <w:r w:rsidRPr="009E23A4">
        <w:rPr>
          <w:bCs/>
        </w:rPr>
        <w:t>к</w:t>
      </w:r>
      <w:r w:rsidRPr="009E23A4">
        <w:rPr>
          <w:bCs/>
        </w:rPr>
        <w:t xml:space="preserve">том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9E23A4">
        <w:rPr>
          <w:bCs/>
        </w:rPr>
        <w:t>положений бюджетного законод</w:t>
      </w:r>
      <w:r w:rsidRPr="009E23A4">
        <w:rPr>
          <w:bCs/>
        </w:rPr>
        <w:t>а</w:t>
      </w:r>
      <w:r w:rsidRPr="009E23A4">
        <w:rPr>
          <w:bCs/>
        </w:rPr>
        <w:t>тельства Российской Федерации цены контракта</w:t>
      </w:r>
      <w:proofErr w:type="gramEnd"/>
      <w:r w:rsidRPr="009E23A4">
        <w:rPr>
          <w:bCs/>
        </w:rPr>
        <w:t xml:space="preserve"> пропорционально дополнительному объему раб</w:t>
      </w:r>
      <w:r w:rsidRPr="009E23A4">
        <w:rPr>
          <w:bCs/>
        </w:rPr>
        <w:t>о</w:t>
      </w:r>
      <w:r w:rsidRPr="009E23A4">
        <w:rPr>
          <w:bCs/>
        </w:rPr>
        <w:t xml:space="preserve">ты или услуги исходя из установленной в контракте цены работы или услуги, но не более чем на десять процентов цены контракта. При уменьшении </w:t>
      </w:r>
      <w:proofErr w:type="gramStart"/>
      <w:r w:rsidRPr="009E23A4">
        <w:rPr>
          <w:bCs/>
        </w:rPr>
        <w:t>предусмотренных</w:t>
      </w:r>
      <w:proofErr w:type="gramEnd"/>
      <w:r w:rsidRPr="009E23A4">
        <w:rPr>
          <w:bCs/>
        </w:rPr>
        <w:t xml:space="preserve"> контрактом объема работы или услуги стороны контракта обязаны уменьшить цену контракта исходя из цены работы или услуги;</w:t>
      </w:r>
    </w:p>
    <w:p w:rsidR="009E23A4" w:rsidRPr="009E23A4" w:rsidRDefault="009E23A4" w:rsidP="009E23A4">
      <w:pPr>
        <w:autoSpaceDE w:val="0"/>
        <w:autoSpaceDN w:val="0"/>
        <w:adjustRightInd w:val="0"/>
        <w:ind w:firstLine="567"/>
        <w:jc w:val="both"/>
        <w:rPr>
          <w:bCs/>
        </w:rPr>
      </w:pPr>
      <w:proofErr w:type="gramStart"/>
      <w:r w:rsidRPr="009E23A4">
        <w:rPr>
          <w:bCs/>
        </w:rPr>
        <w:t>3) если цена заключенного для обеспечения федеральных нужд на срок не менее чем три г</w:t>
      </w:r>
      <w:r w:rsidRPr="009E23A4">
        <w:rPr>
          <w:bCs/>
        </w:rPr>
        <w:t>о</w:t>
      </w:r>
      <w:r w:rsidRPr="009E23A4">
        <w:rPr>
          <w:bCs/>
        </w:rPr>
        <w:t xml:space="preserve">да контракта составляет либо превышает </w:t>
      </w:r>
      <w:hyperlink r:id="rId30" w:history="1">
        <w:r w:rsidRPr="009E23A4">
          <w:rPr>
            <w:bCs/>
          </w:rPr>
          <w:t>размер цены</w:t>
        </w:r>
      </w:hyperlink>
      <w:r w:rsidRPr="009E23A4">
        <w:rPr>
          <w:bCs/>
        </w:rPr>
        <w:t>, установленный постановлением Прав</w:t>
      </w:r>
      <w:r w:rsidRPr="009E23A4">
        <w:rPr>
          <w:bCs/>
        </w:rPr>
        <w:t>и</w:t>
      </w:r>
      <w:r w:rsidRPr="009E23A4">
        <w:rPr>
          <w:bCs/>
        </w:rPr>
        <w:t xml:space="preserve">тельства Российской Федерации </w:t>
      </w:r>
      <w:r w:rsidRPr="009E23A4">
        <w:t>от 19.12.2013 N 1186</w:t>
      </w:r>
      <w:r w:rsidRPr="009E23A4">
        <w:rPr>
          <w:bCs/>
        </w:rPr>
        <w:t>, и исполнение указанного контракта по независящим от сторон контракта обстоятельствам без изменения его условий невозможно, да</w:t>
      </w:r>
      <w:r w:rsidRPr="009E23A4">
        <w:rPr>
          <w:bCs/>
        </w:rPr>
        <w:t>н</w:t>
      </w:r>
      <w:r w:rsidRPr="009E23A4">
        <w:rPr>
          <w:bCs/>
        </w:rPr>
        <w:t>ные условия могут быть изменены на основании решения Правительства Российской Федерации;</w:t>
      </w:r>
      <w:proofErr w:type="gramEnd"/>
    </w:p>
    <w:p w:rsidR="009E23A4" w:rsidRPr="009E23A4" w:rsidRDefault="009E23A4" w:rsidP="009E23A4">
      <w:pPr>
        <w:autoSpaceDE w:val="0"/>
        <w:autoSpaceDN w:val="0"/>
        <w:adjustRightInd w:val="0"/>
        <w:ind w:firstLine="540"/>
        <w:jc w:val="both"/>
        <w:rPr>
          <w:bCs/>
        </w:rPr>
      </w:pPr>
      <w:r w:rsidRPr="009E23A4">
        <w:rPr>
          <w:bCs/>
        </w:rPr>
        <w:t>4) изменение в соответствии с законодательством Российской Федерации регулируемых цен (тарифов) на работы, услуги;</w:t>
      </w:r>
    </w:p>
    <w:p w:rsidR="009E23A4" w:rsidRPr="009E23A4" w:rsidRDefault="009E23A4" w:rsidP="009E23A4">
      <w:pPr>
        <w:autoSpaceDE w:val="0"/>
        <w:autoSpaceDN w:val="0"/>
        <w:adjustRightInd w:val="0"/>
        <w:ind w:firstLine="540"/>
        <w:jc w:val="both"/>
        <w:rPr>
          <w:bCs/>
        </w:rPr>
      </w:pPr>
      <w:r w:rsidRPr="009E23A4">
        <w:rPr>
          <w:bCs/>
        </w:rPr>
        <w:t xml:space="preserve">5) в случаях, предусмотренных </w:t>
      </w:r>
      <w:hyperlink r:id="rId31" w:history="1">
        <w:r w:rsidRPr="009E23A4">
          <w:rPr>
            <w:bCs/>
          </w:rPr>
          <w:t>пунктом 6 статьи 161</w:t>
        </w:r>
      </w:hyperlink>
      <w:r w:rsidRPr="009E23A4">
        <w:rPr>
          <w:bCs/>
        </w:rPr>
        <w:t xml:space="preserve"> Бюджетного кодекса Российской Фед</w:t>
      </w:r>
      <w:r w:rsidRPr="009E23A4">
        <w:rPr>
          <w:bCs/>
        </w:rPr>
        <w:t>е</w:t>
      </w:r>
      <w:r w:rsidRPr="009E23A4">
        <w:rPr>
          <w:bCs/>
        </w:rPr>
        <w:t>рации, при уменьшении ранее доведенных до Государственного заказчика как получателя бю</w:t>
      </w:r>
      <w:r w:rsidRPr="009E23A4">
        <w:rPr>
          <w:bCs/>
        </w:rPr>
        <w:t>д</w:t>
      </w:r>
      <w:r w:rsidRPr="009E23A4">
        <w:rPr>
          <w:bCs/>
        </w:rPr>
        <w:t xml:space="preserve">жетных средств лимитов бюджетных обязательств. При этом Государственный заказчик в ходе исполнения контракта </w:t>
      </w:r>
      <w:hyperlink r:id="rId32" w:history="1">
        <w:r w:rsidRPr="009E23A4">
          <w:rPr>
            <w:bCs/>
          </w:rPr>
          <w:t>обеспечивает согласование</w:t>
        </w:r>
      </w:hyperlink>
      <w:r w:rsidRPr="009E23A4">
        <w:rPr>
          <w:bCs/>
        </w:rPr>
        <w:t xml:space="preserve"> новых условий контракта, в том числе цены и (или) сроков исполнения контракта и (или) объема работы или услуги, предусмотренных контра</w:t>
      </w:r>
      <w:r w:rsidRPr="009E23A4">
        <w:rPr>
          <w:bCs/>
        </w:rPr>
        <w:t>к</w:t>
      </w:r>
      <w:r w:rsidRPr="009E23A4">
        <w:rPr>
          <w:bCs/>
        </w:rPr>
        <w:t>том;</w:t>
      </w:r>
    </w:p>
    <w:p w:rsidR="009E23A4" w:rsidRPr="009E23A4" w:rsidRDefault="009E23A4" w:rsidP="009E23A4">
      <w:pPr>
        <w:autoSpaceDE w:val="0"/>
        <w:autoSpaceDN w:val="0"/>
        <w:adjustRightInd w:val="0"/>
        <w:ind w:firstLine="567"/>
        <w:jc w:val="both"/>
        <w:rPr>
          <w:bCs/>
        </w:rPr>
      </w:pPr>
      <w:r w:rsidRPr="009E23A4">
        <w:rPr>
          <w:bCs/>
        </w:rPr>
        <w:t xml:space="preserve">7.3.2. В установленных </w:t>
      </w:r>
      <w:hyperlink w:anchor="Par9" w:history="1">
        <w:r w:rsidRPr="009E23A4">
          <w:rPr>
            <w:bCs/>
          </w:rPr>
          <w:t>подпунктом</w:t>
        </w:r>
      </w:hyperlink>
      <w:r w:rsidRPr="009E23A4">
        <w:rPr>
          <w:bCs/>
        </w:rPr>
        <w:t xml:space="preserve"> 5) пункта 7.3.1. конкурсной документации случаях с</w:t>
      </w:r>
      <w:r w:rsidRPr="009E23A4">
        <w:rPr>
          <w:bCs/>
        </w:rPr>
        <w:t>о</w:t>
      </w:r>
      <w:r w:rsidRPr="009E23A4">
        <w:rPr>
          <w:bCs/>
        </w:rPr>
        <w:t>кращение объема работы или услуги при уменьшении цены контракта осуществляется в соотве</w:t>
      </w:r>
      <w:r w:rsidRPr="009E23A4">
        <w:rPr>
          <w:bCs/>
        </w:rPr>
        <w:t>т</w:t>
      </w:r>
      <w:r w:rsidRPr="009E23A4">
        <w:rPr>
          <w:bCs/>
        </w:rPr>
        <w:t xml:space="preserve">ствии с </w:t>
      </w:r>
      <w:hyperlink r:id="rId33" w:history="1">
        <w:r w:rsidRPr="009E23A4">
          <w:rPr>
            <w:bCs/>
          </w:rPr>
          <w:t>методикой</w:t>
        </w:r>
      </w:hyperlink>
      <w:r w:rsidRPr="009E23A4">
        <w:rPr>
          <w:bCs/>
        </w:rPr>
        <w:t xml:space="preserve">, утвержденной </w:t>
      </w:r>
      <w:r w:rsidRPr="009E23A4">
        <w:t>Постановлением Правительства Российской Федерации от 28.11.2013 № 1090.</w:t>
      </w:r>
    </w:p>
    <w:p w:rsidR="009E23A4" w:rsidRPr="009E23A4" w:rsidRDefault="009E23A4" w:rsidP="009E23A4">
      <w:pPr>
        <w:autoSpaceDE w:val="0"/>
        <w:autoSpaceDN w:val="0"/>
        <w:adjustRightInd w:val="0"/>
        <w:ind w:firstLine="540"/>
        <w:jc w:val="both"/>
        <w:rPr>
          <w:bCs/>
        </w:rPr>
      </w:pPr>
      <w:r w:rsidRPr="009E23A4">
        <w:rPr>
          <w:bCs/>
        </w:rPr>
        <w:t xml:space="preserve">7.3.3. В установленных </w:t>
      </w:r>
      <w:hyperlink w:anchor="Par9" w:history="1">
        <w:r w:rsidRPr="009E23A4">
          <w:rPr>
            <w:bCs/>
          </w:rPr>
          <w:t>подпунктом</w:t>
        </w:r>
      </w:hyperlink>
      <w:r w:rsidRPr="009E23A4">
        <w:rPr>
          <w:bCs/>
        </w:rPr>
        <w:t xml:space="preserve"> 5) пункта 7.3.1. конкурсной документации случаях пр</w:t>
      </w:r>
      <w:r w:rsidRPr="009E23A4">
        <w:rPr>
          <w:bCs/>
        </w:rPr>
        <w:t>и</w:t>
      </w:r>
      <w:r w:rsidRPr="009E23A4">
        <w:rPr>
          <w:bCs/>
        </w:rPr>
        <w:t>нятие Государственным заказчиком решения об изменении контракта в связи с уменьшением л</w:t>
      </w:r>
      <w:r w:rsidRPr="009E23A4">
        <w:rPr>
          <w:bCs/>
        </w:rPr>
        <w:t>и</w:t>
      </w:r>
      <w:r w:rsidRPr="009E23A4">
        <w:rPr>
          <w:bCs/>
        </w:rPr>
        <w:t>митов бюджетных обязательств осуществляется исходя из соразмерности изменения цены ко</w:t>
      </w:r>
      <w:r w:rsidRPr="009E23A4">
        <w:rPr>
          <w:bCs/>
        </w:rPr>
        <w:t>н</w:t>
      </w:r>
      <w:r w:rsidRPr="009E23A4">
        <w:rPr>
          <w:bCs/>
        </w:rPr>
        <w:t>тракта и объема работы или услуги.</w:t>
      </w:r>
    </w:p>
    <w:p w:rsidR="009E23A4" w:rsidRPr="009E23A4" w:rsidRDefault="009E23A4" w:rsidP="009E23A4">
      <w:pPr>
        <w:autoSpaceDE w:val="0"/>
        <w:autoSpaceDN w:val="0"/>
        <w:adjustRightInd w:val="0"/>
        <w:ind w:firstLine="540"/>
        <w:jc w:val="both"/>
        <w:rPr>
          <w:bCs/>
        </w:rPr>
      </w:pPr>
      <w:r w:rsidRPr="009E23A4">
        <w:rPr>
          <w:bCs/>
        </w:rPr>
        <w:t xml:space="preserve">7.3.4. </w:t>
      </w:r>
      <w:proofErr w:type="gramStart"/>
      <w:r w:rsidRPr="009E23A4">
        <w:rPr>
          <w:bCs/>
        </w:rPr>
        <w:t xml:space="preserve">В случае наступления обстоятельств, которые предусмотрены </w:t>
      </w:r>
      <w:hyperlink w:anchor="Par9" w:history="1">
        <w:r w:rsidRPr="009E23A4">
          <w:rPr>
            <w:bCs/>
          </w:rPr>
          <w:t>подпунктом</w:t>
        </w:r>
      </w:hyperlink>
      <w:r w:rsidRPr="009E23A4">
        <w:rPr>
          <w:bCs/>
        </w:rPr>
        <w:t xml:space="preserve"> 5) пункта 7.3.1. конкурсной документации и обусловливают невозможность исполнения Государственным заказчиком бюджетных обязательств, вытекающих из контракта, Заказчик исходит из необход</w:t>
      </w:r>
      <w:r w:rsidRPr="009E23A4">
        <w:rPr>
          <w:bCs/>
        </w:rPr>
        <w:t>и</w:t>
      </w:r>
      <w:r w:rsidRPr="009E23A4">
        <w:rPr>
          <w:bCs/>
        </w:rPr>
        <w:t>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w:t>
      </w:r>
      <w:r w:rsidRPr="009E23A4">
        <w:rPr>
          <w:bCs/>
        </w:rPr>
        <w:t>с</w:t>
      </w:r>
      <w:r w:rsidRPr="009E23A4">
        <w:rPr>
          <w:bCs/>
        </w:rPr>
        <w:t>ле продовольствие, средства для оказания скорой, в том числе скорой специализированной, мед</w:t>
      </w:r>
      <w:r w:rsidRPr="009E23A4">
        <w:rPr>
          <w:bCs/>
        </w:rPr>
        <w:t>и</w:t>
      </w:r>
      <w:r w:rsidRPr="009E23A4">
        <w:rPr>
          <w:bCs/>
        </w:rPr>
        <w:t>цинской помощи в</w:t>
      </w:r>
      <w:proofErr w:type="gramEnd"/>
      <w:r w:rsidRPr="009E23A4">
        <w:rPr>
          <w:bCs/>
        </w:rPr>
        <w:t xml:space="preserve">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9E23A4" w:rsidRPr="009E23A4" w:rsidRDefault="009E23A4" w:rsidP="009E23A4">
      <w:pPr>
        <w:autoSpaceDE w:val="0"/>
        <w:autoSpaceDN w:val="0"/>
        <w:adjustRightInd w:val="0"/>
        <w:ind w:firstLine="540"/>
        <w:jc w:val="both"/>
        <w:rPr>
          <w:bCs/>
        </w:rPr>
      </w:pPr>
      <w:r w:rsidRPr="009E23A4">
        <w:rPr>
          <w:bCs/>
        </w:rPr>
        <w:t>7.3.5. При исполнении контракта не допускается перемена подрядчика (исполнителя), за и</w:t>
      </w:r>
      <w:r w:rsidRPr="009E23A4">
        <w:rPr>
          <w:bCs/>
        </w:rPr>
        <w:t>с</w:t>
      </w:r>
      <w:r w:rsidRPr="009E23A4">
        <w:rPr>
          <w:bCs/>
        </w:rPr>
        <w:t xml:space="preserve">ключением случая, если новый подрядчик (исполнитель) является его правопреемником по такому </w:t>
      </w:r>
      <w:r w:rsidRPr="009E23A4">
        <w:rPr>
          <w:bCs/>
        </w:rPr>
        <w:lastRenderedPageBreak/>
        <w:t>контракту вследствие реорганизации юридического лица в форме преобразования, слияния или присоединения.</w:t>
      </w:r>
    </w:p>
    <w:p w:rsidR="009E23A4" w:rsidRPr="009E23A4" w:rsidRDefault="009E23A4" w:rsidP="009E23A4">
      <w:pPr>
        <w:autoSpaceDE w:val="0"/>
        <w:autoSpaceDN w:val="0"/>
        <w:adjustRightInd w:val="0"/>
        <w:ind w:firstLine="540"/>
        <w:jc w:val="both"/>
        <w:rPr>
          <w:bCs/>
        </w:rPr>
      </w:pPr>
      <w:r w:rsidRPr="009E23A4">
        <w:rPr>
          <w:bCs/>
        </w:rPr>
        <w:t xml:space="preserve">7.3.6. В </w:t>
      </w:r>
      <w:proofErr w:type="gramStart"/>
      <w:r w:rsidRPr="009E23A4">
        <w:rPr>
          <w:bCs/>
        </w:rPr>
        <w:t>случае</w:t>
      </w:r>
      <w:proofErr w:type="gramEnd"/>
      <w:r w:rsidRPr="009E23A4">
        <w:rPr>
          <w:bCs/>
        </w:rPr>
        <w:t xml:space="preserve"> перемены заказчика права и обязанности заказчика, предусмотренные ко</w:t>
      </w:r>
      <w:r w:rsidRPr="009E23A4">
        <w:rPr>
          <w:bCs/>
        </w:rPr>
        <w:t>н</w:t>
      </w:r>
      <w:r w:rsidRPr="009E23A4">
        <w:rPr>
          <w:bCs/>
        </w:rPr>
        <w:t>трактом, переходят к новому заказчику.</w:t>
      </w:r>
    </w:p>
    <w:p w:rsidR="009E23A4" w:rsidRPr="009E23A4" w:rsidRDefault="009E23A4" w:rsidP="009E23A4">
      <w:pPr>
        <w:autoSpaceDE w:val="0"/>
        <w:autoSpaceDN w:val="0"/>
        <w:adjustRightInd w:val="0"/>
        <w:ind w:firstLine="540"/>
        <w:jc w:val="both"/>
        <w:rPr>
          <w:bCs/>
        </w:rPr>
      </w:pPr>
      <w:r w:rsidRPr="009E23A4">
        <w:rPr>
          <w:bCs/>
        </w:rPr>
        <w:t>7.3.7. При исполнении контракта по согласованию Заказчика с подрядчиком (исполнителем) допускается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w:t>
      </w:r>
      <w:r w:rsidRPr="009E23A4">
        <w:rPr>
          <w:bCs/>
        </w:rPr>
        <w:t>а</w:t>
      </w:r>
      <w:r w:rsidRPr="009E23A4">
        <w:rPr>
          <w:bCs/>
        </w:rPr>
        <w:t xml:space="preserve">чеством и соответствующими техническими и функциональными характеристиками, указанными в контракте. В </w:t>
      </w:r>
      <w:proofErr w:type="gramStart"/>
      <w:r w:rsidRPr="009E23A4">
        <w:rPr>
          <w:bCs/>
        </w:rPr>
        <w:t>этом</w:t>
      </w:r>
      <w:proofErr w:type="gramEnd"/>
      <w:r w:rsidRPr="009E23A4">
        <w:rPr>
          <w:bCs/>
        </w:rPr>
        <w:t xml:space="preserve"> случае соответствующие изменения должны быть внесены заказчиком в р</w:t>
      </w:r>
      <w:r w:rsidRPr="009E23A4">
        <w:rPr>
          <w:bCs/>
        </w:rPr>
        <w:t>е</w:t>
      </w:r>
      <w:r w:rsidRPr="009E23A4">
        <w:rPr>
          <w:bCs/>
        </w:rPr>
        <w:t>естр контрактов, заключенных Заказчиком.</w:t>
      </w:r>
    </w:p>
    <w:p w:rsidR="009E23A4" w:rsidRPr="009E23A4" w:rsidRDefault="009E23A4" w:rsidP="009E23A4">
      <w:pPr>
        <w:autoSpaceDE w:val="0"/>
        <w:autoSpaceDN w:val="0"/>
        <w:adjustRightInd w:val="0"/>
        <w:ind w:firstLine="540"/>
        <w:jc w:val="both"/>
        <w:rPr>
          <w:bCs/>
        </w:rPr>
      </w:pPr>
      <w:r w:rsidRPr="009E23A4">
        <w:rPr>
          <w:b/>
        </w:rPr>
        <w:t>7.4. Расторжение контракта</w:t>
      </w:r>
      <w:r w:rsidRPr="009E23A4">
        <w:t>.</w:t>
      </w:r>
    </w:p>
    <w:p w:rsidR="009E23A4" w:rsidRPr="009E23A4" w:rsidRDefault="009E23A4" w:rsidP="009E23A4">
      <w:pPr>
        <w:autoSpaceDE w:val="0"/>
        <w:autoSpaceDN w:val="0"/>
        <w:adjustRightInd w:val="0"/>
        <w:ind w:firstLine="540"/>
        <w:jc w:val="both"/>
        <w:rPr>
          <w:bCs/>
        </w:rPr>
      </w:pPr>
      <w:bookmarkStart w:id="23" w:name="Par18"/>
      <w:bookmarkEnd w:id="23"/>
      <w:r w:rsidRPr="009E23A4">
        <w:rPr>
          <w:bCs/>
        </w:rPr>
        <w:t>7.4.1.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9E23A4" w:rsidRPr="009E23A4" w:rsidRDefault="009E23A4" w:rsidP="009E23A4">
      <w:pPr>
        <w:autoSpaceDE w:val="0"/>
        <w:autoSpaceDN w:val="0"/>
        <w:adjustRightInd w:val="0"/>
        <w:ind w:firstLine="540"/>
        <w:jc w:val="both"/>
        <w:rPr>
          <w:bCs/>
        </w:rPr>
      </w:pPr>
      <w:r w:rsidRPr="009E23A4">
        <w:rPr>
          <w:bCs/>
        </w:rPr>
        <w:t>7.4.2.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w:t>
      </w:r>
      <w:r w:rsidRPr="009E23A4">
        <w:rPr>
          <w:bCs/>
        </w:rPr>
        <w:t>о</w:t>
      </w:r>
      <w:r w:rsidRPr="009E23A4">
        <w:rPr>
          <w:bCs/>
        </w:rPr>
        <w:t>роннего отказа от исполнения отдельных видов обязательств, при условии, если это было пред</w:t>
      </w:r>
      <w:r w:rsidRPr="009E23A4">
        <w:rPr>
          <w:bCs/>
        </w:rPr>
        <w:t>у</w:t>
      </w:r>
      <w:r w:rsidRPr="009E23A4">
        <w:rPr>
          <w:bCs/>
        </w:rPr>
        <w:t>смотрено контрактом.</w:t>
      </w:r>
    </w:p>
    <w:p w:rsidR="009E23A4" w:rsidRPr="009E23A4" w:rsidRDefault="009E23A4" w:rsidP="009E23A4">
      <w:pPr>
        <w:autoSpaceDE w:val="0"/>
        <w:autoSpaceDN w:val="0"/>
        <w:adjustRightInd w:val="0"/>
        <w:ind w:firstLine="540"/>
        <w:jc w:val="both"/>
        <w:rPr>
          <w:bCs/>
        </w:rPr>
      </w:pPr>
      <w:bookmarkStart w:id="24" w:name="Par21"/>
      <w:bookmarkEnd w:id="24"/>
      <w:r w:rsidRPr="009E23A4">
        <w:rPr>
          <w:bCs/>
        </w:rPr>
        <w:t>7.4.3. Заказчик вправе провести экспертизу выполненной работы, оказанной услуги с привл</w:t>
      </w:r>
      <w:r w:rsidRPr="009E23A4">
        <w:rPr>
          <w:bCs/>
        </w:rPr>
        <w:t>е</w:t>
      </w:r>
      <w:r w:rsidRPr="009E23A4">
        <w:rPr>
          <w:bCs/>
        </w:rPr>
        <w:t>чением экспертов, экспертных организаций до принятия решения об одностороннем отказе от и</w:t>
      </w:r>
      <w:r w:rsidRPr="009E23A4">
        <w:rPr>
          <w:bCs/>
        </w:rPr>
        <w:t>с</w:t>
      </w:r>
      <w:r w:rsidRPr="009E23A4">
        <w:rPr>
          <w:bCs/>
        </w:rPr>
        <w:t>полнения контракта.</w:t>
      </w:r>
    </w:p>
    <w:p w:rsidR="009E23A4" w:rsidRPr="009E23A4" w:rsidRDefault="009E23A4" w:rsidP="009E23A4">
      <w:pPr>
        <w:autoSpaceDE w:val="0"/>
        <w:autoSpaceDN w:val="0"/>
        <w:adjustRightInd w:val="0"/>
        <w:ind w:firstLine="540"/>
        <w:jc w:val="both"/>
        <w:rPr>
          <w:bCs/>
        </w:rPr>
      </w:pPr>
      <w:r w:rsidRPr="009E23A4">
        <w:rPr>
          <w:bCs/>
        </w:rPr>
        <w:t>7.4.4. Если Заказчиком проведена экспертиза выполненной работы или оказанной услуги с привлечением экспертов, экспертных организаций, решение об одностороннем отказе от исполн</w:t>
      </w:r>
      <w:r w:rsidRPr="009E23A4">
        <w:rPr>
          <w:bCs/>
        </w:rPr>
        <w:t>е</w:t>
      </w:r>
      <w:r w:rsidRPr="009E23A4">
        <w:rPr>
          <w:bCs/>
        </w:rPr>
        <w:t>ния контракта может быть принято Заказчиком только при условии, что по результатам эксперт</w:t>
      </w:r>
      <w:r w:rsidRPr="009E23A4">
        <w:rPr>
          <w:bCs/>
        </w:rPr>
        <w:t>и</w:t>
      </w:r>
      <w:r w:rsidRPr="009E23A4">
        <w:rPr>
          <w:bCs/>
        </w:rPr>
        <w:t>зы выполненной работы или оказанной услуги в заключени</w:t>
      </w:r>
      <w:proofErr w:type="gramStart"/>
      <w:r w:rsidRPr="009E23A4">
        <w:rPr>
          <w:bCs/>
        </w:rPr>
        <w:t>и</w:t>
      </w:r>
      <w:proofErr w:type="gramEnd"/>
      <w:r w:rsidRPr="009E23A4">
        <w:rPr>
          <w:bCs/>
        </w:rPr>
        <w:t xml:space="preserve"> эксперта, экспертной организации будут подтверждены нарушения условий контракта, послужившие основанием для односторонн</w:t>
      </w:r>
      <w:r w:rsidRPr="009E23A4">
        <w:rPr>
          <w:bCs/>
        </w:rPr>
        <w:t>е</w:t>
      </w:r>
      <w:r w:rsidRPr="009E23A4">
        <w:rPr>
          <w:bCs/>
        </w:rPr>
        <w:t>го отказа Заказчика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7.4.5. </w:t>
      </w:r>
      <w:proofErr w:type="gramStart"/>
      <w:r w:rsidRPr="00C40A47">
        <w:rPr>
          <w:bCs/>
        </w:rPr>
        <w:t xml:space="preserve">Решение Заказчика об одностороннем отказе от исполнения контракта </w:t>
      </w:r>
      <w:r w:rsidR="00C40A47" w:rsidRPr="00C40A47">
        <w:rPr>
          <w:bCs/>
        </w:rPr>
        <w:t>не позднее чем в течение трех рабочих дней с даты</w:t>
      </w:r>
      <w:r w:rsidRPr="00C40A47">
        <w:rPr>
          <w:bCs/>
        </w:rPr>
        <w:t xml:space="preserve"> принятия указанного решения, размещается</w:t>
      </w:r>
      <w:r w:rsidRPr="009E23A4">
        <w:rPr>
          <w:bCs/>
        </w:rPr>
        <w:t xml:space="preserve"> в единой информ</w:t>
      </w:r>
      <w:r w:rsidRPr="009E23A4">
        <w:rPr>
          <w:bCs/>
        </w:rPr>
        <w:t>а</w:t>
      </w:r>
      <w:r w:rsidRPr="009E23A4">
        <w:rPr>
          <w:bCs/>
        </w:rPr>
        <w:t>ционной системе и направляется подрядчику (исполнителю) по почте заказным письмом с ув</w:t>
      </w:r>
      <w:r w:rsidRPr="009E23A4">
        <w:rPr>
          <w:bCs/>
        </w:rPr>
        <w:t>е</w:t>
      </w:r>
      <w:r w:rsidRPr="009E23A4">
        <w:rPr>
          <w:bCs/>
        </w:rPr>
        <w:t>домлением о вручении по адресу подрядчика (исполнителя), указанному в контракте, а также т</w:t>
      </w:r>
      <w:r w:rsidRPr="009E23A4">
        <w:rPr>
          <w:bCs/>
        </w:rPr>
        <w:t>е</w:t>
      </w:r>
      <w:r w:rsidRPr="009E23A4">
        <w:rPr>
          <w:bCs/>
        </w:rPr>
        <w:t>леграммой, либо посредством факсимильной связи, либо по адресу электронной почты, либо с и</w:t>
      </w:r>
      <w:r w:rsidRPr="009E23A4">
        <w:rPr>
          <w:bCs/>
        </w:rPr>
        <w:t>с</w:t>
      </w:r>
      <w:r w:rsidRPr="009E23A4">
        <w:rPr>
          <w:bCs/>
        </w:rPr>
        <w:t>пользованием</w:t>
      </w:r>
      <w:proofErr w:type="gramEnd"/>
      <w:r w:rsidRPr="009E23A4">
        <w:rPr>
          <w:bCs/>
        </w:rPr>
        <w:t xml:space="preserve"> иных сре</w:t>
      </w:r>
      <w:proofErr w:type="gramStart"/>
      <w:r w:rsidRPr="009E23A4">
        <w:rPr>
          <w:bCs/>
        </w:rPr>
        <w:t>дств св</w:t>
      </w:r>
      <w:proofErr w:type="gramEnd"/>
      <w:r w:rsidRPr="009E23A4">
        <w:rPr>
          <w:bCs/>
        </w:rPr>
        <w:t>язи и доставки, обеспечивающих фиксирование такого уведомления и получение Заказчиком подтверждения о его вручении подрядчику (исполнителю). Датой ув</w:t>
      </w:r>
      <w:r w:rsidRPr="009E23A4">
        <w:rPr>
          <w:bCs/>
        </w:rPr>
        <w:t>е</w:t>
      </w:r>
      <w:r w:rsidRPr="009E23A4">
        <w:rPr>
          <w:bCs/>
        </w:rPr>
        <w:t>домления признается дата получения Заказчиком подтверждения о вручении подрядчику (испо</w:t>
      </w:r>
      <w:r w:rsidRPr="009E23A4">
        <w:rPr>
          <w:bCs/>
        </w:rPr>
        <w:t>л</w:t>
      </w:r>
      <w:r w:rsidRPr="009E23A4">
        <w:rPr>
          <w:bCs/>
        </w:rPr>
        <w:t xml:space="preserve">нителю) указанного уведомления либо дата получения Заказчиком информации об отсутствии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Pr="009E23A4">
        <w:rPr>
          <w:bCs/>
        </w:rPr>
        <w:t>по истечении тридцати дней с даты размещения решения Заказчика об одностороннем отказе от исполнения контракта в единой информационной системе</w:t>
      </w:r>
      <w:proofErr w:type="gramEnd"/>
      <w:r w:rsidRPr="009E23A4">
        <w:rPr>
          <w:bCs/>
        </w:rPr>
        <w:t>.</w:t>
      </w:r>
    </w:p>
    <w:p w:rsidR="009E23A4" w:rsidRPr="009E23A4" w:rsidRDefault="009E23A4" w:rsidP="009E23A4">
      <w:pPr>
        <w:autoSpaceDE w:val="0"/>
        <w:autoSpaceDN w:val="0"/>
        <w:adjustRightInd w:val="0"/>
        <w:ind w:firstLine="540"/>
        <w:jc w:val="both"/>
        <w:rPr>
          <w:bCs/>
        </w:rPr>
      </w:pPr>
      <w:r w:rsidRPr="009E23A4">
        <w:rPr>
          <w:bCs/>
        </w:rPr>
        <w:t xml:space="preserve">7.4.6. Решение Заказчика об одностороннем отказе от исполнения контракта вступает в силу и контракт считается расторгнутым через десять дней </w:t>
      </w:r>
      <w:proofErr w:type="gramStart"/>
      <w:r w:rsidRPr="009E23A4">
        <w:rPr>
          <w:bCs/>
        </w:rPr>
        <w:t>с даты</w:t>
      </w:r>
      <w:proofErr w:type="gramEnd"/>
      <w:r w:rsidRPr="009E23A4">
        <w:rPr>
          <w:bCs/>
        </w:rPr>
        <w:t xml:space="preserve"> надлежащего уведомления Заказч</w:t>
      </w:r>
      <w:r w:rsidRPr="009E23A4">
        <w:rPr>
          <w:bCs/>
        </w:rPr>
        <w:t>и</w:t>
      </w:r>
      <w:r w:rsidRPr="009E23A4">
        <w:rPr>
          <w:bCs/>
        </w:rPr>
        <w:t>ком подрядчика (исполнителя)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7.4.7. Заказчик отменяет не вступившее в силу решение об одностороннем отказе от испо</w:t>
      </w:r>
      <w:r w:rsidRPr="009E23A4">
        <w:rPr>
          <w:bCs/>
        </w:rPr>
        <w:t>л</w:t>
      </w:r>
      <w:r w:rsidRPr="009E23A4">
        <w:rPr>
          <w:bCs/>
        </w:rPr>
        <w:t xml:space="preserve">нения контракта, если в течение десятидневного срока </w:t>
      </w:r>
      <w:proofErr w:type="gramStart"/>
      <w:r w:rsidRPr="009E23A4">
        <w:rPr>
          <w:bCs/>
        </w:rPr>
        <w:t>с даты уведомления</w:t>
      </w:r>
      <w:proofErr w:type="gramEnd"/>
      <w:r w:rsidRPr="009E23A4">
        <w:rPr>
          <w:bCs/>
        </w:rPr>
        <w:t xml:space="preserve"> подрядчика (исполн</w:t>
      </w:r>
      <w:r w:rsidRPr="009E23A4">
        <w:rPr>
          <w:bCs/>
        </w:rPr>
        <w:t>и</w:t>
      </w:r>
      <w:r w:rsidRPr="009E23A4">
        <w:rPr>
          <w:bCs/>
        </w:rPr>
        <w:t>теля) о принятом решении об одностороннем отказе от исполнения контракта устранено наруш</w:t>
      </w:r>
      <w:r w:rsidRPr="009E23A4">
        <w:rPr>
          <w:bCs/>
        </w:rPr>
        <w:t>е</w:t>
      </w:r>
      <w:r w:rsidRPr="009E23A4">
        <w:rPr>
          <w:bCs/>
        </w:rPr>
        <w:t>ние условий контракта, послужившее основанием для принятия указанного решения, а также З</w:t>
      </w:r>
      <w:r w:rsidRPr="009E23A4">
        <w:rPr>
          <w:bCs/>
        </w:rPr>
        <w:t>а</w:t>
      </w:r>
      <w:r w:rsidRPr="009E23A4">
        <w:rPr>
          <w:bCs/>
        </w:rPr>
        <w:t>казчику компенсированы затраты на проведение экспертизы. Данное правило не применяется в случае повторного нарушения подрядчиком (исполнителем) условий контракта, которые в соо</w:t>
      </w:r>
      <w:r w:rsidRPr="009E23A4">
        <w:rPr>
          <w:bCs/>
        </w:rPr>
        <w:t>т</w:t>
      </w:r>
      <w:r w:rsidRPr="009E23A4">
        <w:rPr>
          <w:bCs/>
        </w:rPr>
        <w:t>ветствии с гражданским законодательством являются основанием для одностороннего отказа З</w:t>
      </w:r>
      <w:r w:rsidRPr="009E23A4">
        <w:rPr>
          <w:bCs/>
        </w:rPr>
        <w:t>а</w:t>
      </w:r>
      <w:r w:rsidRPr="009E23A4">
        <w:rPr>
          <w:bCs/>
        </w:rPr>
        <w:t>казчика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7.4.8. Заказчик принимает решение об одностороннем отказе от исполнения контракта, если в ходе исполнения контракта установлено, что подрядчик (исполнитель) не соответствует устано</w:t>
      </w:r>
      <w:r w:rsidRPr="009E23A4">
        <w:rPr>
          <w:bCs/>
        </w:rPr>
        <w:t>в</w:t>
      </w:r>
      <w:r w:rsidRPr="009E23A4">
        <w:rPr>
          <w:bCs/>
        </w:rPr>
        <w:t xml:space="preserve">ленным конкурсной документацией требованиям к Участникам или предоставил недостоверную </w:t>
      </w:r>
      <w:r w:rsidRPr="009E23A4">
        <w:rPr>
          <w:bCs/>
        </w:rPr>
        <w:lastRenderedPageBreak/>
        <w:t>информацию о своем соответствии таким требованиям, что позволило ему стать победителем ко</w:t>
      </w:r>
      <w:r w:rsidRPr="009E23A4">
        <w:rPr>
          <w:bCs/>
        </w:rPr>
        <w:t>н</w:t>
      </w:r>
      <w:r w:rsidRPr="009E23A4">
        <w:rPr>
          <w:bCs/>
        </w:rPr>
        <w:t>курса.</w:t>
      </w:r>
    </w:p>
    <w:p w:rsidR="009E23A4" w:rsidRPr="009E23A4" w:rsidRDefault="009E23A4" w:rsidP="009E23A4">
      <w:pPr>
        <w:autoSpaceDE w:val="0"/>
        <w:autoSpaceDN w:val="0"/>
        <w:adjustRightInd w:val="0"/>
        <w:ind w:firstLine="540"/>
        <w:jc w:val="both"/>
        <w:rPr>
          <w:bCs/>
        </w:rPr>
      </w:pPr>
      <w:r w:rsidRPr="009E23A4">
        <w:rPr>
          <w:bCs/>
        </w:rPr>
        <w:t xml:space="preserve">7.4.9. Информация о подрядчике (исполнителе), с которым контракт </w:t>
      </w:r>
      <w:proofErr w:type="gramStart"/>
      <w:r w:rsidRPr="009E23A4">
        <w:rPr>
          <w:bCs/>
        </w:rPr>
        <w:t>был</w:t>
      </w:r>
      <w:proofErr w:type="gramEnd"/>
      <w:r w:rsidRPr="009E23A4">
        <w:rPr>
          <w:bCs/>
        </w:rPr>
        <w:t xml:space="preserve"> расторгнут в связи с односторонним отказом Заказчика от исполнения контракта, включается в установленном порядке в реестр недобросовестных поставщиков (подрядчиков, исполнителей).</w:t>
      </w:r>
    </w:p>
    <w:p w:rsidR="009E23A4" w:rsidRPr="009E23A4" w:rsidRDefault="009E23A4" w:rsidP="009E23A4">
      <w:pPr>
        <w:autoSpaceDE w:val="0"/>
        <w:autoSpaceDN w:val="0"/>
        <w:adjustRightInd w:val="0"/>
        <w:ind w:firstLine="540"/>
        <w:jc w:val="both"/>
        <w:rPr>
          <w:bCs/>
        </w:rPr>
      </w:pPr>
      <w:bookmarkStart w:id="25" w:name="Par28"/>
      <w:bookmarkEnd w:id="25"/>
      <w:r w:rsidRPr="009E23A4">
        <w:rPr>
          <w:bCs/>
        </w:rPr>
        <w:t>7.4.10. Подрядчик (исполнитель) вправе принять решение об одностороннем отказе от и</w:t>
      </w:r>
      <w:r w:rsidRPr="009E23A4">
        <w:rPr>
          <w:bCs/>
        </w:rPr>
        <w:t>с</w:t>
      </w:r>
      <w:r w:rsidRPr="009E23A4">
        <w:rPr>
          <w:bCs/>
        </w:rPr>
        <w:t>полнения контракта по основаниям, предусмотренным Гражданским кодексом Российской Фед</w:t>
      </w:r>
      <w:r w:rsidRPr="009E23A4">
        <w:rPr>
          <w:bCs/>
        </w:rPr>
        <w:t>е</w:t>
      </w:r>
      <w:r w:rsidRPr="009E23A4">
        <w:rPr>
          <w:bCs/>
        </w:rPr>
        <w:t>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7.4.11. </w:t>
      </w:r>
      <w:proofErr w:type="gramStart"/>
      <w:r w:rsidRPr="00C40A47">
        <w:rPr>
          <w:bCs/>
        </w:rPr>
        <w:t>Решение подрядчика (исполнителя) об одностороннем отказе от исполнения контра</w:t>
      </w:r>
      <w:r w:rsidRPr="00C40A47">
        <w:rPr>
          <w:bCs/>
        </w:rPr>
        <w:t>к</w:t>
      </w:r>
      <w:r w:rsidRPr="00C40A47">
        <w:rPr>
          <w:bCs/>
        </w:rPr>
        <w:t xml:space="preserve">та </w:t>
      </w:r>
      <w:r w:rsidR="00C40A47" w:rsidRPr="00C40A47">
        <w:rPr>
          <w:bCs/>
        </w:rPr>
        <w:t>не позднее чем в течение трех рабочих дней с даты</w:t>
      </w:r>
      <w:r w:rsidRPr="00C40A47">
        <w:rPr>
          <w:bCs/>
        </w:rPr>
        <w:t xml:space="preserve"> принят</w:t>
      </w:r>
      <w:r w:rsidRPr="009E23A4">
        <w:rPr>
          <w:bCs/>
        </w:rPr>
        <w:t>ия такого решения, направляется З</w:t>
      </w:r>
      <w:r w:rsidRPr="009E23A4">
        <w:rPr>
          <w:bCs/>
        </w:rPr>
        <w:t>а</w:t>
      </w:r>
      <w:r w:rsidRPr="009E23A4">
        <w:rPr>
          <w:bCs/>
        </w:rPr>
        <w:t>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w:t>
      </w:r>
      <w:r w:rsidRPr="009E23A4">
        <w:rPr>
          <w:bCs/>
        </w:rPr>
        <w:t>к</w:t>
      </w:r>
      <w:r w:rsidRPr="009E23A4">
        <w:rPr>
          <w:bCs/>
        </w:rPr>
        <w:t>тронной почты, либо с использованием иных средств связи и доставки, обеспечивающих фиксир</w:t>
      </w:r>
      <w:r w:rsidRPr="009E23A4">
        <w:rPr>
          <w:bCs/>
        </w:rPr>
        <w:t>о</w:t>
      </w:r>
      <w:r w:rsidRPr="009E23A4">
        <w:rPr>
          <w:bCs/>
        </w:rPr>
        <w:t>вание</w:t>
      </w:r>
      <w:proofErr w:type="gramEnd"/>
      <w:r w:rsidRPr="009E23A4">
        <w:rPr>
          <w:bCs/>
        </w:rPr>
        <w:t xml:space="preserve"> такого уведомления и получение поставщиком (подрядчиком, исполнителем) подтвержд</w:t>
      </w:r>
      <w:r w:rsidRPr="009E23A4">
        <w:rPr>
          <w:bCs/>
        </w:rPr>
        <w:t>е</w:t>
      </w:r>
      <w:r w:rsidRPr="009E23A4">
        <w:rPr>
          <w:bCs/>
        </w:rPr>
        <w:t>ния о его вручении заказчику. Датой уведомления признается дата получения подрядчиком (и</w:t>
      </w:r>
      <w:r w:rsidRPr="009E23A4">
        <w:rPr>
          <w:bCs/>
        </w:rPr>
        <w:t>с</w:t>
      </w:r>
      <w:r w:rsidRPr="009E23A4">
        <w:rPr>
          <w:bCs/>
        </w:rPr>
        <w:t>полнителем) подтверждения о вручении Заказчику указанного уведомления.</w:t>
      </w:r>
    </w:p>
    <w:p w:rsidR="009E23A4" w:rsidRPr="009E23A4" w:rsidRDefault="009E23A4" w:rsidP="009E23A4">
      <w:pPr>
        <w:autoSpaceDE w:val="0"/>
        <w:autoSpaceDN w:val="0"/>
        <w:adjustRightInd w:val="0"/>
        <w:ind w:firstLine="540"/>
        <w:jc w:val="both"/>
        <w:rPr>
          <w:bCs/>
        </w:rPr>
      </w:pPr>
      <w:r w:rsidRPr="009E23A4">
        <w:rPr>
          <w:bCs/>
        </w:rPr>
        <w:t>7.4.12. Решение подрядчика (исполнителя) об одностороннем отказе от исполнения контра</w:t>
      </w:r>
      <w:r w:rsidRPr="009E23A4">
        <w:rPr>
          <w:bCs/>
        </w:rPr>
        <w:t>к</w:t>
      </w:r>
      <w:r w:rsidRPr="009E23A4">
        <w:rPr>
          <w:bCs/>
        </w:rPr>
        <w:t xml:space="preserve">та вступает в силу и контракт считается расторгнутым через десять дней </w:t>
      </w:r>
      <w:proofErr w:type="gramStart"/>
      <w:r w:rsidRPr="009E23A4">
        <w:rPr>
          <w:bCs/>
        </w:rPr>
        <w:t>с даты</w:t>
      </w:r>
      <w:proofErr w:type="gramEnd"/>
      <w:r w:rsidRPr="009E23A4">
        <w:rPr>
          <w:bCs/>
        </w:rPr>
        <w:t xml:space="preserve"> надлежащего ув</w:t>
      </w:r>
      <w:r w:rsidRPr="009E23A4">
        <w:rPr>
          <w:bCs/>
        </w:rPr>
        <w:t>е</w:t>
      </w:r>
      <w:r w:rsidRPr="009E23A4">
        <w:rPr>
          <w:bCs/>
        </w:rPr>
        <w:t>домления подрядчиком (исполнителем) Заказчика об одностороннем отказе от исполнения ко</w:t>
      </w:r>
      <w:r w:rsidRPr="009E23A4">
        <w:rPr>
          <w:bCs/>
        </w:rPr>
        <w:t>н</w:t>
      </w:r>
      <w:r w:rsidRPr="009E23A4">
        <w:rPr>
          <w:bCs/>
        </w:rPr>
        <w:t>тракта.</w:t>
      </w:r>
    </w:p>
    <w:p w:rsidR="009E23A4" w:rsidRPr="009E23A4" w:rsidRDefault="009E23A4" w:rsidP="009E23A4">
      <w:pPr>
        <w:autoSpaceDE w:val="0"/>
        <w:autoSpaceDN w:val="0"/>
        <w:adjustRightInd w:val="0"/>
        <w:ind w:firstLine="540"/>
        <w:jc w:val="both"/>
        <w:rPr>
          <w:bCs/>
        </w:rPr>
      </w:pPr>
      <w:r w:rsidRPr="009E23A4">
        <w:rPr>
          <w:bCs/>
        </w:rPr>
        <w:t>7.4.15. Подрядчик (исполнитель) обязан отменить не вступившее в силу решение об одност</w:t>
      </w:r>
      <w:r w:rsidRPr="009E23A4">
        <w:rPr>
          <w:bCs/>
        </w:rPr>
        <w:t>о</w:t>
      </w:r>
      <w:r w:rsidRPr="009E23A4">
        <w:rPr>
          <w:bCs/>
        </w:rPr>
        <w:t xml:space="preserve">роннем отказе от исполнения контракта, если в течение десятидневного срока с даты надлежащего уведомления Заказчика о принятом </w:t>
      </w:r>
      <w:proofErr w:type="gramStart"/>
      <w:r w:rsidRPr="009E23A4">
        <w:rPr>
          <w:bCs/>
        </w:rPr>
        <w:t>решении</w:t>
      </w:r>
      <w:proofErr w:type="gramEnd"/>
      <w:r w:rsidRPr="009E23A4">
        <w:rPr>
          <w:bCs/>
        </w:rPr>
        <w:t xml:space="preserve"> об одностороннем отказе от исполнения контракта устранены нарушения условий контракта, послужившие основанием для принятия указанного р</w:t>
      </w:r>
      <w:r w:rsidRPr="009E23A4">
        <w:rPr>
          <w:bCs/>
        </w:rPr>
        <w:t>е</w:t>
      </w:r>
      <w:r w:rsidRPr="009E23A4">
        <w:rPr>
          <w:bCs/>
        </w:rPr>
        <w:t>шения.</w:t>
      </w:r>
    </w:p>
    <w:p w:rsidR="009E23A4" w:rsidRPr="009E23A4" w:rsidRDefault="009E23A4" w:rsidP="009E23A4">
      <w:pPr>
        <w:autoSpaceDE w:val="0"/>
        <w:autoSpaceDN w:val="0"/>
        <w:adjustRightInd w:val="0"/>
        <w:ind w:firstLine="540"/>
        <w:jc w:val="both"/>
        <w:rPr>
          <w:bCs/>
        </w:rPr>
      </w:pPr>
      <w:r w:rsidRPr="009E23A4">
        <w:rPr>
          <w:bCs/>
        </w:rPr>
        <w:t>7.4.16.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w:t>
      </w:r>
      <w:r w:rsidRPr="009E23A4">
        <w:rPr>
          <w:bCs/>
        </w:rPr>
        <w:t>е</w:t>
      </w:r>
      <w:r w:rsidRPr="009E23A4">
        <w:rPr>
          <w:bCs/>
        </w:rPr>
        <w:t>ски понесенного ущерба, непосредственно обусловленного обстоятельствами, являющимися осн</w:t>
      </w:r>
      <w:r w:rsidRPr="009E23A4">
        <w:rPr>
          <w:bCs/>
        </w:rPr>
        <w:t>о</w:t>
      </w:r>
      <w:r w:rsidRPr="009E23A4">
        <w:rPr>
          <w:bCs/>
        </w:rPr>
        <w:t>ванием для принятия решения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 xml:space="preserve">7.4.17. Информация об изменении контракта или о расторжении контракта, за исключением сведений, </w:t>
      </w:r>
      <w:r w:rsidRPr="00C10D2D">
        <w:rPr>
          <w:bCs/>
        </w:rPr>
        <w:t>составляющих государственную тайну, размещается Заказчиком в единой информац</w:t>
      </w:r>
      <w:r w:rsidRPr="00C10D2D">
        <w:rPr>
          <w:bCs/>
        </w:rPr>
        <w:t>и</w:t>
      </w:r>
      <w:r w:rsidRPr="00C10D2D">
        <w:rPr>
          <w:bCs/>
        </w:rPr>
        <w:t>онной системе</w:t>
      </w:r>
      <w:r w:rsidR="00C10D2D" w:rsidRPr="00C10D2D">
        <w:rPr>
          <w:bCs/>
        </w:rPr>
        <w:t xml:space="preserve"> не позднее чем</w:t>
      </w:r>
      <w:r w:rsidRPr="00C10D2D">
        <w:rPr>
          <w:bCs/>
        </w:rPr>
        <w:t xml:space="preserve"> в течение одного рабочего дня, следующего за датой изменения контракта или расторжения контракта</w:t>
      </w:r>
      <w:r w:rsidRPr="009E23A4">
        <w:rPr>
          <w:bCs/>
        </w:rPr>
        <w:t>.</w:t>
      </w:r>
    </w:p>
    <w:p w:rsidR="009E23A4" w:rsidRPr="009E23A4" w:rsidRDefault="009E23A4" w:rsidP="009E23A4">
      <w:pPr>
        <w:suppressAutoHyphens/>
        <w:ind w:firstLine="709"/>
        <w:jc w:val="both"/>
      </w:pPr>
    </w:p>
    <w:p w:rsidR="009E23A4" w:rsidRPr="009E23A4" w:rsidRDefault="009E23A4" w:rsidP="009E23A4">
      <w:pPr>
        <w:tabs>
          <w:tab w:val="num" w:pos="1080"/>
        </w:tabs>
        <w:suppressAutoHyphens/>
        <w:ind w:firstLine="720"/>
        <w:jc w:val="both"/>
        <w:rPr>
          <w:b/>
        </w:rPr>
      </w:pPr>
      <w:r w:rsidRPr="009E23A4">
        <w:rPr>
          <w:b/>
        </w:rPr>
        <w:t xml:space="preserve">8. ПРИЗНАНИЕ КОНКУРСА </w:t>
      </w:r>
      <w:proofErr w:type="gramStart"/>
      <w:r w:rsidRPr="009E23A4">
        <w:rPr>
          <w:b/>
        </w:rPr>
        <w:t>НЕСОСТОЯВШИМСЯ</w:t>
      </w:r>
      <w:proofErr w:type="gramEnd"/>
      <w:r w:rsidRPr="009E23A4">
        <w:rPr>
          <w:b/>
        </w:rPr>
        <w:t>.</w:t>
      </w:r>
    </w:p>
    <w:p w:rsidR="009E23A4" w:rsidRPr="009E23A4" w:rsidRDefault="009E23A4" w:rsidP="009E23A4">
      <w:pPr>
        <w:autoSpaceDE w:val="0"/>
        <w:autoSpaceDN w:val="0"/>
        <w:adjustRightInd w:val="0"/>
        <w:ind w:firstLine="567"/>
        <w:jc w:val="both"/>
      </w:pPr>
      <w:r w:rsidRPr="009E23A4">
        <w:t>Единая комиссия признает конкурс несостоявшимся по основаниям и в порядке, установле</w:t>
      </w:r>
      <w:r w:rsidRPr="009E23A4">
        <w:t>н</w:t>
      </w:r>
      <w:r w:rsidRPr="009E23A4">
        <w:t>ным Законом.</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left" w:pos="1260"/>
        </w:tabs>
        <w:suppressAutoHyphens/>
        <w:ind w:firstLine="720"/>
        <w:jc w:val="both"/>
        <w:rPr>
          <w:b/>
        </w:rPr>
      </w:pPr>
      <w:r w:rsidRPr="009E23A4">
        <w:rPr>
          <w:b/>
        </w:rPr>
        <w:t>9. ОБЕСПЕЧЕНИЕ ЗАЩИТЫ ПРАВ И ЗАКОННЫХ ИНТЕРЕСОВ УЧАСТНИКОВ.</w:t>
      </w:r>
    </w:p>
    <w:p w:rsidR="009E23A4" w:rsidRPr="009E23A4" w:rsidRDefault="009E23A4" w:rsidP="009E23A4">
      <w:pPr>
        <w:autoSpaceDE w:val="0"/>
        <w:autoSpaceDN w:val="0"/>
        <w:adjustRightInd w:val="0"/>
        <w:ind w:firstLine="540"/>
        <w:jc w:val="both"/>
      </w:pPr>
      <w:r w:rsidRPr="009E23A4">
        <w:tab/>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w:t>
      </w:r>
      <w:r w:rsidRPr="009E23A4">
        <w:t>е</w:t>
      </w:r>
      <w:r w:rsidRPr="009E23A4">
        <w:t>дерации имеют право обжаловать действия (бездействие) Заказчика, Единой комиссии, ее членов, должностных лиц контрактной службы, если такие действия (бездействие) нарушают права и з</w:t>
      </w:r>
      <w:r w:rsidRPr="009E23A4">
        <w:t>а</w:t>
      </w:r>
      <w:r w:rsidRPr="009E23A4">
        <w:t>конные интересы участника закупки.</w:t>
      </w:r>
    </w:p>
    <w:p w:rsidR="007D330C" w:rsidRDefault="007D330C" w:rsidP="00DD2D5C">
      <w:pPr>
        <w:widowControl w:val="0"/>
        <w:shd w:val="clear" w:color="auto" w:fill="FFFFFF"/>
        <w:tabs>
          <w:tab w:val="left" w:pos="720"/>
        </w:tabs>
        <w:jc w:val="center"/>
        <w:rPr>
          <w:b/>
        </w:rPr>
      </w:pPr>
      <w:r w:rsidRPr="002D7F61">
        <w:br w:type="page"/>
      </w:r>
      <w:r w:rsidRPr="00307A0C">
        <w:rPr>
          <w:b/>
        </w:rPr>
        <w:lastRenderedPageBreak/>
        <w:t>РАЗДЕЛ I.</w:t>
      </w:r>
      <w:r w:rsidR="00E2027A">
        <w:rPr>
          <w:b/>
        </w:rPr>
        <w:t>2</w:t>
      </w:r>
      <w:r w:rsidRPr="00307A0C">
        <w:rPr>
          <w:b/>
        </w:rPr>
        <w:t>. ИНФОРМАЦИОННАЯ КАРТА КОНКУРСА</w:t>
      </w:r>
    </w:p>
    <w:p w:rsidR="00BC1CD5" w:rsidRPr="00307A0C" w:rsidRDefault="00BC1CD5" w:rsidP="00CD216D">
      <w:pPr>
        <w:widowControl w:val="0"/>
        <w:shd w:val="clear" w:color="auto" w:fill="FFFFFF"/>
        <w:tabs>
          <w:tab w:val="left" w:pos="1260"/>
        </w:tabs>
        <w:jc w:val="center"/>
        <w:rPr>
          <w:b/>
        </w:rPr>
      </w:pPr>
    </w:p>
    <w:p w:rsidR="007D330C" w:rsidRPr="004746C0" w:rsidRDefault="007D330C" w:rsidP="00E07D90">
      <w:pPr>
        <w:jc w:val="both"/>
      </w:pPr>
      <w:r w:rsidRPr="004746C0">
        <w:t>Следующая информация и данные открыт</w:t>
      </w:r>
      <w:r w:rsidR="00627600" w:rsidRPr="004746C0">
        <w:t>ого</w:t>
      </w:r>
      <w:r w:rsidRPr="004746C0">
        <w:t xml:space="preserve"> конкурс</w:t>
      </w:r>
      <w:r w:rsidR="00627600" w:rsidRPr="004746C0">
        <w:t>а</w:t>
      </w:r>
      <w:r w:rsidRPr="004746C0">
        <w:t xml:space="preserve"> </w:t>
      </w:r>
      <w:proofErr w:type="gramStart"/>
      <w:r w:rsidR="003B54AD" w:rsidRPr="004746C0">
        <w:t>на право заключения государственн</w:t>
      </w:r>
      <w:r w:rsidR="006806E5" w:rsidRPr="004746C0">
        <w:t>ого</w:t>
      </w:r>
      <w:r w:rsidR="003B54AD" w:rsidRPr="004746C0">
        <w:t xml:space="preserve"> контракт</w:t>
      </w:r>
      <w:r w:rsidR="006806E5" w:rsidRPr="004746C0">
        <w:t>а</w:t>
      </w:r>
      <w:r w:rsidR="003B54AD" w:rsidRPr="004746C0">
        <w:t xml:space="preserve"> </w:t>
      </w:r>
      <w:r w:rsidR="007817BA" w:rsidRPr="004746C0">
        <w:t xml:space="preserve">на </w:t>
      </w:r>
      <w:r w:rsidR="00751D70" w:rsidRPr="004746C0">
        <w:t xml:space="preserve">оказание услуг </w:t>
      </w:r>
      <w:r w:rsidR="00B55C5F" w:rsidRPr="004746C0">
        <w:t>по</w:t>
      </w:r>
      <w:r w:rsidR="00A173DD" w:rsidRPr="004746C0">
        <w:t xml:space="preserve"> </w:t>
      </w:r>
      <w:r w:rsidR="004746C0" w:rsidRPr="004746C0">
        <w:t>организации семинара по вопросу создания туристского кластера в селе</w:t>
      </w:r>
      <w:proofErr w:type="gramEnd"/>
      <w:r w:rsidR="004746C0" w:rsidRPr="004746C0">
        <w:t xml:space="preserve"> Старая Ладога Ленинградской области</w:t>
      </w:r>
      <w:r w:rsidR="008F08E4" w:rsidRPr="004746C0">
        <w:rPr>
          <w:bCs/>
          <w:color w:val="000000"/>
        </w:rPr>
        <w:t xml:space="preserve">, </w:t>
      </w:r>
      <w:r w:rsidRPr="004746C0">
        <w:t xml:space="preserve">дополняют положения </w:t>
      </w:r>
      <w:hyperlink w:anchor="_РАЗДЕЛ_I.2._ОБЩИЕ_УСЛОВИЯ ПРОВЕДЕНИ" w:history="1">
        <w:r w:rsidRPr="004746C0">
          <w:rPr>
            <w:rStyle w:val="af0"/>
            <w:color w:val="auto"/>
            <w:u w:val="none"/>
          </w:rPr>
          <w:t xml:space="preserve">Раздела </w:t>
        </w:r>
        <w:r w:rsidRPr="004746C0">
          <w:rPr>
            <w:rStyle w:val="af0"/>
            <w:color w:val="auto"/>
            <w:u w:val="none"/>
            <w:lang w:val="en-US"/>
          </w:rPr>
          <w:t>I</w:t>
        </w:r>
        <w:r w:rsidRPr="004746C0">
          <w:rPr>
            <w:rStyle w:val="af0"/>
            <w:color w:val="auto"/>
            <w:u w:val="none"/>
          </w:rPr>
          <w:t>.</w:t>
        </w:r>
        <w:r w:rsidR="00E2027A" w:rsidRPr="004746C0">
          <w:rPr>
            <w:rStyle w:val="af0"/>
            <w:color w:val="auto"/>
            <w:u w:val="none"/>
          </w:rPr>
          <w:t>1</w:t>
        </w:r>
        <w:r w:rsidRPr="004746C0">
          <w:rPr>
            <w:rStyle w:val="af0"/>
            <w:color w:val="auto"/>
            <w:u w:val="none"/>
          </w:rPr>
          <w:t>.</w:t>
        </w:r>
      </w:hyperlink>
      <w:r w:rsidRPr="004746C0">
        <w:t xml:space="preserve"> «Общие условия проведения конкурсов». При возникновении противоречия положения настоящего документа имеют приоритет над положениями </w:t>
      </w:r>
      <w:hyperlink w:anchor="_РАЗДЕЛ_I.2._ОБЩИЕ_УСЛОВИЯ ПРОВЕДЕНИ" w:history="1">
        <w:r w:rsidRPr="004746C0">
          <w:rPr>
            <w:rStyle w:val="af0"/>
            <w:color w:val="auto"/>
            <w:u w:val="none"/>
          </w:rPr>
          <w:t xml:space="preserve">Раздела </w:t>
        </w:r>
        <w:r w:rsidRPr="004746C0">
          <w:rPr>
            <w:rStyle w:val="af0"/>
            <w:color w:val="auto"/>
            <w:u w:val="none"/>
            <w:lang w:val="en-US"/>
          </w:rPr>
          <w:t>I</w:t>
        </w:r>
        <w:r w:rsidRPr="004746C0">
          <w:rPr>
            <w:rStyle w:val="af0"/>
            <w:color w:val="auto"/>
            <w:u w:val="none"/>
          </w:rPr>
          <w:t>.</w:t>
        </w:r>
        <w:r w:rsidR="00E2027A" w:rsidRPr="004746C0">
          <w:rPr>
            <w:rStyle w:val="af0"/>
            <w:color w:val="auto"/>
            <w:u w:val="none"/>
          </w:rPr>
          <w:t>1</w:t>
        </w:r>
        <w:r w:rsidRPr="004746C0">
          <w:rPr>
            <w:rStyle w:val="af0"/>
            <w:color w:val="auto"/>
            <w:u w:val="none"/>
          </w:rPr>
          <w:t>.</w:t>
        </w:r>
      </w:hyperlink>
      <w:r w:rsidRPr="004746C0">
        <w:t xml:space="preserve"> «Общие условия проведения конкурса».</w:t>
      </w:r>
    </w:p>
    <w:p w:rsidR="007D330C" w:rsidRDefault="007D330C" w:rsidP="00307A0C">
      <w:pPr>
        <w:keepNext/>
        <w:keepLines/>
        <w:widowControl w:val="0"/>
        <w:suppressLineNumbers/>
        <w:suppressAutoHyphens/>
        <w:spacing w:line="276" w:lineRule="auto"/>
      </w:pPr>
    </w:p>
    <w:tbl>
      <w:tblPr>
        <w:tblW w:w="102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260"/>
      </w:tblGrid>
      <w:tr w:rsidR="00301659" w:rsidRPr="00A72386">
        <w:tc>
          <w:tcPr>
            <w:tcW w:w="10260" w:type="dxa"/>
          </w:tcPr>
          <w:p w:rsidR="00301659" w:rsidRPr="00A72386" w:rsidRDefault="00301659" w:rsidP="00F463F9">
            <w:pPr>
              <w:widowControl w:val="0"/>
              <w:suppressLineNumbers/>
              <w:suppressAutoHyphens/>
              <w:rPr>
                <w:b/>
              </w:rPr>
            </w:pPr>
            <w:r w:rsidRPr="00A72386">
              <w:rPr>
                <w:b/>
              </w:rPr>
              <w:t>Наименование Государственного заказчика</w:t>
            </w:r>
          </w:p>
          <w:p w:rsidR="00301659" w:rsidRPr="00A72386" w:rsidRDefault="00301659" w:rsidP="00F463F9">
            <w:pPr>
              <w:widowControl w:val="0"/>
              <w:suppressLineNumbers/>
              <w:suppressAutoHyphens/>
            </w:pPr>
          </w:p>
        </w:tc>
      </w:tr>
      <w:tr w:rsidR="00301659" w:rsidRPr="00A72386">
        <w:tc>
          <w:tcPr>
            <w:tcW w:w="10260" w:type="dxa"/>
          </w:tcPr>
          <w:p w:rsidR="00301659" w:rsidRPr="00A72386" w:rsidRDefault="00301659" w:rsidP="00F463F9">
            <w:pPr>
              <w:jc w:val="both"/>
            </w:pPr>
            <w:r w:rsidRPr="00A72386">
              <w:t xml:space="preserve">Федеральное агентство по туризму </w:t>
            </w:r>
          </w:p>
          <w:p w:rsidR="00301659" w:rsidRPr="00A72386" w:rsidRDefault="00301659" w:rsidP="00F463F9">
            <w:pPr>
              <w:jc w:val="both"/>
            </w:pPr>
            <w:r w:rsidRPr="00A72386">
              <w:t>101000, Москва, ул. Мясницкая, д. 47</w:t>
            </w:r>
          </w:p>
          <w:p w:rsidR="00301659" w:rsidRPr="00A72386" w:rsidRDefault="00301659" w:rsidP="00F463F9">
            <w:pPr>
              <w:jc w:val="both"/>
            </w:pPr>
            <w:r w:rsidRPr="00A72386">
              <w:t>Телефон (495) 607-57-84, 607-7</w:t>
            </w:r>
            <w:r w:rsidR="000F45E7">
              <w:t>1</w:t>
            </w:r>
            <w:r w:rsidRPr="00A72386">
              <w:t>-0</w:t>
            </w:r>
            <w:r w:rsidR="000F45E7">
              <w:t>6</w:t>
            </w:r>
            <w:r w:rsidRPr="00A72386">
              <w:t>.</w:t>
            </w:r>
          </w:p>
          <w:p w:rsidR="00301659" w:rsidRPr="00A72386" w:rsidRDefault="00301659" w:rsidP="00F463F9">
            <w:pPr>
              <w:jc w:val="both"/>
            </w:pPr>
            <w:r w:rsidRPr="00A72386">
              <w:t xml:space="preserve">Контактное лицо - </w:t>
            </w:r>
            <w:proofErr w:type="spellStart"/>
            <w:r w:rsidRPr="00A72386">
              <w:t>Кущева</w:t>
            </w:r>
            <w:proofErr w:type="spellEnd"/>
            <w:r w:rsidRPr="00A72386">
              <w:t xml:space="preserve"> Ирина Федоровна</w:t>
            </w:r>
          </w:p>
          <w:p w:rsidR="00301659" w:rsidRPr="00A72386" w:rsidRDefault="00301659" w:rsidP="00F463F9">
            <w:pPr>
              <w:jc w:val="both"/>
            </w:pPr>
            <w:r w:rsidRPr="00A72386">
              <w:rPr>
                <w:lang w:val="en-US"/>
              </w:rPr>
              <w:t>E</w:t>
            </w:r>
            <w:r w:rsidRPr="00A72386">
              <w:t>-</w:t>
            </w:r>
            <w:r w:rsidRPr="00A72386">
              <w:rPr>
                <w:lang w:val="en-US"/>
              </w:rPr>
              <w:t>mail</w:t>
            </w:r>
            <w:r w:rsidRPr="00A72386">
              <w:t xml:space="preserve">: </w:t>
            </w:r>
            <w:hyperlink r:id="rId34" w:history="1">
              <w:r w:rsidRPr="00A72386">
                <w:rPr>
                  <w:rStyle w:val="af0"/>
                  <w:color w:val="auto"/>
                  <w:lang w:val="en-US"/>
                </w:rPr>
                <w:t>rostourism</w:t>
              </w:r>
              <w:r w:rsidRPr="00A72386">
                <w:rPr>
                  <w:rStyle w:val="af0"/>
                  <w:color w:val="auto"/>
                </w:rPr>
                <w:t>@</w:t>
              </w:r>
              <w:r w:rsidRPr="00A72386">
                <w:rPr>
                  <w:rStyle w:val="af0"/>
                  <w:color w:val="auto"/>
                  <w:lang w:val="en-US"/>
                </w:rPr>
                <w:t>ropnet</w:t>
              </w:r>
              <w:r w:rsidRPr="00A72386">
                <w:rPr>
                  <w:rStyle w:val="af0"/>
                  <w:color w:val="auto"/>
                </w:rPr>
                <w:t>.</w:t>
              </w:r>
              <w:proofErr w:type="spellStart"/>
              <w:r w:rsidRPr="00A72386">
                <w:rPr>
                  <w:rStyle w:val="af0"/>
                  <w:color w:val="auto"/>
                  <w:lang w:val="en-US"/>
                </w:rPr>
                <w:t>ru</w:t>
              </w:r>
              <w:proofErr w:type="spellEnd"/>
            </w:hyperlink>
          </w:p>
          <w:p w:rsidR="00301659" w:rsidRPr="00A72386" w:rsidRDefault="00301659" w:rsidP="00F463F9">
            <w:pPr>
              <w:ind w:left="7" w:right="122" w:hanging="7"/>
              <w:jc w:val="both"/>
            </w:pPr>
            <w:r w:rsidRPr="00A72386">
              <w:t>Время работы: в рабочие дни с 9-30 до 18-00 (в пятницу с 9-30 до 16-45) по московскому вр</w:t>
            </w:r>
            <w:r w:rsidRPr="00A72386">
              <w:t>е</w:t>
            </w:r>
            <w:r w:rsidRPr="00A72386">
              <w:t>мени.</w:t>
            </w:r>
          </w:p>
          <w:p w:rsidR="00301659" w:rsidRPr="00A72386" w:rsidRDefault="00301659" w:rsidP="00F463F9">
            <w:pPr>
              <w:ind w:right="122"/>
              <w:jc w:val="both"/>
              <w:rPr>
                <w:rStyle w:val="af0"/>
                <w:b/>
                <w:color w:val="auto"/>
              </w:rPr>
            </w:pPr>
            <w:r w:rsidRPr="00A72386">
              <w:rPr>
                <w:bCs/>
              </w:rPr>
              <w:t xml:space="preserve">Официальный сайт:  </w:t>
            </w:r>
            <w:hyperlink r:id="rId35" w:history="1">
              <w:r w:rsidRPr="00A72386">
                <w:rPr>
                  <w:rStyle w:val="af0"/>
                  <w:color w:val="auto"/>
                </w:rPr>
                <w:t>http://www.zakupki.gov.r</w:t>
              </w:r>
              <w:r w:rsidRPr="00A72386">
                <w:rPr>
                  <w:rStyle w:val="af0"/>
                  <w:color w:val="auto"/>
                  <w:lang w:val="en-US"/>
                </w:rPr>
                <w:t>u</w:t>
              </w:r>
            </w:hyperlink>
            <w:r w:rsidRPr="00A72386">
              <w:rPr>
                <w:rStyle w:val="af0"/>
                <w:b/>
                <w:color w:val="auto"/>
              </w:rPr>
              <w:t>.</w:t>
            </w:r>
          </w:p>
          <w:p w:rsidR="00301659" w:rsidRPr="00A72386" w:rsidRDefault="00301659" w:rsidP="00F463F9">
            <w:pPr>
              <w:ind w:right="122"/>
              <w:rPr>
                <w:b/>
                <w:sz w:val="16"/>
                <w:szCs w:val="16"/>
                <w:u w:val="single"/>
              </w:rPr>
            </w:pPr>
          </w:p>
        </w:tc>
      </w:tr>
      <w:tr w:rsidR="00301659" w:rsidRPr="00F463F9">
        <w:tc>
          <w:tcPr>
            <w:tcW w:w="10260" w:type="dxa"/>
          </w:tcPr>
          <w:p w:rsidR="00301659" w:rsidRPr="00F463F9" w:rsidRDefault="00301659" w:rsidP="00F463F9">
            <w:pPr>
              <w:widowControl w:val="0"/>
              <w:suppressLineNumbers/>
              <w:suppressAutoHyphens/>
              <w:rPr>
                <w:b/>
              </w:rPr>
            </w:pPr>
            <w:r>
              <w:rPr>
                <w:b/>
              </w:rPr>
              <w:t>Наименование и описание объекта закупки и условий контракта</w:t>
            </w:r>
          </w:p>
          <w:p w:rsidR="00301659" w:rsidRPr="00F463F9" w:rsidRDefault="00301659" w:rsidP="00F463F9">
            <w:pPr>
              <w:widowControl w:val="0"/>
              <w:suppressLineNumbers/>
              <w:suppressAutoHyphens/>
              <w:rPr>
                <w:b/>
              </w:rPr>
            </w:pPr>
          </w:p>
        </w:tc>
      </w:tr>
      <w:tr w:rsidR="00301659" w:rsidRPr="00F463F9">
        <w:tc>
          <w:tcPr>
            <w:tcW w:w="10260" w:type="dxa"/>
          </w:tcPr>
          <w:p w:rsidR="00163B58" w:rsidRDefault="00CB5543" w:rsidP="006B598D">
            <w:pPr>
              <w:pStyle w:val="afd"/>
              <w:shd w:val="clear" w:color="auto" w:fill="FFFFFF"/>
              <w:spacing w:before="0" w:beforeAutospacing="0" w:after="0" w:afterAutospacing="0"/>
              <w:jc w:val="both"/>
            </w:pPr>
            <w:r w:rsidRPr="00CB5543">
              <w:t>Оказание услу</w:t>
            </w:r>
            <w:r>
              <w:t>г по организации семинара по во</w:t>
            </w:r>
            <w:r w:rsidRPr="00CB5543">
              <w:t>просу создания туристского кластера в селе Ст</w:t>
            </w:r>
            <w:r w:rsidRPr="00CB5543">
              <w:t>а</w:t>
            </w:r>
            <w:r w:rsidRPr="00CB5543">
              <w:t>рая Ладога Ленинградской области.</w:t>
            </w:r>
          </w:p>
          <w:p w:rsidR="00CB5543" w:rsidRPr="00163B58" w:rsidRDefault="00CB5543" w:rsidP="006B598D">
            <w:pPr>
              <w:pStyle w:val="afd"/>
              <w:shd w:val="clear" w:color="auto" w:fill="FFFFFF"/>
              <w:spacing w:before="0" w:beforeAutospacing="0" w:after="0" w:afterAutospacing="0"/>
              <w:jc w:val="both"/>
            </w:pPr>
          </w:p>
          <w:p w:rsidR="006B598D" w:rsidRPr="006B598D" w:rsidRDefault="006B598D" w:rsidP="006B598D">
            <w:pPr>
              <w:pStyle w:val="afd"/>
              <w:shd w:val="clear" w:color="auto" w:fill="FFFFFF"/>
              <w:spacing w:before="0" w:beforeAutospacing="0" w:after="0" w:afterAutospacing="0"/>
              <w:jc w:val="both"/>
            </w:pPr>
            <w:r>
              <w:t>Подробное о</w:t>
            </w:r>
            <w:r w:rsidR="00301659" w:rsidRPr="00301659">
              <w:t xml:space="preserve">писание объекта закупки и технические характеристики представлены в </w:t>
            </w:r>
            <w:r w:rsidR="00301659">
              <w:t xml:space="preserve">Части </w:t>
            </w:r>
            <w:r w:rsidR="00301659">
              <w:rPr>
                <w:lang w:val="en-US"/>
              </w:rPr>
              <w:t>III</w:t>
            </w:r>
            <w:r w:rsidR="00301659">
              <w:t xml:space="preserve"> конкурсной документации, условия контракта в Части </w:t>
            </w:r>
            <w:r w:rsidR="00301659">
              <w:rPr>
                <w:lang w:val="en-US"/>
              </w:rPr>
              <w:t>II</w:t>
            </w:r>
            <w:r w:rsidR="00301659">
              <w:t xml:space="preserve"> конкурсной документации.</w:t>
            </w:r>
          </w:p>
        </w:tc>
      </w:tr>
      <w:tr w:rsidR="00301659" w:rsidRPr="00F463F9">
        <w:tc>
          <w:tcPr>
            <w:tcW w:w="10260" w:type="dxa"/>
          </w:tcPr>
          <w:p w:rsidR="00301659" w:rsidRPr="00F463F9" w:rsidRDefault="00301659" w:rsidP="00F463F9">
            <w:pPr>
              <w:widowControl w:val="0"/>
              <w:suppressLineNumbers/>
              <w:suppressAutoHyphens/>
              <w:rPr>
                <w:b/>
              </w:rPr>
            </w:pPr>
            <w:r w:rsidRPr="00F463F9">
              <w:rPr>
                <w:b/>
              </w:rPr>
              <w:t>Место и срок оказания услуг</w:t>
            </w:r>
          </w:p>
          <w:p w:rsidR="00301659" w:rsidRPr="006B598D" w:rsidRDefault="00301659" w:rsidP="00F463F9">
            <w:pPr>
              <w:widowControl w:val="0"/>
              <w:suppressLineNumbers/>
              <w:suppressAutoHyphens/>
            </w:pPr>
          </w:p>
        </w:tc>
      </w:tr>
      <w:tr w:rsidR="00301659" w:rsidRPr="004746C0">
        <w:tc>
          <w:tcPr>
            <w:tcW w:w="10260" w:type="dxa"/>
          </w:tcPr>
          <w:p w:rsidR="00163B58" w:rsidRPr="004746C0" w:rsidRDefault="00301659" w:rsidP="00E521EA">
            <w:pPr>
              <w:jc w:val="both"/>
              <w:rPr>
                <w:b/>
              </w:rPr>
            </w:pPr>
            <w:r w:rsidRPr="004746C0">
              <w:rPr>
                <w:b/>
              </w:rPr>
              <w:t>Место оказания услуг</w:t>
            </w:r>
            <w:r w:rsidR="00163B58" w:rsidRPr="004746C0">
              <w:rPr>
                <w:b/>
              </w:rPr>
              <w:t>:</w:t>
            </w:r>
          </w:p>
          <w:p w:rsidR="004746C0" w:rsidRPr="004746C0" w:rsidRDefault="004746C0" w:rsidP="004746C0">
            <w:pPr>
              <w:jc w:val="both"/>
            </w:pPr>
            <w:r w:rsidRPr="004746C0">
              <w:t xml:space="preserve">г. Санкт-Петербург, Ленинградская область </w:t>
            </w:r>
          </w:p>
          <w:p w:rsidR="0093013A" w:rsidRPr="004746C0" w:rsidRDefault="0093013A" w:rsidP="0093013A">
            <w:pPr>
              <w:jc w:val="both"/>
              <w:rPr>
                <w:sz w:val="16"/>
                <w:szCs w:val="16"/>
              </w:rPr>
            </w:pPr>
          </w:p>
          <w:p w:rsidR="00163B58" w:rsidRPr="004746C0" w:rsidRDefault="00301659" w:rsidP="00164180">
            <w:pPr>
              <w:jc w:val="both"/>
            </w:pPr>
            <w:r w:rsidRPr="004746C0">
              <w:rPr>
                <w:b/>
              </w:rPr>
              <w:t>Срок оказания услуг</w:t>
            </w:r>
            <w:r w:rsidRPr="004746C0">
              <w:t xml:space="preserve">: </w:t>
            </w:r>
          </w:p>
          <w:p w:rsidR="004746C0" w:rsidRPr="004746C0" w:rsidRDefault="004746C0" w:rsidP="004746C0">
            <w:pPr>
              <w:jc w:val="both"/>
              <w:rPr>
                <w:rFonts w:eastAsia="Arial Unicode MS"/>
                <w:color w:val="FF0000"/>
              </w:rPr>
            </w:pPr>
            <w:r w:rsidRPr="004746C0">
              <w:rPr>
                <w:rFonts w:eastAsia="Arial Unicode MS"/>
                <w:color w:val="000000"/>
              </w:rPr>
              <w:t xml:space="preserve">Продолжительность мероприятия 4 (четыре) дня в </w:t>
            </w:r>
            <w:r w:rsidRPr="004746C0">
              <w:rPr>
                <w:rFonts w:eastAsia="Arial Unicode MS"/>
              </w:rPr>
              <w:t>период с 01.04.2015 г. по 31.07.2015 г.</w:t>
            </w:r>
            <w:r w:rsidRPr="004746C0">
              <w:rPr>
                <w:rFonts w:eastAsia="Arial Unicode MS"/>
                <w:color w:val="FF0000"/>
              </w:rPr>
              <w:t xml:space="preserve"> </w:t>
            </w:r>
          </w:p>
          <w:p w:rsidR="00E521EA" w:rsidRPr="004746C0" w:rsidRDefault="00E521EA" w:rsidP="00164180">
            <w:pPr>
              <w:jc w:val="both"/>
              <w:rPr>
                <w:sz w:val="16"/>
                <w:szCs w:val="16"/>
              </w:rPr>
            </w:pPr>
          </w:p>
        </w:tc>
      </w:tr>
      <w:tr w:rsidR="00301659" w:rsidRPr="00F463F9">
        <w:tc>
          <w:tcPr>
            <w:tcW w:w="10260" w:type="dxa"/>
          </w:tcPr>
          <w:p w:rsidR="00301659" w:rsidRPr="00E521EA" w:rsidRDefault="00301659" w:rsidP="00F463F9">
            <w:pPr>
              <w:widowControl w:val="0"/>
              <w:suppressLineNumbers/>
              <w:suppressAutoHyphens/>
              <w:rPr>
                <w:b/>
              </w:rPr>
            </w:pPr>
            <w:r w:rsidRPr="00E521EA">
              <w:rPr>
                <w:b/>
              </w:rPr>
              <w:t>Начальная (максимальная) цена государственного контракта</w:t>
            </w:r>
            <w:r w:rsidR="004D0F6E" w:rsidRPr="00E521EA">
              <w:rPr>
                <w:b/>
              </w:rPr>
              <w:t xml:space="preserve"> и обоснование начальной (максимальной) цены государственного контракта</w:t>
            </w:r>
          </w:p>
          <w:p w:rsidR="00301659" w:rsidRPr="004746C0" w:rsidRDefault="00301659" w:rsidP="00F463F9">
            <w:pPr>
              <w:widowControl w:val="0"/>
              <w:suppressLineNumbers/>
              <w:suppressAutoHyphens/>
              <w:rPr>
                <w:sz w:val="16"/>
                <w:szCs w:val="16"/>
              </w:rPr>
            </w:pPr>
          </w:p>
        </w:tc>
      </w:tr>
      <w:tr w:rsidR="006806E5" w:rsidRPr="00F463F9">
        <w:tc>
          <w:tcPr>
            <w:tcW w:w="10260" w:type="dxa"/>
          </w:tcPr>
          <w:p w:rsidR="006806E5" w:rsidRPr="004746C0" w:rsidRDefault="006806E5" w:rsidP="004746C0">
            <w:pPr>
              <w:jc w:val="both"/>
            </w:pPr>
            <w:r w:rsidRPr="004746C0">
              <w:t xml:space="preserve">Начальная (максимальная) цена государственного контракта </w:t>
            </w:r>
            <w:r w:rsidR="00CB5543" w:rsidRPr="004746C0">
              <w:t xml:space="preserve">- 3 900 000,00  </w:t>
            </w:r>
            <w:r w:rsidRPr="004746C0">
              <w:t>рублей</w:t>
            </w:r>
          </w:p>
          <w:p w:rsidR="006806E5" w:rsidRPr="004746C0" w:rsidRDefault="006806E5" w:rsidP="004746C0">
            <w:pPr>
              <w:jc w:val="both"/>
            </w:pPr>
            <w:r w:rsidRPr="004746C0">
              <w:rPr>
                <w:bCs/>
              </w:rPr>
              <w:t>Определение НМЦК методом сопоставимых рыночных цен (анализа рынка).</w:t>
            </w:r>
          </w:p>
          <w:p w:rsidR="004746C0" w:rsidRPr="004746C0" w:rsidRDefault="004746C0" w:rsidP="004746C0">
            <w:pPr>
              <w:jc w:val="both"/>
            </w:pPr>
            <w:r w:rsidRPr="004746C0">
              <w:t>При формировании начальной (максимальной) цены контракта были использованы предложения пяти организаций, оказывающих аналогичные услуги.</w:t>
            </w:r>
          </w:p>
          <w:p w:rsidR="004746C0" w:rsidRPr="004746C0" w:rsidRDefault="004746C0" w:rsidP="004746C0">
            <w:pPr>
              <w:jc w:val="both"/>
              <w:rPr>
                <w:highlight w:val="yellow"/>
              </w:rPr>
            </w:pPr>
          </w:p>
          <w:p w:rsidR="004746C0" w:rsidRPr="004746C0" w:rsidRDefault="004746C0" w:rsidP="004746C0">
            <w:pPr>
              <w:jc w:val="both"/>
            </w:pPr>
            <w:r w:rsidRPr="004746C0">
              <w:t xml:space="preserve">В </w:t>
            </w:r>
            <w:proofErr w:type="gramStart"/>
            <w:r w:rsidRPr="004746C0">
              <w:t>сравнении</w:t>
            </w:r>
            <w:proofErr w:type="gramEnd"/>
            <w:r w:rsidRPr="004746C0">
              <w:t xml:space="preserve"> цен участвовали следующие организации (по запросам Ростуризма): </w:t>
            </w:r>
          </w:p>
          <w:p w:rsidR="004746C0" w:rsidRPr="004746C0" w:rsidRDefault="004746C0" w:rsidP="004746C0">
            <w:pPr>
              <w:jc w:val="both"/>
            </w:pPr>
            <w:r w:rsidRPr="004746C0">
              <w:t xml:space="preserve">- Организация 1 с ценой контракта </w:t>
            </w:r>
            <w:r w:rsidR="00B96696">
              <w:t>3 7</w:t>
            </w:r>
            <w:r w:rsidRPr="004746C0">
              <w:t xml:space="preserve">00 000,00  руб. (письмо № </w:t>
            </w:r>
            <w:r w:rsidR="00B96696">
              <w:t>2</w:t>
            </w:r>
            <w:r w:rsidRPr="004746C0">
              <w:t xml:space="preserve"> от </w:t>
            </w:r>
            <w:r w:rsidR="00B96696">
              <w:t>05</w:t>
            </w:r>
            <w:r w:rsidRPr="004746C0">
              <w:t>.0</w:t>
            </w:r>
            <w:r w:rsidR="00B96696">
              <w:t>2</w:t>
            </w:r>
            <w:r w:rsidRPr="004746C0">
              <w:t>.2015 г.);</w:t>
            </w:r>
          </w:p>
          <w:p w:rsidR="004746C0" w:rsidRPr="004746C0" w:rsidRDefault="004746C0" w:rsidP="004746C0">
            <w:pPr>
              <w:jc w:val="both"/>
            </w:pPr>
            <w:r w:rsidRPr="004746C0">
              <w:t xml:space="preserve">- Организация </w:t>
            </w:r>
            <w:r w:rsidR="00DA2CA0">
              <w:t>2</w:t>
            </w:r>
            <w:r w:rsidRPr="004746C0">
              <w:t xml:space="preserve"> с ценой контракта </w:t>
            </w:r>
            <w:r w:rsidR="00B96696">
              <w:t>3 60</w:t>
            </w:r>
            <w:r w:rsidRPr="004746C0">
              <w:t xml:space="preserve">0 000,00  руб. (письмо № </w:t>
            </w:r>
            <w:r w:rsidR="00B96696">
              <w:t>1</w:t>
            </w:r>
            <w:r w:rsidRPr="004746C0">
              <w:t xml:space="preserve"> от </w:t>
            </w:r>
            <w:r w:rsidR="00B96696">
              <w:t>05</w:t>
            </w:r>
            <w:r w:rsidR="00B96696" w:rsidRPr="004746C0">
              <w:t>.0</w:t>
            </w:r>
            <w:r w:rsidR="00B96696">
              <w:t>2</w:t>
            </w:r>
            <w:r w:rsidRPr="004746C0">
              <w:t>.2015 г.);</w:t>
            </w:r>
          </w:p>
          <w:p w:rsidR="004746C0" w:rsidRPr="004746C0" w:rsidRDefault="004746C0" w:rsidP="004746C0">
            <w:pPr>
              <w:jc w:val="both"/>
            </w:pPr>
            <w:r w:rsidRPr="004746C0">
              <w:t xml:space="preserve">- Организация </w:t>
            </w:r>
            <w:r w:rsidR="00DA2CA0">
              <w:t>3</w:t>
            </w:r>
            <w:r w:rsidRPr="004746C0">
              <w:t xml:space="preserve"> с ценой контракта </w:t>
            </w:r>
            <w:r w:rsidR="00B96696">
              <w:t>4 40</w:t>
            </w:r>
            <w:r w:rsidRPr="004746C0">
              <w:t>0 000,00  руб. (письмо № 01</w:t>
            </w:r>
            <w:r w:rsidR="00B96696">
              <w:t>-38/292</w:t>
            </w:r>
            <w:r w:rsidRPr="004746C0">
              <w:t xml:space="preserve"> от </w:t>
            </w:r>
            <w:r w:rsidR="00B96696">
              <w:t>05</w:t>
            </w:r>
            <w:r w:rsidR="00B96696" w:rsidRPr="004746C0">
              <w:t>.0</w:t>
            </w:r>
            <w:r w:rsidR="00B96696">
              <w:t>2</w:t>
            </w:r>
            <w:r w:rsidRPr="004746C0">
              <w:t xml:space="preserve">.2015 г.); </w:t>
            </w:r>
          </w:p>
          <w:p w:rsidR="004746C0" w:rsidRPr="004746C0" w:rsidRDefault="004746C0" w:rsidP="004746C0">
            <w:pPr>
              <w:jc w:val="both"/>
            </w:pPr>
            <w:r w:rsidRPr="004746C0">
              <w:t xml:space="preserve">- Организация </w:t>
            </w:r>
            <w:r w:rsidR="00DA2CA0">
              <w:t>4</w:t>
            </w:r>
            <w:r w:rsidRPr="004746C0">
              <w:t xml:space="preserve"> с ценой контракта </w:t>
            </w:r>
            <w:r w:rsidR="00B96696">
              <w:t>3 7</w:t>
            </w:r>
            <w:r w:rsidR="00B96696" w:rsidRPr="004746C0">
              <w:t xml:space="preserve">00 </w:t>
            </w:r>
            <w:r w:rsidRPr="004746C0">
              <w:t xml:space="preserve">000,00  руб. (письмо № </w:t>
            </w:r>
            <w:r w:rsidR="00B96696">
              <w:t>3</w:t>
            </w:r>
            <w:r w:rsidRPr="004746C0">
              <w:t xml:space="preserve"> от </w:t>
            </w:r>
            <w:r w:rsidR="00B96696">
              <w:t>05</w:t>
            </w:r>
            <w:r w:rsidR="00B96696" w:rsidRPr="004746C0">
              <w:t>.0</w:t>
            </w:r>
            <w:r w:rsidR="00B96696">
              <w:t>2</w:t>
            </w:r>
            <w:r w:rsidRPr="004746C0">
              <w:t>.2015 г.);</w:t>
            </w:r>
          </w:p>
          <w:p w:rsidR="004746C0" w:rsidRPr="004746C0" w:rsidRDefault="004746C0" w:rsidP="004746C0">
            <w:pPr>
              <w:jc w:val="both"/>
            </w:pPr>
            <w:r w:rsidRPr="004746C0">
              <w:t xml:space="preserve">- Организация </w:t>
            </w:r>
            <w:r w:rsidR="00DA2CA0">
              <w:t>5</w:t>
            </w:r>
            <w:bookmarkStart w:id="26" w:name="_GoBack"/>
            <w:bookmarkEnd w:id="26"/>
            <w:r w:rsidRPr="004746C0">
              <w:t xml:space="preserve"> с ценой контракта 4</w:t>
            </w:r>
            <w:r w:rsidR="00B96696">
              <w:t xml:space="preserve"> 100</w:t>
            </w:r>
            <w:r w:rsidRPr="004746C0">
              <w:t xml:space="preserve"> 000,00  руб. (письмо № </w:t>
            </w:r>
            <w:r w:rsidR="00B96696">
              <w:t>2-02</w:t>
            </w:r>
            <w:r w:rsidRPr="004746C0">
              <w:t xml:space="preserve"> от </w:t>
            </w:r>
            <w:r w:rsidR="00B96696">
              <w:t>05</w:t>
            </w:r>
            <w:r w:rsidR="00B96696" w:rsidRPr="004746C0">
              <w:t>.0</w:t>
            </w:r>
            <w:r w:rsidR="00B96696">
              <w:t>2</w:t>
            </w:r>
            <w:r w:rsidRPr="004746C0">
              <w:t>.2015 г.).</w:t>
            </w:r>
          </w:p>
          <w:p w:rsidR="004746C0" w:rsidRPr="004746C0" w:rsidRDefault="004746C0" w:rsidP="004746C0">
            <w:pPr>
              <w:jc w:val="both"/>
            </w:pPr>
          </w:p>
          <w:p w:rsidR="004746C0" w:rsidRPr="004746C0" w:rsidRDefault="004746C0" w:rsidP="004746C0">
            <w:pPr>
              <w:jc w:val="both"/>
            </w:pPr>
            <w:r w:rsidRPr="004746C0">
              <w:t>Средняя стоимость оказания услуг составила:</w:t>
            </w:r>
          </w:p>
          <w:p w:rsidR="004746C0" w:rsidRPr="004746C0" w:rsidRDefault="004746C0" w:rsidP="004746C0">
            <w:pPr>
              <w:jc w:val="both"/>
            </w:pPr>
            <w:r w:rsidRPr="004746C0">
              <w:t>(</w:t>
            </w:r>
            <w:r w:rsidR="001F6A83">
              <w:t>3 7</w:t>
            </w:r>
            <w:r w:rsidR="001F6A83" w:rsidRPr="004746C0">
              <w:t xml:space="preserve">00 000,00 </w:t>
            </w:r>
            <w:r w:rsidRPr="004746C0">
              <w:t xml:space="preserve">+ </w:t>
            </w:r>
            <w:r w:rsidR="001F6A83">
              <w:t>3 60</w:t>
            </w:r>
            <w:r w:rsidR="001F6A83" w:rsidRPr="004746C0">
              <w:t xml:space="preserve">0 000,00 </w:t>
            </w:r>
            <w:r w:rsidRPr="004746C0">
              <w:t xml:space="preserve">+ </w:t>
            </w:r>
            <w:r w:rsidR="001F6A83">
              <w:t>4 40</w:t>
            </w:r>
            <w:r w:rsidR="001F6A83" w:rsidRPr="004746C0">
              <w:t>0 000,00</w:t>
            </w:r>
            <w:r w:rsidRPr="004746C0">
              <w:t xml:space="preserve"> + </w:t>
            </w:r>
            <w:r w:rsidR="001F6A83">
              <w:t>3 7</w:t>
            </w:r>
            <w:r w:rsidR="001F6A83" w:rsidRPr="004746C0">
              <w:t xml:space="preserve">00 </w:t>
            </w:r>
            <w:r w:rsidRPr="004746C0">
              <w:t xml:space="preserve"> 000,00 + </w:t>
            </w:r>
            <w:r w:rsidR="001F6A83" w:rsidRPr="004746C0">
              <w:t>4</w:t>
            </w:r>
            <w:r w:rsidR="001F6A83">
              <w:t> 100</w:t>
            </w:r>
            <w:r w:rsidR="001F6A83" w:rsidRPr="004746C0">
              <w:t xml:space="preserve"> </w:t>
            </w:r>
            <w:r w:rsidRPr="004746C0">
              <w:t xml:space="preserve">000,00) / 5 =  </w:t>
            </w:r>
            <w:r w:rsidR="001F6A83">
              <w:t>3 9</w:t>
            </w:r>
            <w:r w:rsidRPr="004746C0">
              <w:t>00 000,00 руб.</w:t>
            </w:r>
          </w:p>
          <w:p w:rsidR="004746C0" w:rsidRPr="004746C0" w:rsidRDefault="004746C0" w:rsidP="004746C0">
            <w:pPr>
              <w:jc w:val="both"/>
            </w:pPr>
          </w:p>
          <w:p w:rsidR="004746C0" w:rsidRPr="004746C0" w:rsidRDefault="004746C0" w:rsidP="004746C0">
            <w:pPr>
              <w:jc w:val="both"/>
            </w:pPr>
            <w:r w:rsidRPr="004746C0">
              <w:rPr>
                <w:bCs/>
              </w:rPr>
              <w:t xml:space="preserve">С учетом выделенных </w:t>
            </w:r>
            <w:r w:rsidRPr="004746C0">
              <w:t>лимитов бюджетных обязательств начальная (максимальная) цена ко</w:t>
            </w:r>
            <w:r w:rsidRPr="004746C0">
              <w:t>н</w:t>
            </w:r>
            <w:r w:rsidRPr="004746C0">
              <w:t xml:space="preserve">тракта установлена в размере </w:t>
            </w:r>
            <w:r w:rsidR="001F6A83">
              <w:t>3 9</w:t>
            </w:r>
            <w:r w:rsidRPr="004746C0">
              <w:t>00 000,00 рублей.</w:t>
            </w:r>
          </w:p>
          <w:p w:rsidR="006806E5" w:rsidRPr="004746C0" w:rsidRDefault="006806E5" w:rsidP="004746C0">
            <w:pPr>
              <w:widowControl w:val="0"/>
              <w:suppressLineNumbers/>
              <w:suppressAutoHyphens/>
              <w:rPr>
                <w:b/>
                <w:highlight w:val="yellow"/>
              </w:rPr>
            </w:pPr>
          </w:p>
        </w:tc>
      </w:tr>
      <w:tr w:rsidR="000B74E9" w:rsidRPr="00F463F9">
        <w:tc>
          <w:tcPr>
            <w:tcW w:w="10260" w:type="dxa"/>
          </w:tcPr>
          <w:p w:rsidR="006806E5" w:rsidRPr="00B55C5F" w:rsidRDefault="007F44CF" w:rsidP="00B55C5F">
            <w:pPr>
              <w:autoSpaceDE w:val="0"/>
              <w:autoSpaceDN w:val="0"/>
              <w:adjustRightInd w:val="0"/>
              <w:jc w:val="both"/>
              <w:rPr>
                <w:b/>
                <w:bCs/>
              </w:rPr>
            </w:pPr>
            <w:r>
              <w:rPr>
                <w:b/>
                <w:bCs/>
              </w:rPr>
              <w:lastRenderedPageBreak/>
              <w:t>И</w:t>
            </w:r>
            <w:r w:rsidR="000B74E9" w:rsidRPr="007F44CF">
              <w:rPr>
                <w:b/>
                <w:bCs/>
              </w:rPr>
              <w:t>нформаци</w:t>
            </w:r>
            <w:r>
              <w:rPr>
                <w:b/>
                <w:bCs/>
              </w:rPr>
              <w:t>я</w:t>
            </w:r>
            <w:r w:rsidR="000B74E9" w:rsidRPr="007F44CF">
              <w:rPr>
                <w:b/>
                <w:bCs/>
              </w:rPr>
              <w:t xml:space="preserve"> о валюте, используемой для формирования цены контракта и расчетов с п</w:t>
            </w:r>
            <w:r w:rsidR="000B74E9" w:rsidRPr="007F44CF">
              <w:rPr>
                <w:b/>
                <w:bCs/>
              </w:rPr>
              <w:t>о</w:t>
            </w:r>
            <w:r w:rsidR="000B74E9" w:rsidRPr="007F44CF">
              <w:rPr>
                <w:b/>
                <w:bCs/>
              </w:rPr>
              <w:t>ставщиком (подрядчиком, исполнителем)</w:t>
            </w:r>
          </w:p>
        </w:tc>
      </w:tr>
      <w:tr w:rsidR="000B74E9" w:rsidRPr="00F463F9">
        <w:tc>
          <w:tcPr>
            <w:tcW w:w="10260" w:type="dxa"/>
          </w:tcPr>
          <w:p w:rsidR="002E44DC" w:rsidRDefault="002E44DC" w:rsidP="00A8386C">
            <w:pPr>
              <w:jc w:val="both"/>
            </w:pPr>
            <w:r>
              <w:t>Рубль Российской Федерации</w:t>
            </w:r>
          </w:p>
          <w:p w:rsidR="006806E5" w:rsidRPr="00772D8E" w:rsidRDefault="006806E5" w:rsidP="00A8386C">
            <w:pPr>
              <w:jc w:val="both"/>
              <w:rPr>
                <w:sz w:val="16"/>
                <w:szCs w:val="16"/>
              </w:rPr>
            </w:pP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t>П</w:t>
            </w:r>
            <w:r w:rsidR="000B74E9" w:rsidRPr="002E44DC">
              <w:rPr>
                <w:b/>
              </w:rPr>
              <w:t>орядок применения официального курса иностранной валюты к рублю Российской Ф</w:t>
            </w:r>
            <w:r w:rsidR="000B74E9" w:rsidRPr="002E44DC">
              <w:rPr>
                <w:b/>
              </w:rPr>
              <w:t>е</w:t>
            </w:r>
            <w:r w:rsidR="000B74E9" w:rsidRPr="002E44DC">
              <w:rPr>
                <w:b/>
              </w:rPr>
              <w:t>дерации, установленного Центральным банком Российской Федерации и используемого при оплате контракта</w:t>
            </w:r>
          </w:p>
          <w:p w:rsidR="000B74E9" w:rsidRPr="00772D8E" w:rsidRDefault="000B74E9" w:rsidP="002E44DC">
            <w:pPr>
              <w:jc w:val="both"/>
              <w:rPr>
                <w:sz w:val="16"/>
                <w:szCs w:val="16"/>
              </w:rPr>
            </w:pPr>
          </w:p>
        </w:tc>
      </w:tr>
      <w:tr w:rsidR="000B74E9" w:rsidRPr="00F463F9">
        <w:tc>
          <w:tcPr>
            <w:tcW w:w="10260" w:type="dxa"/>
          </w:tcPr>
          <w:p w:rsidR="000B74E9" w:rsidRDefault="002E44DC" w:rsidP="002E44DC">
            <w:pPr>
              <w:jc w:val="both"/>
            </w:pPr>
            <w:r>
              <w:t>Не применяется</w:t>
            </w:r>
          </w:p>
          <w:p w:rsidR="002E44DC" w:rsidRPr="00772D8E" w:rsidRDefault="002E44DC" w:rsidP="002E44DC">
            <w:pPr>
              <w:jc w:val="both"/>
              <w:rPr>
                <w:sz w:val="16"/>
                <w:szCs w:val="16"/>
              </w:rPr>
            </w:pPr>
          </w:p>
        </w:tc>
      </w:tr>
      <w:tr w:rsidR="00F24466" w:rsidRPr="00F463F9">
        <w:tc>
          <w:tcPr>
            <w:tcW w:w="10260" w:type="dxa"/>
          </w:tcPr>
          <w:p w:rsidR="00F24466" w:rsidRDefault="00F24466" w:rsidP="002E44DC">
            <w:pPr>
              <w:jc w:val="both"/>
              <w:rPr>
                <w:b/>
              </w:rPr>
            </w:pPr>
            <w:r w:rsidRPr="00927665">
              <w:rPr>
                <w:b/>
              </w:rPr>
              <w:t>Требования к Участникам</w:t>
            </w:r>
          </w:p>
          <w:p w:rsidR="004746C0" w:rsidRPr="00927665" w:rsidRDefault="004746C0" w:rsidP="002E44DC">
            <w:pPr>
              <w:jc w:val="both"/>
              <w:rPr>
                <w:b/>
              </w:rPr>
            </w:pPr>
          </w:p>
        </w:tc>
      </w:tr>
      <w:tr w:rsidR="00F24466" w:rsidRPr="00F463F9">
        <w:tc>
          <w:tcPr>
            <w:tcW w:w="10260" w:type="dxa"/>
          </w:tcPr>
          <w:p w:rsidR="00F24466" w:rsidRPr="00FB5B21" w:rsidRDefault="00F24466" w:rsidP="00F24466">
            <w:pPr>
              <w:ind w:firstLine="709"/>
              <w:jc w:val="both"/>
            </w:pPr>
            <w:r w:rsidRPr="00FB5B21">
              <w:t>1) соответствие требованиям, установленным в соответствии с законодательством Ро</w:t>
            </w:r>
            <w:r w:rsidRPr="00FB5B21">
              <w:t>с</w:t>
            </w:r>
            <w:r w:rsidRPr="00FB5B21">
              <w:t xml:space="preserve">сийской Федерации к лицам, осуществляющим выполнение работы, оказание услуги, </w:t>
            </w:r>
            <w:proofErr w:type="gramStart"/>
            <w:r w:rsidRPr="00FB5B21">
              <w:t>являющи</w:t>
            </w:r>
            <w:r w:rsidRPr="00FB5B21">
              <w:t>х</w:t>
            </w:r>
            <w:r w:rsidRPr="00FB5B21">
              <w:t>ся</w:t>
            </w:r>
            <w:proofErr w:type="gramEnd"/>
            <w:r w:rsidRPr="00FB5B21">
              <w:t xml:space="preserve"> объектом закупки;</w:t>
            </w:r>
          </w:p>
          <w:p w:rsidR="00F24466" w:rsidRPr="00FB5B21" w:rsidRDefault="00F24466" w:rsidP="00F24466">
            <w:pPr>
              <w:ind w:firstLine="709"/>
              <w:jc w:val="both"/>
            </w:pPr>
            <w:r w:rsidRPr="00FB5B21">
              <w:t xml:space="preserve">2) </w:t>
            </w:r>
            <w:proofErr w:type="spellStart"/>
            <w:r w:rsidRPr="00FB5B21">
              <w:t>непроведение</w:t>
            </w:r>
            <w:proofErr w:type="spellEnd"/>
            <w:r w:rsidRPr="00FB5B21">
              <w:t xml:space="preserve"> ликвидации </w:t>
            </w:r>
            <w:r>
              <w:t>У</w:t>
            </w:r>
            <w:r w:rsidRPr="00FB5B21">
              <w:t>частника - юридического лица и отсутствие решения а</w:t>
            </w:r>
            <w:r w:rsidRPr="00FB5B21">
              <w:t>р</w:t>
            </w:r>
            <w:r w:rsidRPr="00FB5B21">
              <w:t xml:space="preserve">битражного суда о признании </w:t>
            </w:r>
            <w:r>
              <w:t>У</w:t>
            </w:r>
            <w:r w:rsidRPr="00FB5B21">
              <w:t>частника - юридического лица или индивидуального предприн</w:t>
            </w:r>
            <w:r w:rsidRPr="00FB5B21">
              <w:t>и</w:t>
            </w:r>
            <w:r w:rsidRPr="00FB5B21">
              <w:t>мателя несостоятельным (банкротом) и об открытии конкурсного производства;</w:t>
            </w:r>
          </w:p>
          <w:p w:rsidR="00F24466" w:rsidRPr="00FB5B21" w:rsidRDefault="00DF1486" w:rsidP="00F24466">
            <w:pPr>
              <w:ind w:firstLine="709"/>
              <w:jc w:val="both"/>
            </w:pPr>
            <w:r>
              <w:t>3</w:t>
            </w:r>
            <w:r w:rsidR="00F24466" w:rsidRPr="00FB5B21">
              <w:t xml:space="preserve">) </w:t>
            </w:r>
            <w:proofErr w:type="spellStart"/>
            <w:r w:rsidR="00F24466" w:rsidRPr="00FB5B21">
              <w:t>неприостановление</w:t>
            </w:r>
            <w:proofErr w:type="spellEnd"/>
            <w:r w:rsidR="00F24466" w:rsidRPr="00FB5B21">
              <w:t xml:space="preserve"> деятельности участника в порядке, установленном Кодексом Ро</w:t>
            </w:r>
            <w:r w:rsidR="00F24466" w:rsidRPr="00FB5B21">
              <w:t>с</w:t>
            </w:r>
            <w:r w:rsidR="00F24466" w:rsidRPr="00FB5B21">
              <w:t xml:space="preserve">сийской Федерации об административных правонарушениях, на дату подачи заявки на участие в </w:t>
            </w:r>
            <w:r w:rsidR="00F24466">
              <w:t>конкурсе</w:t>
            </w:r>
            <w:r w:rsidR="00F24466" w:rsidRPr="00FB5B21">
              <w:t>;</w:t>
            </w:r>
          </w:p>
          <w:p w:rsidR="00F24466" w:rsidRPr="00FB5B21" w:rsidRDefault="00DF1486" w:rsidP="00F24466">
            <w:pPr>
              <w:ind w:firstLine="709"/>
              <w:jc w:val="both"/>
            </w:pPr>
            <w:proofErr w:type="gramStart"/>
            <w:r>
              <w:t>4</w:t>
            </w:r>
            <w:r w:rsidR="00F24466" w:rsidRPr="00FB5B21">
              <w:t xml:space="preserve">) отсутствие у </w:t>
            </w:r>
            <w:r w:rsidR="00F24466">
              <w:t>У</w:t>
            </w:r>
            <w:r w:rsidR="00F24466" w:rsidRPr="00FB5B21">
              <w:t>частника недоимки по налогам, сборам, задолженности по иным обяз</w:t>
            </w:r>
            <w:r w:rsidR="00F24466" w:rsidRPr="00FB5B21">
              <w:t>а</w:t>
            </w:r>
            <w:r w:rsidR="00F24466" w:rsidRPr="00FB5B21">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w:t>
            </w:r>
            <w:r w:rsidR="00F24466" w:rsidRPr="00FB5B21">
              <w:t>о</w:t>
            </w:r>
            <w:r w:rsidR="00F24466" w:rsidRPr="00FB5B21">
              <w:t>ответствии с законодательством Российской Федерации о налогах и сборах, которые реструкт</w:t>
            </w:r>
            <w:r w:rsidR="00F24466" w:rsidRPr="00FB5B21">
              <w:t>у</w:t>
            </w:r>
            <w:r w:rsidR="00F24466" w:rsidRPr="00FB5B21">
              <w:t>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F24466" w:rsidRPr="00FB5B21">
              <w:t xml:space="preserve"> </w:t>
            </w:r>
            <w:proofErr w:type="gramStart"/>
            <w:r w:rsidR="00F24466" w:rsidRPr="00FB5B21">
              <w:t>заявителя по уплате этих сумм исполненной или которые признаны безнадежными к взысканию в соответствии с закон</w:t>
            </w:r>
            <w:r w:rsidR="00F24466" w:rsidRPr="00FB5B21">
              <w:t>о</w:t>
            </w:r>
            <w:r w:rsidR="00F24466" w:rsidRPr="00FB5B21">
              <w:t>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00F24466" w:rsidRPr="00FB5B21">
              <w:t xml:space="preserve"> Участник</w:t>
            </w:r>
            <w:r w:rsidR="00F24466">
              <w:t xml:space="preserve"> </w:t>
            </w:r>
            <w:r w:rsidR="00F24466" w:rsidRPr="00FB5B21">
              <w:t>считается соо</w:t>
            </w:r>
            <w:r w:rsidR="00F24466" w:rsidRPr="00FB5B21">
              <w:t>т</w:t>
            </w:r>
            <w:r w:rsidR="00F24466" w:rsidRPr="00FB5B21">
              <w:t xml:space="preserve">ветствующим установленному требованию в случае, если им в установленном порядке подано заявление об обжаловании </w:t>
            </w:r>
            <w:proofErr w:type="gramStart"/>
            <w:r w:rsidR="00F24466" w:rsidRPr="00FB5B21">
              <w:t>указанных</w:t>
            </w:r>
            <w:proofErr w:type="gramEnd"/>
            <w:r w:rsidR="00F24466" w:rsidRPr="00FB5B21">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24466" w:rsidRPr="00FB5B21" w:rsidRDefault="00DF1486" w:rsidP="00F24466">
            <w:pPr>
              <w:autoSpaceDE w:val="0"/>
              <w:autoSpaceDN w:val="0"/>
              <w:adjustRightInd w:val="0"/>
              <w:ind w:firstLine="540"/>
              <w:jc w:val="both"/>
            </w:pPr>
            <w:proofErr w:type="gramStart"/>
            <w:r>
              <w:t>5</w:t>
            </w:r>
            <w:r w:rsidR="00F24466" w:rsidRPr="00FB5B21">
              <w:t xml:space="preserve">) отсутствие у </w:t>
            </w:r>
            <w:r w:rsidR="00F24466">
              <w:t>У</w:t>
            </w:r>
            <w:r w:rsidR="00F24466" w:rsidRPr="00FB5B21">
              <w:t xml:space="preserve">частника - физического лица либо у руководителя, членов коллегиального исполнительного органа или главного бухгалтера юридического лица - </w:t>
            </w:r>
            <w:r w:rsidR="00F24466">
              <w:t>У</w:t>
            </w:r>
            <w:r w:rsidR="00F24466" w:rsidRPr="00FB5B21">
              <w:t>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00F24466" w:rsidRPr="00FB5B21">
              <w:t xml:space="preserve">, оказанием услуги, </w:t>
            </w:r>
            <w:proofErr w:type="gramStart"/>
            <w:r w:rsidR="00F24466" w:rsidRPr="00FB5B21">
              <w:t>являющихся</w:t>
            </w:r>
            <w:proofErr w:type="gramEnd"/>
            <w:r w:rsidR="00F24466" w:rsidRPr="00FB5B21">
              <w:t xml:space="preserve"> объектом осуществляемой з</w:t>
            </w:r>
            <w:r w:rsidR="00F24466" w:rsidRPr="00FB5B21">
              <w:t>а</w:t>
            </w:r>
            <w:r w:rsidR="00F24466" w:rsidRPr="00FB5B21">
              <w:t>купки, и административного наказания в виде дисквалификации;</w:t>
            </w:r>
          </w:p>
          <w:p w:rsidR="00F24466" w:rsidRPr="00FB5B21" w:rsidRDefault="00DF1486" w:rsidP="00F24466">
            <w:pPr>
              <w:ind w:firstLine="709"/>
              <w:jc w:val="both"/>
            </w:pPr>
            <w:r>
              <w:t>6</w:t>
            </w:r>
            <w:r w:rsidR="00F24466" w:rsidRPr="00FB5B21">
              <w:t xml:space="preserve">) обладание </w:t>
            </w:r>
            <w:r w:rsidR="00F24466">
              <w:t>У</w:t>
            </w:r>
            <w:r w:rsidR="00F24466" w:rsidRPr="00FB5B21">
              <w:t xml:space="preserve">частником исключительными правами на результаты интеллектуальной деятельности, если в связи с исполнением контракта </w:t>
            </w:r>
            <w:r w:rsidR="00F24466">
              <w:t>Государственный з</w:t>
            </w:r>
            <w:r w:rsidR="00F24466" w:rsidRPr="00FB5B21">
              <w:t>аказчик приобретает права на такие результаты;</w:t>
            </w:r>
          </w:p>
          <w:p w:rsidR="00F24466" w:rsidRDefault="00DF1486" w:rsidP="00F24466">
            <w:pPr>
              <w:autoSpaceDE w:val="0"/>
              <w:autoSpaceDN w:val="0"/>
              <w:adjustRightInd w:val="0"/>
              <w:ind w:firstLine="709"/>
              <w:jc w:val="both"/>
            </w:pPr>
            <w:proofErr w:type="gramStart"/>
            <w:r>
              <w:t>7</w:t>
            </w:r>
            <w:r w:rsidR="00F24466" w:rsidRPr="00FB5B21">
              <w:t xml:space="preserve">) отсутствие между </w:t>
            </w:r>
            <w:r w:rsidR="00F24466">
              <w:t>Участником</w:t>
            </w:r>
            <w:r w:rsidR="00F24466" w:rsidRPr="00FB5B21">
              <w:t xml:space="preserve"> и </w:t>
            </w:r>
            <w:r w:rsidR="00F24466" w:rsidRPr="002D7F61">
              <w:t>Государственны</w:t>
            </w:r>
            <w:r w:rsidR="00F24466">
              <w:t>м</w:t>
            </w:r>
            <w:r w:rsidR="00F24466" w:rsidRPr="002D7F61">
              <w:t xml:space="preserve"> </w:t>
            </w:r>
            <w:r w:rsidR="00F24466">
              <w:t>з</w:t>
            </w:r>
            <w:r w:rsidR="00F24466" w:rsidRPr="00FB5B21">
              <w:t xml:space="preserve">аказчиком конфликта интересов, под которым понимаются случаи, при которых руководитель </w:t>
            </w:r>
            <w:r w:rsidR="00F24466" w:rsidRPr="002D7F61">
              <w:t>Государственн</w:t>
            </w:r>
            <w:r w:rsidR="00F24466">
              <w:t>ого</w:t>
            </w:r>
            <w:r w:rsidR="00F24466" w:rsidRPr="002D7F61">
              <w:t xml:space="preserve"> </w:t>
            </w:r>
            <w:r w:rsidR="00F24466">
              <w:t>з</w:t>
            </w:r>
            <w:r w:rsidR="00F24466" w:rsidRPr="00FB5B21">
              <w:t xml:space="preserve">аказчика, член </w:t>
            </w:r>
            <w:r w:rsidR="00F24466">
              <w:t xml:space="preserve">Единой </w:t>
            </w:r>
            <w:r w:rsidR="00F24466" w:rsidRPr="00FB5B21">
              <w:t xml:space="preserve">комиссии, руководитель </w:t>
            </w:r>
            <w:r w:rsidR="00F24466">
              <w:t>К</w:t>
            </w:r>
            <w:r w:rsidR="00F24466" w:rsidRPr="00FB5B21">
              <w:t xml:space="preserve">онтрактной службы </w:t>
            </w:r>
            <w:r w:rsidR="00F24466" w:rsidRPr="002D7F61">
              <w:t>Государственн</w:t>
            </w:r>
            <w:r w:rsidR="00F24466">
              <w:t>ого</w:t>
            </w:r>
            <w:r w:rsidR="00F24466" w:rsidRPr="002D7F61">
              <w:t xml:space="preserve"> </w:t>
            </w:r>
            <w:r w:rsidR="00F24466">
              <w:t>з</w:t>
            </w:r>
            <w:r w:rsidR="00F24466" w:rsidRPr="00FB5B21">
              <w:t>аказчика состоят в браке с физическими лицами, являющимися выгодоприобретателями, единоличным исполн</w:t>
            </w:r>
            <w:r w:rsidR="00F24466" w:rsidRPr="00FB5B21">
              <w:t>и</w:t>
            </w:r>
            <w:r w:rsidR="00F24466" w:rsidRPr="00FB5B21">
              <w:t>тельным органом хозяйственного общества (директором, генеральным директором, управля</w:t>
            </w:r>
            <w:r w:rsidR="00F24466" w:rsidRPr="00FB5B21">
              <w:t>ю</w:t>
            </w:r>
            <w:r w:rsidR="00F24466" w:rsidRPr="00FB5B21">
              <w:t>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w:t>
            </w:r>
            <w:proofErr w:type="gramEnd"/>
            <w:r w:rsidR="00F24466" w:rsidRPr="00FB5B21">
              <w:t xml:space="preserve"> </w:t>
            </w:r>
            <w:proofErr w:type="gramStart"/>
            <w:r w:rsidR="00F24466" w:rsidRPr="00FB5B21">
              <w:t xml:space="preserve">либо иными органами управления юридических лиц - </w:t>
            </w:r>
            <w:r w:rsidR="00F24466">
              <w:t>У</w:t>
            </w:r>
            <w:r w:rsidR="00F24466" w:rsidRPr="00FB5B21">
              <w:t xml:space="preserve">частников, с физическими лицами, в том числе зарегистрированными в качестве индивидуального предпринимателя, - </w:t>
            </w:r>
            <w:r w:rsidR="00F24466">
              <w:t>У</w:t>
            </w:r>
            <w:r w:rsidR="00F24466" w:rsidRPr="00FB5B21">
              <w:t xml:space="preserve">частниками либо являются близкими родственниками (родственниками по прямой восходящей </w:t>
            </w:r>
            <w:r w:rsidR="00F24466" w:rsidRPr="00FB5B21">
              <w:lastRenderedPageBreak/>
              <w:t xml:space="preserve">и нисходящей линии (родителями и детьми, дедушкой, бабушкой и внуками), полнородными и </w:t>
            </w:r>
            <w:proofErr w:type="spellStart"/>
            <w:r w:rsidR="00F24466" w:rsidRPr="00FB5B21">
              <w:t>неполнородными</w:t>
            </w:r>
            <w:proofErr w:type="spellEnd"/>
            <w:r w:rsidR="00F24466" w:rsidRPr="00FB5B21">
              <w:t xml:space="preserve"> (имеющими общих отца или мать) братьями и сестрами), усыновителями или усыновленными указанных физических лиц.</w:t>
            </w:r>
            <w:proofErr w:type="gramEnd"/>
          </w:p>
          <w:p w:rsidR="00F24466" w:rsidRPr="009A0150" w:rsidRDefault="00DF1486" w:rsidP="00F24466">
            <w:pPr>
              <w:autoSpaceDE w:val="0"/>
              <w:autoSpaceDN w:val="0"/>
              <w:adjustRightInd w:val="0"/>
              <w:ind w:firstLine="709"/>
              <w:jc w:val="both"/>
            </w:pPr>
            <w:proofErr w:type="gramStart"/>
            <w:r>
              <w:t>8</w:t>
            </w:r>
            <w:r w:rsidR="00F24466">
              <w:t xml:space="preserve">) отсутствие в реестре недобросовестных поставщиков (подрядчиков, исполнителей) </w:t>
            </w:r>
            <w:r w:rsidR="00F24466" w:rsidRPr="009A0150">
              <w:t>и</w:t>
            </w:r>
            <w:r w:rsidR="00F24466" w:rsidRPr="009A0150">
              <w:t>н</w:t>
            </w:r>
            <w:r w:rsidR="00F24466" w:rsidRPr="009A0150">
              <w:t>формации об Участнике, в том числе информации об учредителях, о членах коллегиального и</w:t>
            </w:r>
            <w:r w:rsidR="00F24466" w:rsidRPr="009A0150">
              <w:t>с</w:t>
            </w:r>
            <w:r w:rsidR="00F24466" w:rsidRPr="009A0150">
              <w:t>полнительного органа, лице, исполняющем функции единоличного исполнительного органа Участника - юридического лица</w:t>
            </w:r>
            <w:r w:rsidR="009A0150" w:rsidRPr="009A0150">
              <w:t>, а также отсутствие сведений об участнике в реестре недоброс</w:t>
            </w:r>
            <w:r w:rsidR="009A0150" w:rsidRPr="009A0150">
              <w:t>о</w:t>
            </w:r>
            <w:r w:rsidR="009A0150" w:rsidRPr="009A0150">
              <w:t>вестных поставщиков, сформированном в порядке, действовавшем до дня вступления в силу Ф</w:t>
            </w:r>
            <w:r w:rsidR="009A0150" w:rsidRPr="009A0150">
              <w:t>е</w:t>
            </w:r>
            <w:r w:rsidR="009A0150" w:rsidRPr="009A0150">
              <w:t>дерального закона от 05.04.2013 г. № 44-ФЗ</w:t>
            </w:r>
            <w:r w:rsidR="00F24466" w:rsidRPr="009A0150">
              <w:t>.</w:t>
            </w:r>
            <w:proofErr w:type="gramEnd"/>
          </w:p>
          <w:p w:rsidR="00D1797C" w:rsidRPr="00772D8E" w:rsidRDefault="00D1797C" w:rsidP="00F24466">
            <w:pPr>
              <w:autoSpaceDE w:val="0"/>
              <w:autoSpaceDN w:val="0"/>
              <w:adjustRightInd w:val="0"/>
              <w:ind w:firstLine="709"/>
              <w:jc w:val="both"/>
              <w:rPr>
                <w:sz w:val="16"/>
                <w:szCs w:val="16"/>
              </w:rPr>
            </w:pP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lastRenderedPageBreak/>
              <w:t>П</w:t>
            </w:r>
            <w:r w:rsidR="000B74E9" w:rsidRPr="002E44DC">
              <w:rPr>
                <w:b/>
              </w:rPr>
              <w:t xml:space="preserve">редусмотренные </w:t>
            </w:r>
            <w:hyperlink r:id="rId36" w:history="1">
              <w:r w:rsidR="000B74E9" w:rsidRPr="002E44DC">
                <w:rPr>
                  <w:b/>
                </w:rPr>
                <w:t>статьей 51</w:t>
              </w:r>
            </w:hyperlink>
            <w:r w:rsidR="000B74E9" w:rsidRPr="002E44DC">
              <w:rPr>
                <w:b/>
              </w:rPr>
              <w:t xml:space="preserve"> </w:t>
            </w:r>
            <w:r w:rsidRPr="002E44DC">
              <w:rPr>
                <w:b/>
              </w:rPr>
              <w:t>З</w:t>
            </w:r>
            <w:r w:rsidR="000B74E9" w:rsidRPr="002E44DC">
              <w:rPr>
                <w:b/>
              </w:rPr>
              <w:t>акона требования к содержанию, в том числе к описанию предложения участника открытого конкурса, к форме, составу заявки на участие в откр</w:t>
            </w:r>
            <w:r w:rsidR="000B74E9" w:rsidRPr="002E44DC">
              <w:rPr>
                <w:b/>
              </w:rPr>
              <w:t>ы</w:t>
            </w:r>
            <w:r w:rsidR="000B74E9" w:rsidRPr="002E44DC">
              <w:rPr>
                <w:b/>
              </w:rPr>
              <w:t>том конкурсе и инструкцию по ее заполнению, при этом не допускается установление тр</w:t>
            </w:r>
            <w:r w:rsidR="000B74E9" w:rsidRPr="002E44DC">
              <w:rPr>
                <w:b/>
              </w:rPr>
              <w:t>е</w:t>
            </w:r>
            <w:r w:rsidR="000B74E9" w:rsidRPr="002E44DC">
              <w:rPr>
                <w:b/>
              </w:rPr>
              <w:t xml:space="preserve">бований, влекущих за собой ограничение количества участников открытого конкурса </w:t>
            </w:r>
          </w:p>
          <w:p w:rsidR="000B74E9" w:rsidRPr="00772D8E" w:rsidRDefault="000B74E9" w:rsidP="002E44DC">
            <w:pPr>
              <w:jc w:val="both"/>
              <w:rPr>
                <w:sz w:val="16"/>
                <w:szCs w:val="16"/>
              </w:rPr>
            </w:pPr>
          </w:p>
        </w:tc>
      </w:tr>
      <w:tr w:rsidR="000B74E9" w:rsidRPr="00F463F9">
        <w:tc>
          <w:tcPr>
            <w:tcW w:w="10260" w:type="dxa"/>
          </w:tcPr>
          <w:p w:rsidR="00F24466" w:rsidRPr="00EA0D1D" w:rsidRDefault="00F24466" w:rsidP="002E44DC">
            <w:pPr>
              <w:jc w:val="both"/>
            </w:pPr>
            <w:r w:rsidRPr="00EA0D1D">
              <w:t xml:space="preserve">В </w:t>
            </w:r>
            <w:proofErr w:type="gramStart"/>
            <w:r w:rsidRPr="00EA0D1D">
              <w:t>соответствии</w:t>
            </w:r>
            <w:proofErr w:type="gramEnd"/>
            <w:r w:rsidRPr="00EA0D1D">
              <w:t xml:space="preserve"> с </w:t>
            </w:r>
            <w:r w:rsidR="003E695D" w:rsidRPr="00EA0D1D">
              <w:t xml:space="preserve">разделом 3 </w:t>
            </w:r>
            <w:r w:rsidR="00EA0D1D">
              <w:t>конкурсной документации</w:t>
            </w:r>
            <w:r w:rsidR="00927665" w:rsidRPr="00EA0D1D">
              <w:t>.</w:t>
            </w:r>
          </w:p>
          <w:p w:rsidR="000B74E9" w:rsidRPr="00772D8E" w:rsidRDefault="000B74E9" w:rsidP="002E44DC">
            <w:pPr>
              <w:jc w:val="both"/>
              <w:rPr>
                <w:sz w:val="16"/>
                <w:szCs w:val="16"/>
              </w:rPr>
            </w:pPr>
          </w:p>
        </w:tc>
      </w:tr>
      <w:tr w:rsidR="00402E52" w:rsidRPr="00F463F9">
        <w:tc>
          <w:tcPr>
            <w:tcW w:w="10260" w:type="dxa"/>
          </w:tcPr>
          <w:p w:rsidR="00402E52" w:rsidRPr="00F24466" w:rsidRDefault="00402E52" w:rsidP="00135013">
            <w:pPr>
              <w:widowControl w:val="0"/>
              <w:suppressLineNumbers/>
              <w:suppressAutoHyphens/>
              <w:rPr>
                <w:b/>
              </w:rPr>
            </w:pPr>
            <w:r w:rsidRPr="00F24466">
              <w:rPr>
                <w:b/>
              </w:rPr>
              <w:t>Порядок подачи заявок на участие в конкурсе</w:t>
            </w:r>
          </w:p>
          <w:p w:rsidR="00402E52" w:rsidRPr="001646AD" w:rsidRDefault="00402E52" w:rsidP="00135013">
            <w:pPr>
              <w:widowControl w:val="0"/>
              <w:suppressLineNumbers/>
              <w:suppressAutoHyphens/>
              <w:rPr>
                <w:b/>
                <w:strike/>
                <w:color w:val="FF0000"/>
                <w:sz w:val="16"/>
                <w:szCs w:val="16"/>
              </w:rPr>
            </w:pPr>
          </w:p>
        </w:tc>
      </w:tr>
      <w:tr w:rsidR="00402E52" w:rsidRPr="00F463F9">
        <w:tc>
          <w:tcPr>
            <w:tcW w:w="10260" w:type="dxa"/>
          </w:tcPr>
          <w:p w:rsidR="00835FEE" w:rsidRPr="00F463F9" w:rsidRDefault="00835FEE" w:rsidP="00835FEE">
            <w:pPr>
              <w:widowControl w:val="0"/>
              <w:jc w:val="both"/>
            </w:pPr>
            <w:r>
              <w:t xml:space="preserve">Участник закупки </w:t>
            </w:r>
            <w:r w:rsidRPr="00F463F9">
              <w:t>самостоятельно выбирает способ подачи заявки на участие в конкурсе.</w:t>
            </w:r>
          </w:p>
          <w:p w:rsidR="00835FEE" w:rsidRPr="00F463F9" w:rsidRDefault="00835FEE" w:rsidP="00835FEE">
            <w:pPr>
              <w:widowControl w:val="0"/>
              <w:jc w:val="both"/>
            </w:pPr>
            <w:r w:rsidRPr="00F463F9">
              <w:t>Заказчик обеспечивает прием заявок на участие в конкурсе, поступающих ему общедоступной почтовой связью, а также обеспечивает возможность получения заявок от курьеров. Заказчик осуществляет прием заявок на участие в конкурсе по рабочим дням с</w:t>
            </w:r>
            <w:r>
              <w:t xml:space="preserve"> </w:t>
            </w:r>
            <w:r w:rsidRPr="00F463F9">
              <w:t>9-30 до 17-30 (с 9-30 до 16-00 по пятницам) по московскому времени в течение всего срока приема заявок на участие в ко</w:t>
            </w:r>
            <w:r w:rsidRPr="00F463F9">
              <w:t>н</w:t>
            </w:r>
            <w:r w:rsidRPr="00F463F9">
              <w:t>курсе.</w:t>
            </w:r>
          </w:p>
          <w:p w:rsidR="00835FEE" w:rsidRPr="00F463F9" w:rsidRDefault="00835FEE" w:rsidP="00835FEE">
            <w:pPr>
              <w:widowControl w:val="0"/>
              <w:jc w:val="both"/>
            </w:pPr>
            <w:r w:rsidRPr="00F463F9">
              <w:t>При подаче заявки на участие в конкурсе нарочным, необходимо заблаговременно проинформ</w:t>
            </w:r>
            <w:r w:rsidRPr="00F463F9">
              <w:t>и</w:t>
            </w:r>
            <w:r w:rsidRPr="00F463F9">
              <w:t>ровать об этом контактное лицо Заказчика по телефону (+7) (495) 607-</w:t>
            </w:r>
            <w:r>
              <w:t>57-84, 607-7</w:t>
            </w:r>
            <w:r w:rsidR="000F45E7">
              <w:t>1</w:t>
            </w:r>
            <w:r>
              <w:t>-0</w:t>
            </w:r>
            <w:r w:rsidR="000F45E7">
              <w:t>6</w:t>
            </w:r>
            <w:r w:rsidRPr="00F463F9">
              <w:t>.</w:t>
            </w:r>
          </w:p>
          <w:p w:rsidR="00835FEE" w:rsidRDefault="00835FEE" w:rsidP="00835FEE">
            <w:pPr>
              <w:widowControl w:val="0"/>
              <w:suppressLineNumbers/>
              <w:suppressAutoHyphens/>
              <w:jc w:val="both"/>
            </w:pPr>
            <w:r w:rsidRPr="00F463F9">
              <w:t xml:space="preserve">Заявки на участие в конкурсе могут быть поданы Участником </w:t>
            </w:r>
            <w:proofErr w:type="gramStart"/>
            <w:r w:rsidRPr="00F463F9">
              <w:t>на заседании Конкурсной комиссии непосредственно перед вскрытием конвертов с заявками на участие в конкурсе</w:t>
            </w:r>
            <w:proofErr w:type="gramEnd"/>
            <w:r w:rsidRPr="00F463F9">
              <w:t xml:space="preserve"> после объявления присутствующим о возможности подать заявки, изменить или отозвать поданные заявки.</w:t>
            </w:r>
          </w:p>
          <w:p w:rsidR="00C12469" w:rsidRPr="00F24466" w:rsidRDefault="00C12469" w:rsidP="00835FEE">
            <w:pPr>
              <w:widowControl w:val="0"/>
              <w:suppressLineNumbers/>
              <w:suppressAutoHyphens/>
              <w:jc w:val="both"/>
              <w:rPr>
                <w:sz w:val="16"/>
                <w:szCs w:val="16"/>
              </w:rPr>
            </w:pPr>
          </w:p>
        </w:tc>
      </w:tr>
      <w:tr w:rsidR="000B74E9" w:rsidRPr="00F463F9">
        <w:tc>
          <w:tcPr>
            <w:tcW w:w="10260" w:type="dxa"/>
          </w:tcPr>
          <w:p w:rsidR="000B74E9" w:rsidRPr="00F24466" w:rsidRDefault="002E44DC" w:rsidP="002E44DC">
            <w:pPr>
              <w:autoSpaceDE w:val="0"/>
              <w:autoSpaceDN w:val="0"/>
              <w:adjustRightInd w:val="0"/>
              <w:jc w:val="both"/>
              <w:rPr>
                <w:b/>
              </w:rPr>
            </w:pPr>
            <w:r w:rsidRPr="00F24466">
              <w:rPr>
                <w:b/>
              </w:rPr>
              <w:t>И</w:t>
            </w:r>
            <w:r w:rsidR="000B74E9" w:rsidRPr="00F24466">
              <w:rPr>
                <w:b/>
              </w:rPr>
              <w:t>нформаци</w:t>
            </w:r>
            <w:r w:rsidRPr="00F24466">
              <w:rPr>
                <w:b/>
              </w:rPr>
              <w:t>я</w:t>
            </w:r>
            <w:r w:rsidR="000B74E9" w:rsidRPr="00F24466">
              <w:rPr>
                <w:b/>
              </w:rPr>
              <w:t xml:space="preserve"> о возможности заказ</w:t>
            </w:r>
            <w:r w:rsidR="007B60B0" w:rsidRPr="00F24466">
              <w:rPr>
                <w:b/>
              </w:rPr>
              <w:t>чика изменить условия контракта</w:t>
            </w:r>
          </w:p>
          <w:p w:rsidR="000B74E9" w:rsidRPr="001646AD" w:rsidRDefault="000B74E9" w:rsidP="002E44DC">
            <w:pPr>
              <w:jc w:val="both"/>
              <w:rPr>
                <w:strike/>
                <w:color w:val="FF0000"/>
              </w:rPr>
            </w:pPr>
          </w:p>
        </w:tc>
      </w:tr>
      <w:tr w:rsidR="000B74E9" w:rsidRPr="00F463F9">
        <w:tc>
          <w:tcPr>
            <w:tcW w:w="10260" w:type="dxa"/>
          </w:tcPr>
          <w:p w:rsidR="00DE5DD7" w:rsidRPr="00F24466" w:rsidRDefault="00F24466" w:rsidP="00DE5DD7">
            <w:pPr>
              <w:autoSpaceDE w:val="0"/>
              <w:autoSpaceDN w:val="0"/>
              <w:adjustRightInd w:val="0"/>
              <w:jc w:val="both"/>
              <w:rPr>
                <w:bCs/>
              </w:rPr>
            </w:pPr>
            <w:r w:rsidRPr="00F24466">
              <w:rPr>
                <w:bCs/>
              </w:rPr>
              <w:t xml:space="preserve">В </w:t>
            </w:r>
            <w:proofErr w:type="gramStart"/>
            <w:r w:rsidRPr="00F24466">
              <w:rPr>
                <w:bCs/>
              </w:rPr>
              <w:t>соответствии</w:t>
            </w:r>
            <w:proofErr w:type="gramEnd"/>
            <w:r w:rsidRPr="00F24466">
              <w:rPr>
                <w:bCs/>
              </w:rPr>
              <w:t xml:space="preserve"> с </w:t>
            </w:r>
            <w:r w:rsidR="003E695D">
              <w:rPr>
                <w:bCs/>
              </w:rPr>
              <w:t xml:space="preserve">пунктом 7.3. </w:t>
            </w:r>
            <w:r w:rsidR="00EA0D1D">
              <w:rPr>
                <w:bCs/>
              </w:rPr>
              <w:t>конкурсной документации</w:t>
            </w:r>
            <w:r w:rsidR="003E695D">
              <w:rPr>
                <w:bCs/>
              </w:rPr>
              <w:t>.</w:t>
            </w:r>
          </w:p>
          <w:p w:rsidR="000B74E9" w:rsidRPr="001646AD" w:rsidRDefault="000B74E9" w:rsidP="002E44DC">
            <w:pPr>
              <w:jc w:val="both"/>
              <w:rPr>
                <w:strike/>
                <w:color w:val="FF0000"/>
              </w:rPr>
            </w:pPr>
          </w:p>
        </w:tc>
      </w:tr>
      <w:tr w:rsidR="000B74E9" w:rsidRPr="00F463F9">
        <w:tc>
          <w:tcPr>
            <w:tcW w:w="10260" w:type="dxa"/>
          </w:tcPr>
          <w:p w:rsidR="00835FEE" w:rsidRPr="00F24466" w:rsidRDefault="002E44DC" w:rsidP="00E665B2">
            <w:pPr>
              <w:jc w:val="both"/>
            </w:pPr>
            <w:r w:rsidRPr="00F24466">
              <w:rPr>
                <w:b/>
              </w:rPr>
              <w:t>П</w:t>
            </w:r>
            <w:r w:rsidR="000B74E9" w:rsidRPr="00F24466">
              <w:rPr>
                <w:b/>
              </w:rPr>
              <w:t>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0B74E9" w:rsidRPr="00F463F9">
        <w:tc>
          <w:tcPr>
            <w:tcW w:w="10260" w:type="dxa"/>
          </w:tcPr>
          <w:p w:rsidR="00F24466" w:rsidRPr="00835FEE" w:rsidRDefault="00F24466" w:rsidP="00F24466">
            <w:pPr>
              <w:autoSpaceDE w:val="0"/>
              <w:autoSpaceDN w:val="0"/>
              <w:adjustRightInd w:val="0"/>
              <w:jc w:val="both"/>
              <w:rPr>
                <w:bCs/>
              </w:rPr>
            </w:pPr>
            <w:r w:rsidRPr="00835FEE">
              <w:rPr>
                <w:bCs/>
              </w:rPr>
              <w:t xml:space="preserve">В </w:t>
            </w:r>
            <w:proofErr w:type="gramStart"/>
            <w:r w:rsidRPr="00835FEE">
              <w:rPr>
                <w:bCs/>
              </w:rPr>
              <w:t>соответствии</w:t>
            </w:r>
            <w:proofErr w:type="gramEnd"/>
            <w:r w:rsidRPr="00835FEE">
              <w:rPr>
                <w:bCs/>
              </w:rPr>
              <w:t xml:space="preserve"> с </w:t>
            </w:r>
            <w:r w:rsidR="003E695D">
              <w:rPr>
                <w:bCs/>
              </w:rPr>
              <w:t xml:space="preserve">пунктом 4.3. </w:t>
            </w:r>
            <w:r w:rsidR="00EA0D1D">
              <w:rPr>
                <w:bCs/>
              </w:rPr>
              <w:t>конкурсной документации</w:t>
            </w:r>
            <w:r w:rsidR="003E695D">
              <w:rPr>
                <w:bCs/>
              </w:rPr>
              <w:t>.</w:t>
            </w:r>
          </w:p>
          <w:p w:rsidR="000B74E9" w:rsidRPr="00835FEE" w:rsidRDefault="000B74E9" w:rsidP="00F24466">
            <w:pPr>
              <w:numPr>
                <w:ilvl w:val="2"/>
                <w:numId w:val="0"/>
              </w:numPr>
              <w:tabs>
                <w:tab w:val="num" w:pos="227"/>
                <w:tab w:val="num" w:pos="1080"/>
              </w:tabs>
              <w:suppressAutoHyphens/>
              <w:jc w:val="both"/>
              <w:rPr>
                <w:strike/>
                <w:color w:val="FF0000"/>
              </w:rPr>
            </w:pPr>
          </w:p>
        </w:tc>
      </w:tr>
      <w:tr w:rsidR="000B74E9" w:rsidRPr="00F463F9">
        <w:tc>
          <w:tcPr>
            <w:tcW w:w="10260" w:type="dxa"/>
          </w:tcPr>
          <w:p w:rsidR="000B74E9" w:rsidRDefault="002E44DC" w:rsidP="002E44DC">
            <w:pPr>
              <w:jc w:val="both"/>
              <w:rPr>
                <w:b/>
              </w:rPr>
            </w:pPr>
            <w:r w:rsidRPr="00F24466">
              <w:rPr>
                <w:b/>
              </w:rPr>
              <w:t>П</w:t>
            </w:r>
            <w:r w:rsidR="000B74E9" w:rsidRPr="00F24466">
              <w:rPr>
                <w:b/>
              </w:rPr>
              <w:t>орядок предоставления участникам открытого конкурса разъяснений положений ко</w:t>
            </w:r>
            <w:r w:rsidR="000B74E9" w:rsidRPr="00F24466">
              <w:rPr>
                <w:b/>
              </w:rPr>
              <w:t>н</w:t>
            </w:r>
            <w:r w:rsidR="000B74E9" w:rsidRPr="00F24466">
              <w:rPr>
                <w:b/>
              </w:rPr>
              <w:t>курсной документации, даты начала и окончания срока такого предоставления</w:t>
            </w:r>
          </w:p>
          <w:p w:rsidR="009465D8" w:rsidRPr="001646AD" w:rsidRDefault="009465D8" w:rsidP="002E44DC">
            <w:pPr>
              <w:jc w:val="both"/>
              <w:rPr>
                <w:strike/>
                <w:color w:val="FF0000"/>
              </w:rPr>
            </w:pPr>
          </w:p>
        </w:tc>
      </w:tr>
      <w:tr w:rsidR="000B74E9" w:rsidRPr="00F463F9">
        <w:tc>
          <w:tcPr>
            <w:tcW w:w="10260" w:type="dxa"/>
          </w:tcPr>
          <w:p w:rsidR="00F24466" w:rsidRPr="00F24466" w:rsidRDefault="00F24466" w:rsidP="00F24466">
            <w:pPr>
              <w:autoSpaceDE w:val="0"/>
              <w:autoSpaceDN w:val="0"/>
              <w:adjustRightInd w:val="0"/>
              <w:jc w:val="both"/>
              <w:rPr>
                <w:bCs/>
              </w:rPr>
            </w:pPr>
            <w:r w:rsidRPr="00F24466">
              <w:rPr>
                <w:bCs/>
              </w:rPr>
              <w:t xml:space="preserve">В </w:t>
            </w:r>
            <w:proofErr w:type="gramStart"/>
            <w:r w:rsidRPr="00F24466">
              <w:rPr>
                <w:bCs/>
              </w:rPr>
              <w:t>соответствии</w:t>
            </w:r>
            <w:proofErr w:type="gramEnd"/>
            <w:r w:rsidRPr="00F24466">
              <w:rPr>
                <w:bCs/>
              </w:rPr>
              <w:t xml:space="preserve"> с </w:t>
            </w:r>
            <w:r w:rsidR="00EA0D1D">
              <w:rPr>
                <w:bCs/>
              </w:rPr>
              <w:t>пунктом 2.2. конкурсной документации.</w:t>
            </w:r>
          </w:p>
          <w:p w:rsidR="000B74E9" w:rsidRPr="001646AD" w:rsidRDefault="000B74E9" w:rsidP="00F24466">
            <w:pPr>
              <w:numPr>
                <w:ilvl w:val="2"/>
                <w:numId w:val="0"/>
              </w:numPr>
              <w:tabs>
                <w:tab w:val="num" w:pos="1080"/>
              </w:tabs>
              <w:suppressAutoHyphens/>
              <w:jc w:val="both"/>
              <w:rPr>
                <w:strike/>
                <w:color w:val="FF0000"/>
              </w:rPr>
            </w:pPr>
          </w:p>
        </w:tc>
      </w:tr>
      <w:tr w:rsidR="000B74E9" w:rsidRPr="00F463F9">
        <w:tc>
          <w:tcPr>
            <w:tcW w:w="10260" w:type="dxa"/>
          </w:tcPr>
          <w:p w:rsidR="000B74E9" w:rsidRPr="00F463F9" w:rsidRDefault="002E44DC" w:rsidP="002E44DC">
            <w:pPr>
              <w:jc w:val="both"/>
            </w:pPr>
            <w:r w:rsidRPr="002E44DC">
              <w:rPr>
                <w:b/>
              </w:rPr>
              <w:t>К</w:t>
            </w:r>
            <w:r w:rsidR="000B74E9" w:rsidRPr="002E44DC">
              <w:rPr>
                <w:b/>
              </w:rPr>
              <w:t>ритерии оценки заявок на участие в открытом конкурсе, величины значимости этих кр</w:t>
            </w:r>
            <w:r w:rsidR="000B74E9" w:rsidRPr="002E44DC">
              <w:rPr>
                <w:b/>
              </w:rPr>
              <w:t>и</w:t>
            </w:r>
            <w:r w:rsidR="000B74E9" w:rsidRPr="002E44DC">
              <w:rPr>
                <w:b/>
              </w:rPr>
              <w:t>териев, порядок рассмотрения и оценки заявок</w:t>
            </w:r>
            <w:r w:rsidRPr="002E44DC">
              <w:rPr>
                <w:b/>
              </w:rPr>
              <w:t xml:space="preserve"> на участие в открытом конкурсе</w:t>
            </w:r>
          </w:p>
        </w:tc>
      </w:tr>
      <w:tr w:rsidR="000B74E9" w:rsidRPr="00F463F9">
        <w:tc>
          <w:tcPr>
            <w:tcW w:w="10260" w:type="dxa"/>
          </w:tcPr>
          <w:p w:rsidR="000B74E9" w:rsidRDefault="009C3251" w:rsidP="009C3251">
            <w:pPr>
              <w:jc w:val="both"/>
              <w:rPr>
                <w:i/>
              </w:rPr>
            </w:pPr>
            <w:r w:rsidRPr="00321CAF">
              <w:t>Критерии оценки заявок на участие в открытом конкурсе (показатели, содержание, значимость, порядок оценки) утверждены постановлением Правительства Российской Федерации от 28 ноя</w:t>
            </w:r>
            <w:r w:rsidRPr="00321CAF">
              <w:t>б</w:t>
            </w:r>
            <w:r w:rsidRPr="00321CAF">
              <w:t xml:space="preserve">ря </w:t>
            </w:r>
            <w:smartTag w:uri="urn:schemas-microsoft-com:office:smarttags" w:element="metricconverter">
              <w:smartTagPr>
                <w:attr w:name="ProductID" w:val="2013 г"/>
              </w:smartTagPr>
              <w:r w:rsidRPr="00321CAF">
                <w:t>2013 г</w:t>
              </w:r>
            </w:smartTag>
            <w:r w:rsidRPr="00321CAF">
              <w:t xml:space="preserve">. </w:t>
            </w:r>
            <w:r w:rsidR="003B2847">
              <w:t>№</w:t>
            </w:r>
            <w:r w:rsidRPr="00321CAF">
              <w:t xml:space="preserve"> 1085 «</w:t>
            </w:r>
            <w:hyperlink w:anchor="Par32" w:history="1">
              <w:r w:rsidRPr="00321CAF">
                <w:t>Правила</w:t>
              </w:r>
            </w:hyperlink>
            <w:r w:rsidRPr="00321CAF">
              <w:t xml:space="preserve"> оценки заявок, окончательных предложений участников закупки т</w:t>
            </w:r>
            <w:r w:rsidRPr="00321CAF">
              <w:t>о</w:t>
            </w:r>
            <w:r w:rsidRPr="00321CAF">
              <w:t>варов, работ, услуг для обеспечения государственных и муниципальных нужд» (</w:t>
            </w:r>
            <w:r w:rsidRPr="00321CAF">
              <w:rPr>
                <w:i/>
              </w:rPr>
              <w:t xml:space="preserve">далее – </w:t>
            </w:r>
            <w:hyperlink w:anchor="Par32" w:history="1">
              <w:r w:rsidRPr="00321CAF">
                <w:rPr>
                  <w:i/>
                </w:rPr>
                <w:t>Правила</w:t>
              </w:r>
            </w:hyperlink>
            <w:r w:rsidRPr="00321CAF">
              <w:rPr>
                <w:i/>
              </w:rPr>
              <w:t xml:space="preserve"> оценки заявок).</w:t>
            </w:r>
          </w:p>
          <w:p w:rsidR="00321CAF" w:rsidRDefault="00321CAF" w:rsidP="00321CAF">
            <w:pPr>
              <w:widowControl w:val="0"/>
              <w:autoSpaceDE w:val="0"/>
              <w:autoSpaceDN w:val="0"/>
              <w:adjustRightInd w:val="0"/>
              <w:ind w:firstLine="540"/>
              <w:jc w:val="both"/>
            </w:pPr>
            <w:r w:rsidRPr="000F40BA">
              <w:t>В целях выявления лучших из предложенных условий исполнения контракта при провед</w:t>
            </w:r>
            <w:r w:rsidRPr="000F40BA">
              <w:t>е</w:t>
            </w:r>
            <w:r w:rsidRPr="000F40BA">
              <w:t>нии закупки заказчик устанавливает в документации о закупке следующие критерии оценки:</w:t>
            </w:r>
          </w:p>
          <w:p w:rsidR="003B2847" w:rsidRDefault="003B2847" w:rsidP="00321CAF">
            <w:pPr>
              <w:widowControl w:val="0"/>
              <w:autoSpaceDE w:val="0"/>
              <w:autoSpaceDN w:val="0"/>
              <w:adjustRightInd w:val="0"/>
              <w:ind w:firstLine="540"/>
              <w:jc w:val="both"/>
            </w:pPr>
          </w:p>
          <w:tbl>
            <w:tblPr>
              <w:tblW w:w="10076" w:type="dxa"/>
              <w:tblLayout w:type="fixed"/>
              <w:tblCellMar>
                <w:left w:w="40" w:type="dxa"/>
                <w:right w:w="40" w:type="dxa"/>
              </w:tblCellMar>
              <w:tblLook w:val="0000" w:firstRow="0" w:lastRow="0" w:firstColumn="0" w:lastColumn="0" w:noHBand="0" w:noVBand="0"/>
            </w:tblPr>
            <w:tblGrid>
              <w:gridCol w:w="1284"/>
              <w:gridCol w:w="5740"/>
              <w:gridCol w:w="1400"/>
              <w:gridCol w:w="1652"/>
            </w:tblGrid>
            <w:tr w:rsidR="003B2847" w:rsidRPr="008C5735">
              <w:trPr>
                <w:trHeight w:hRule="exact" w:val="1264"/>
              </w:trPr>
              <w:tc>
                <w:tcPr>
                  <w:tcW w:w="1284"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pPr>
                  <w:r w:rsidRPr="008C5735">
                    <w:rPr>
                      <w:b/>
                      <w:spacing w:val="-1"/>
                    </w:rPr>
                    <w:t xml:space="preserve">Номер </w:t>
                  </w:r>
                  <w:r w:rsidRPr="008C5735">
                    <w:rPr>
                      <w:b/>
                    </w:rPr>
                    <w:t>критерия оценки з</w:t>
                  </w:r>
                  <w:r w:rsidRPr="008C5735">
                    <w:rPr>
                      <w:b/>
                    </w:rPr>
                    <w:t>а</w:t>
                  </w:r>
                  <w:r w:rsidRPr="008C5735">
                    <w:rPr>
                      <w:b/>
                    </w:rPr>
                    <w:t>явок</w:t>
                  </w:r>
                </w:p>
              </w:tc>
              <w:tc>
                <w:tcPr>
                  <w:tcW w:w="5740"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pStyle w:val="6"/>
                    <w:spacing w:before="0" w:after="0"/>
                    <w:jc w:val="center"/>
                    <w:rPr>
                      <w:sz w:val="24"/>
                      <w:szCs w:val="24"/>
                    </w:rPr>
                  </w:pPr>
                  <w:r w:rsidRPr="008C5735">
                    <w:rPr>
                      <w:sz w:val="24"/>
                      <w:szCs w:val="24"/>
                    </w:rPr>
                    <w:t>Наименование критерия оценки заявок</w:t>
                  </w:r>
                </w:p>
              </w:tc>
              <w:tc>
                <w:tcPr>
                  <w:tcW w:w="1400"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rPr>
                      <w:b/>
                    </w:rPr>
                  </w:pPr>
                  <w:r w:rsidRPr="008C5735">
                    <w:rPr>
                      <w:b/>
                      <w:spacing w:val="-7"/>
                    </w:rPr>
                    <w:t>Значимость критерия</w:t>
                  </w:r>
                </w:p>
              </w:tc>
              <w:tc>
                <w:tcPr>
                  <w:tcW w:w="1652"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rPr>
                      <w:b/>
                      <w:spacing w:val="-7"/>
                    </w:rPr>
                  </w:pPr>
                  <w:r w:rsidRPr="008C5735">
                    <w:rPr>
                      <w:b/>
                      <w:spacing w:val="-7"/>
                    </w:rPr>
                    <w:t>Коэффициент значимости показателя</w:t>
                  </w:r>
                </w:p>
              </w:tc>
            </w:tr>
            <w:tr w:rsidR="003B2847" w:rsidRPr="008C5735">
              <w:trPr>
                <w:trHeight w:hRule="exact" w:val="446"/>
              </w:trPr>
              <w:tc>
                <w:tcPr>
                  <w:tcW w:w="1284"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pPr>
                  <w:r w:rsidRPr="008C5735">
                    <w:t>1.</w:t>
                  </w:r>
                </w:p>
              </w:tc>
              <w:tc>
                <w:tcPr>
                  <w:tcW w:w="5740"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pPr>
                  <w:r w:rsidRPr="008C5735">
                    <w:t>Стоимостн</w:t>
                  </w:r>
                  <w:r>
                    <w:t>ой</w:t>
                  </w:r>
                  <w:r w:rsidRPr="008C5735">
                    <w:t xml:space="preserve"> критери</w:t>
                  </w:r>
                  <w:r>
                    <w:t>й</w:t>
                  </w:r>
                  <w:r w:rsidRPr="008C5735">
                    <w:t xml:space="preserve"> </w:t>
                  </w:r>
                  <w:r>
                    <w:t>-</w:t>
                  </w:r>
                  <w:r w:rsidRPr="008C5735">
                    <w:t xml:space="preserve"> </w:t>
                  </w:r>
                  <w:r>
                    <w:t>ц</w:t>
                  </w:r>
                  <w:r w:rsidRPr="008C5735">
                    <w:t xml:space="preserve">ена контракта </w:t>
                  </w:r>
                </w:p>
              </w:tc>
              <w:tc>
                <w:tcPr>
                  <w:tcW w:w="1400"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pPr>
                  <w:r>
                    <w:t>6</w:t>
                  </w:r>
                  <w:r w:rsidRPr="008C5735">
                    <w:t>0%</w:t>
                  </w:r>
                </w:p>
              </w:tc>
              <w:tc>
                <w:tcPr>
                  <w:tcW w:w="1652"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pPr>
                  <w:r w:rsidRPr="008C5735">
                    <w:t>0,</w:t>
                  </w:r>
                  <w:r>
                    <w:t>6</w:t>
                  </w:r>
                </w:p>
              </w:tc>
            </w:tr>
            <w:tr w:rsidR="003B2847" w:rsidRPr="008C5735">
              <w:trPr>
                <w:trHeight w:hRule="exact" w:val="718"/>
              </w:trPr>
              <w:tc>
                <w:tcPr>
                  <w:tcW w:w="1284"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pPr>
                  <w:r w:rsidRPr="008C5735">
                    <w:t>2.</w:t>
                  </w:r>
                </w:p>
              </w:tc>
              <w:tc>
                <w:tcPr>
                  <w:tcW w:w="5740" w:type="dxa"/>
                  <w:tcBorders>
                    <w:top w:val="single" w:sz="6" w:space="0" w:color="auto"/>
                    <w:left w:val="single" w:sz="6" w:space="0" w:color="auto"/>
                    <w:bottom w:val="single" w:sz="6" w:space="0" w:color="auto"/>
                    <w:right w:val="single" w:sz="6" w:space="0" w:color="auto"/>
                  </w:tcBorders>
                  <w:vAlign w:val="center"/>
                </w:tcPr>
                <w:p w:rsidR="003B2847" w:rsidRPr="000F40BA" w:rsidRDefault="003B2847" w:rsidP="001E4E5C">
                  <w:pPr>
                    <w:shd w:val="clear" w:color="auto" w:fill="FFFFFF"/>
                    <w:jc w:val="both"/>
                  </w:pPr>
                  <w:proofErr w:type="spellStart"/>
                  <w:r>
                    <w:t>Нестоимостной</w:t>
                  </w:r>
                  <w:proofErr w:type="spellEnd"/>
                  <w:r w:rsidRPr="008C5735">
                    <w:t xml:space="preserve"> критери</w:t>
                  </w:r>
                  <w:r>
                    <w:t xml:space="preserve">й - </w:t>
                  </w:r>
                  <w:r w:rsidR="004E277B">
                    <w:t>к</w:t>
                  </w:r>
                  <w:r w:rsidR="004E277B" w:rsidRPr="00202A86">
                    <w:t>ачественные, функци</w:t>
                  </w:r>
                  <w:r w:rsidR="004E277B" w:rsidRPr="00202A86">
                    <w:t>о</w:t>
                  </w:r>
                  <w:r w:rsidR="004E277B" w:rsidRPr="00202A86">
                    <w:t>нальные и экологические характеристики объекта з</w:t>
                  </w:r>
                  <w:r w:rsidR="004E277B" w:rsidRPr="00202A86">
                    <w:t>а</w:t>
                  </w:r>
                  <w:r w:rsidR="004E277B" w:rsidRPr="00202A86">
                    <w:t>купки</w:t>
                  </w:r>
                </w:p>
                <w:p w:rsidR="003B2847" w:rsidRPr="008C5735" w:rsidRDefault="003B2847" w:rsidP="001E4E5C">
                  <w:pPr>
                    <w:shd w:val="clear" w:color="auto" w:fill="FFFFFF"/>
                    <w:jc w:val="both"/>
                  </w:pPr>
                </w:p>
              </w:tc>
              <w:tc>
                <w:tcPr>
                  <w:tcW w:w="1400" w:type="dxa"/>
                  <w:tcBorders>
                    <w:top w:val="single" w:sz="6" w:space="0" w:color="auto"/>
                    <w:left w:val="single" w:sz="6" w:space="0" w:color="auto"/>
                    <w:bottom w:val="single" w:sz="6" w:space="0" w:color="auto"/>
                    <w:right w:val="single" w:sz="6" w:space="0" w:color="auto"/>
                  </w:tcBorders>
                </w:tcPr>
                <w:p w:rsidR="003B2847" w:rsidRPr="008C5735" w:rsidRDefault="003B2847" w:rsidP="001E4E5C">
                  <w:pPr>
                    <w:shd w:val="clear" w:color="auto" w:fill="FFFFFF"/>
                    <w:jc w:val="center"/>
                  </w:pPr>
                  <w:r>
                    <w:t>4</w:t>
                  </w:r>
                  <w:r w:rsidRPr="008C5735">
                    <w:t>0%</w:t>
                  </w:r>
                </w:p>
              </w:tc>
              <w:tc>
                <w:tcPr>
                  <w:tcW w:w="1652" w:type="dxa"/>
                  <w:tcBorders>
                    <w:top w:val="single" w:sz="6" w:space="0" w:color="auto"/>
                    <w:left w:val="single" w:sz="6" w:space="0" w:color="auto"/>
                    <w:bottom w:val="single" w:sz="6" w:space="0" w:color="auto"/>
                    <w:right w:val="single" w:sz="6" w:space="0" w:color="auto"/>
                  </w:tcBorders>
                </w:tcPr>
                <w:p w:rsidR="003B2847" w:rsidRPr="008C5735" w:rsidRDefault="003B2847" w:rsidP="001E4E5C">
                  <w:pPr>
                    <w:shd w:val="clear" w:color="auto" w:fill="FFFFFF"/>
                    <w:jc w:val="center"/>
                    <w:rPr>
                      <w:b/>
                    </w:rPr>
                  </w:pPr>
                  <w:r w:rsidRPr="008C5735">
                    <w:t>0,</w:t>
                  </w:r>
                  <w:r>
                    <w:t>4</w:t>
                  </w:r>
                </w:p>
              </w:tc>
            </w:tr>
            <w:tr w:rsidR="003B2847" w:rsidRPr="008C5735">
              <w:trPr>
                <w:trHeight w:hRule="exact" w:val="380"/>
              </w:trPr>
              <w:tc>
                <w:tcPr>
                  <w:tcW w:w="1284"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pPr>
                </w:p>
              </w:tc>
              <w:tc>
                <w:tcPr>
                  <w:tcW w:w="5740" w:type="dxa"/>
                  <w:tcBorders>
                    <w:top w:val="single" w:sz="6" w:space="0" w:color="auto"/>
                    <w:left w:val="single" w:sz="6" w:space="0" w:color="auto"/>
                    <w:bottom w:val="single" w:sz="6" w:space="0" w:color="auto"/>
                    <w:right w:val="single" w:sz="6" w:space="0" w:color="auto"/>
                  </w:tcBorders>
                  <w:vAlign w:val="center"/>
                </w:tcPr>
                <w:p w:rsidR="003B2847" w:rsidRDefault="003B2847" w:rsidP="001E4E5C">
                  <w:pPr>
                    <w:shd w:val="clear" w:color="auto" w:fill="FFFFFF"/>
                    <w:jc w:val="right"/>
                  </w:pPr>
                  <w:r>
                    <w:t>ИТОГО:</w:t>
                  </w:r>
                </w:p>
              </w:tc>
              <w:tc>
                <w:tcPr>
                  <w:tcW w:w="1400" w:type="dxa"/>
                  <w:tcBorders>
                    <w:top w:val="single" w:sz="6" w:space="0" w:color="auto"/>
                    <w:left w:val="single" w:sz="6" w:space="0" w:color="auto"/>
                    <w:bottom w:val="single" w:sz="6" w:space="0" w:color="auto"/>
                    <w:right w:val="single" w:sz="6" w:space="0" w:color="auto"/>
                  </w:tcBorders>
                </w:tcPr>
                <w:p w:rsidR="003B2847" w:rsidRDefault="003B2847" w:rsidP="001E4E5C">
                  <w:pPr>
                    <w:shd w:val="clear" w:color="auto" w:fill="FFFFFF"/>
                    <w:jc w:val="center"/>
                  </w:pPr>
                  <w:r>
                    <w:t>100%</w:t>
                  </w:r>
                </w:p>
              </w:tc>
              <w:tc>
                <w:tcPr>
                  <w:tcW w:w="1652" w:type="dxa"/>
                  <w:tcBorders>
                    <w:top w:val="single" w:sz="6" w:space="0" w:color="auto"/>
                    <w:left w:val="single" w:sz="6" w:space="0" w:color="auto"/>
                    <w:bottom w:val="single" w:sz="6" w:space="0" w:color="auto"/>
                    <w:right w:val="single" w:sz="6" w:space="0" w:color="auto"/>
                  </w:tcBorders>
                </w:tcPr>
                <w:p w:rsidR="003B2847" w:rsidRPr="008C5735" w:rsidRDefault="003B2847" w:rsidP="001E4E5C">
                  <w:pPr>
                    <w:shd w:val="clear" w:color="auto" w:fill="FFFFFF"/>
                    <w:jc w:val="center"/>
                  </w:pPr>
                </w:p>
              </w:tc>
            </w:tr>
          </w:tbl>
          <w:p w:rsidR="00321CAF" w:rsidRDefault="00321CAF" w:rsidP="009C3251">
            <w:pPr>
              <w:jc w:val="both"/>
              <w:rPr>
                <w:i/>
              </w:rPr>
            </w:pPr>
          </w:p>
          <w:p w:rsidR="00772D8E" w:rsidRPr="000F40BA" w:rsidRDefault="00772D8E" w:rsidP="00772D8E">
            <w:pPr>
              <w:ind w:firstLine="537"/>
              <w:jc w:val="both"/>
            </w:pPr>
            <w:r w:rsidRPr="000F40BA">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w:t>
            </w:r>
            <w:r>
              <w:t>ых</w:t>
            </w:r>
            <w:r w:rsidRPr="000F40BA">
              <w:t xml:space="preserve"> в конкурсной документации, умноженных на их значимость. Победителем пр</w:t>
            </w:r>
            <w:r w:rsidRPr="000F40BA">
              <w:t>и</w:t>
            </w:r>
            <w:r w:rsidRPr="000F40BA">
              <w:t>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772D8E" w:rsidRPr="000F40BA" w:rsidRDefault="00772D8E" w:rsidP="00772D8E">
            <w:pPr>
              <w:ind w:firstLine="537"/>
              <w:jc w:val="both"/>
            </w:pPr>
            <w:r w:rsidRPr="000F40BA">
              <w:t>Рейтинг представляет собой оценку в баллах, получаемую по результатам оценки по крит</w:t>
            </w:r>
            <w:r w:rsidRPr="000F40BA">
              <w:t>е</w:t>
            </w:r>
            <w:r w:rsidRPr="000F40BA">
              <w:t>риям. Дробное значение рейтинга округляется до двух десятичных знаков после запятой по м</w:t>
            </w:r>
            <w:r w:rsidRPr="000F40BA">
              <w:t>а</w:t>
            </w:r>
            <w:r w:rsidRPr="000F40BA">
              <w:t>тематическим правилам округления.</w:t>
            </w:r>
          </w:p>
          <w:p w:rsidR="00772D8E" w:rsidRPr="000F40BA" w:rsidRDefault="00772D8E" w:rsidP="00772D8E">
            <w:pPr>
              <w:ind w:firstLine="537"/>
              <w:jc w:val="both"/>
            </w:pPr>
            <w:r w:rsidRPr="000F40BA">
              <w:t>Значимость критериев определяется в процентах. Сумма величин значимости критериев оценки, применяемых заказчиком, составляет 100 процентов.</w:t>
            </w:r>
          </w:p>
          <w:p w:rsidR="00772D8E" w:rsidRPr="000F40BA" w:rsidRDefault="00772D8E" w:rsidP="00772D8E">
            <w:pPr>
              <w:ind w:firstLine="537"/>
              <w:jc w:val="both"/>
            </w:pPr>
            <w:r w:rsidRPr="000F40BA">
              <w:t>Для оценки заявок по каждому критерию оценки используется 100-балльная шкала оценки.</w:t>
            </w:r>
          </w:p>
          <w:p w:rsidR="00772D8E" w:rsidRDefault="00772D8E" w:rsidP="00772D8E">
            <w:pPr>
              <w:widowControl w:val="0"/>
              <w:autoSpaceDE w:val="0"/>
              <w:autoSpaceDN w:val="0"/>
              <w:adjustRightInd w:val="0"/>
              <w:ind w:firstLine="540"/>
              <w:jc w:val="both"/>
            </w:pPr>
          </w:p>
          <w:p w:rsidR="00772D8E" w:rsidRPr="002E6F4B" w:rsidRDefault="00772D8E" w:rsidP="006A1A5C">
            <w:pPr>
              <w:pStyle w:val="afff6"/>
              <w:widowControl w:val="0"/>
              <w:numPr>
                <w:ilvl w:val="0"/>
                <w:numId w:val="20"/>
              </w:numPr>
              <w:suppressLineNumbers/>
              <w:suppressAutoHyphens/>
              <w:spacing w:after="0"/>
              <w:jc w:val="center"/>
              <w:rPr>
                <w:rFonts w:ascii="Times New Roman" w:hAnsi="Times New Roman"/>
                <w:b/>
                <w:sz w:val="24"/>
                <w:szCs w:val="24"/>
              </w:rPr>
            </w:pPr>
            <w:r w:rsidRPr="00ED1103">
              <w:rPr>
                <w:rFonts w:ascii="Times New Roman" w:hAnsi="Times New Roman"/>
                <w:b/>
                <w:sz w:val="24"/>
                <w:szCs w:val="24"/>
              </w:rPr>
              <w:t>Рейтинг, присуждаемый заявк</w:t>
            </w:r>
            <w:r>
              <w:rPr>
                <w:rFonts w:ascii="Times New Roman" w:hAnsi="Times New Roman"/>
                <w:b/>
                <w:sz w:val="24"/>
                <w:szCs w:val="24"/>
              </w:rPr>
              <w:t>ам</w:t>
            </w:r>
            <w:r w:rsidRPr="00ED1103">
              <w:rPr>
                <w:rFonts w:ascii="Times New Roman" w:hAnsi="Times New Roman"/>
                <w:b/>
                <w:sz w:val="24"/>
                <w:szCs w:val="24"/>
              </w:rPr>
              <w:t xml:space="preserve"> по стоимостному крит</w:t>
            </w:r>
            <w:r w:rsidRPr="002E6F4B">
              <w:rPr>
                <w:rFonts w:ascii="Times New Roman" w:hAnsi="Times New Roman"/>
                <w:b/>
                <w:sz w:val="24"/>
                <w:szCs w:val="24"/>
              </w:rPr>
              <w:t>ерию оценки.</w:t>
            </w:r>
          </w:p>
          <w:p w:rsidR="00772D8E" w:rsidRPr="000F40BA" w:rsidRDefault="00772D8E" w:rsidP="00772D8E">
            <w:pPr>
              <w:ind w:firstLine="717"/>
              <w:jc w:val="both"/>
              <w:rPr>
                <w:iCs/>
              </w:rPr>
            </w:pPr>
            <w:r w:rsidRPr="000F40BA">
              <w:rPr>
                <w:iCs/>
              </w:rPr>
              <w:t xml:space="preserve">Оценка заявок по критерию «цена контракта» производится расчетным путем. </w:t>
            </w:r>
          </w:p>
          <w:p w:rsidR="00772D8E" w:rsidRDefault="00772D8E" w:rsidP="00772D8E">
            <w:pPr>
              <w:widowControl w:val="0"/>
              <w:autoSpaceDE w:val="0"/>
              <w:autoSpaceDN w:val="0"/>
              <w:adjustRightInd w:val="0"/>
              <w:ind w:firstLine="540"/>
              <w:jc w:val="both"/>
            </w:pPr>
            <w:r w:rsidRPr="000F40BA">
              <w:t>Количество баллов, присуждаемых по критерию оценки "цена контракта" определяется по формуле:</w:t>
            </w:r>
          </w:p>
          <w:p w:rsidR="00772D8E" w:rsidRPr="000F40BA" w:rsidRDefault="00772D8E" w:rsidP="00772D8E">
            <w:pPr>
              <w:widowControl w:val="0"/>
              <w:autoSpaceDE w:val="0"/>
              <w:autoSpaceDN w:val="0"/>
              <w:adjustRightInd w:val="0"/>
              <w:ind w:firstLine="540"/>
              <w:jc w:val="both"/>
            </w:pPr>
          </w:p>
          <w:p w:rsidR="00772D8E" w:rsidRPr="00893821" w:rsidRDefault="00772D8E" w:rsidP="00772D8E">
            <w:pPr>
              <w:widowControl w:val="0"/>
              <w:autoSpaceDE w:val="0"/>
              <w:autoSpaceDN w:val="0"/>
              <w:adjustRightInd w:val="0"/>
              <w:ind w:firstLine="540"/>
              <w:jc w:val="both"/>
            </w:pPr>
            <w:r w:rsidRPr="00893821">
              <w:t xml:space="preserve">                </w:t>
            </w:r>
            <w:r w:rsidRPr="000F40BA">
              <w:t>Ц</w:t>
            </w:r>
            <w:r w:rsidRPr="00893821">
              <w:t xml:space="preserve"> </w:t>
            </w:r>
            <w:r w:rsidRPr="000F40BA">
              <w:rPr>
                <w:b/>
                <w:i/>
                <w:iCs/>
                <w:vertAlign w:val="subscript"/>
                <w:lang w:val="en-US"/>
              </w:rPr>
              <w:t>min</w:t>
            </w:r>
          </w:p>
          <w:p w:rsidR="00772D8E" w:rsidRPr="00893821" w:rsidRDefault="00772D8E" w:rsidP="00772D8E">
            <w:pPr>
              <w:widowControl w:val="0"/>
              <w:autoSpaceDE w:val="0"/>
              <w:autoSpaceDN w:val="0"/>
              <w:adjustRightInd w:val="0"/>
              <w:ind w:firstLine="540"/>
              <w:jc w:val="both"/>
            </w:pPr>
            <w:r w:rsidRPr="00893821">
              <w:t xml:space="preserve"> </w:t>
            </w:r>
            <w:r>
              <w:t>Ц</w:t>
            </w:r>
            <w:r w:rsidRPr="00893821">
              <w:rPr>
                <w:b/>
                <w:i/>
                <w:iCs/>
                <w:vertAlign w:val="subscript"/>
              </w:rPr>
              <w:t xml:space="preserve"> </w:t>
            </w:r>
            <w:proofErr w:type="spellStart"/>
            <w:r w:rsidRPr="000F40BA">
              <w:rPr>
                <w:b/>
                <w:i/>
                <w:iCs/>
                <w:vertAlign w:val="subscript"/>
                <w:lang w:val="en-US"/>
              </w:rPr>
              <w:t>i</w:t>
            </w:r>
            <w:proofErr w:type="spellEnd"/>
            <w:r w:rsidRPr="00893821">
              <w:t xml:space="preserve">  = ------------ </w:t>
            </w:r>
            <w:r w:rsidRPr="000F40BA">
              <w:t>х</w:t>
            </w:r>
            <w:r w:rsidRPr="00893821">
              <w:t xml:space="preserve"> 100</w:t>
            </w:r>
            <w:r>
              <w:t xml:space="preserve"> х  </w:t>
            </w:r>
            <w:r w:rsidRPr="000F40BA">
              <w:rPr>
                <w:lang w:val="en-US"/>
              </w:rPr>
              <w:t>R</w:t>
            </w:r>
            <w:r w:rsidRPr="000F40BA">
              <w:t>ц</w:t>
            </w:r>
            <w:r>
              <w:t xml:space="preserve"> (0,6)</w:t>
            </w:r>
            <w:r w:rsidRPr="00893821">
              <w:t>,</w:t>
            </w:r>
          </w:p>
          <w:p w:rsidR="00772D8E" w:rsidRPr="00893821" w:rsidRDefault="00772D8E" w:rsidP="00772D8E">
            <w:pPr>
              <w:widowControl w:val="0"/>
              <w:autoSpaceDE w:val="0"/>
              <w:autoSpaceDN w:val="0"/>
              <w:adjustRightInd w:val="0"/>
              <w:ind w:firstLine="540"/>
              <w:jc w:val="both"/>
            </w:pPr>
            <w:r w:rsidRPr="00893821">
              <w:t xml:space="preserve">                 </w:t>
            </w:r>
            <w:r w:rsidRPr="000F40BA">
              <w:t>Ц</w:t>
            </w:r>
            <w:r w:rsidRPr="00893821">
              <w:rPr>
                <w:b/>
                <w:i/>
                <w:iCs/>
                <w:vertAlign w:val="subscript"/>
              </w:rPr>
              <w:t xml:space="preserve"> </w:t>
            </w:r>
            <w:proofErr w:type="spellStart"/>
            <w:r w:rsidRPr="000F40BA">
              <w:rPr>
                <w:b/>
                <w:i/>
                <w:iCs/>
                <w:vertAlign w:val="subscript"/>
                <w:lang w:val="en-US"/>
              </w:rPr>
              <w:t>i</w:t>
            </w:r>
            <w:proofErr w:type="spellEnd"/>
          </w:p>
          <w:p w:rsidR="00772D8E" w:rsidRDefault="00772D8E" w:rsidP="00772D8E">
            <w:pPr>
              <w:widowControl w:val="0"/>
              <w:autoSpaceDE w:val="0"/>
              <w:autoSpaceDN w:val="0"/>
              <w:adjustRightInd w:val="0"/>
              <w:ind w:firstLine="539"/>
              <w:jc w:val="both"/>
            </w:pPr>
            <w:r w:rsidRPr="000F40BA">
              <w:t>где:</w:t>
            </w:r>
          </w:p>
          <w:p w:rsidR="00772D8E" w:rsidRPr="000F40BA" w:rsidRDefault="00772D8E" w:rsidP="00772D8E">
            <w:pPr>
              <w:widowControl w:val="0"/>
              <w:autoSpaceDE w:val="0"/>
              <w:autoSpaceDN w:val="0"/>
              <w:adjustRightInd w:val="0"/>
              <w:ind w:firstLine="539"/>
              <w:jc w:val="both"/>
            </w:pPr>
            <w:r>
              <w:t>Ц</w:t>
            </w:r>
            <w:r w:rsidRPr="00893821">
              <w:rPr>
                <w:b/>
                <w:i/>
                <w:iCs/>
                <w:vertAlign w:val="subscript"/>
              </w:rPr>
              <w:t xml:space="preserve"> </w:t>
            </w:r>
            <w:proofErr w:type="spellStart"/>
            <w:r>
              <w:rPr>
                <w:b/>
                <w:i/>
                <w:iCs/>
                <w:vertAlign w:val="subscript"/>
                <w:lang w:val="en-US"/>
              </w:rPr>
              <w:t>i</w:t>
            </w:r>
            <w:proofErr w:type="spellEnd"/>
            <w:r>
              <w:rPr>
                <w:b/>
                <w:i/>
                <w:iCs/>
                <w:vertAlign w:val="subscript"/>
              </w:rPr>
              <w:t xml:space="preserve"> </w:t>
            </w:r>
            <w:r>
              <w:t xml:space="preserve">– рейтинг, </w:t>
            </w:r>
            <w:r w:rsidRPr="000F40BA">
              <w:rPr>
                <w:iCs/>
              </w:rPr>
              <w:t>присуждаемый заявкам</w:t>
            </w:r>
            <w:r>
              <w:rPr>
                <w:iCs/>
              </w:rPr>
              <w:t xml:space="preserve">, по стоимостному </w:t>
            </w:r>
            <w:r w:rsidRPr="00506C4B">
              <w:rPr>
                <w:iCs/>
              </w:rPr>
              <w:t>критери</w:t>
            </w:r>
            <w:r>
              <w:rPr>
                <w:iCs/>
              </w:rPr>
              <w:t>ю «цена контракта»;</w:t>
            </w:r>
          </w:p>
          <w:p w:rsidR="00772D8E" w:rsidRPr="000F40BA" w:rsidRDefault="00EC0B7A" w:rsidP="00772D8E">
            <w:pPr>
              <w:widowControl w:val="0"/>
              <w:autoSpaceDE w:val="0"/>
              <w:autoSpaceDN w:val="0"/>
              <w:adjustRightInd w:val="0"/>
              <w:ind w:firstLine="539"/>
              <w:jc w:val="both"/>
            </w:pPr>
            <w:r>
              <w:rPr>
                <w:noProof/>
                <w:position w:val="-12"/>
              </w:rPr>
              <w:drawing>
                <wp:inline distT="0" distB="0" distL="0" distR="0" wp14:anchorId="6384CBE7" wp14:editId="788F5AB8">
                  <wp:extent cx="198120" cy="2330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8120" cy="233045"/>
                          </a:xfrm>
                          <a:prstGeom prst="rect">
                            <a:avLst/>
                          </a:prstGeom>
                          <a:noFill/>
                          <a:ln>
                            <a:noFill/>
                          </a:ln>
                        </pic:spPr>
                      </pic:pic>
                    </a:graphicData>
                  </a:graphic>
                </wp:inline>
              </w:drawing>
            </w:r>
            <w:r w:rsidR="00772D8E" w:rsidRPr="000F40BA">
              <w:t xml:space="preserve"> - предложение участника закупки, заявка которого оценивается;</w:t>
            </w:r>
          </w:p>
          <w:p w:rsidR="00772D8E" w:rsidRDefault="00EC0B7A" w:rsidP="00772D8E">
            <w:pPr>
              <w:widowControl w:val="0"/>
              <w:autoSpaceDE w:val="0"/>
              <w:autoSpaceDN w:val="0"/>
              <w:adjustRightInd w:val="0"/>
              <w:ind w:firstLine="539"/>
              <w:jc w:val="both"/>
            </w:pPr>
            <w:r>
              <w:rPr>
                <w:noProof/>
                <w:position w:val="-12"/>
              </w:rPr>
              <w:drawing>
                <wp:inline distT="0" distB="0" distL="0" distR="0" wp14:anchorId="2E984413" wp14:editId="227850B7">
                  <wp:extent cx="327660" cy="2330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27660" cy="233045"/>
                          </a:xfrm>
                          <a:prstGeom prst="rect">
                            <a:avLst/>
                          </a:prstGeom>
                          <a:noFill/>
                          <a:ln>
                            <a:noFill/>
                          </a:ln>
                        </pic:spPr>
                      </pic:pic>
                    </a:graphicData>
                  </a:graphic>
                </wp:inline>
              </w:drawing>
            </w:r>
            <w:r w:rsidR="00772D8E" w:rsidRPr="000F40BA">
              <w:t xml:space="preserve"> - минимальное предложение из предложений по критерию оценки, сделанных учас</w:t>
            </w:r>
            <w:r w:rsidR="00772D8E" w:rsidRPr="000F40BA">
              <w:t>т</w:t>
            </w:r>
            <w:r w:rsidR="00772D8E" w:rsidRPr="000F40BA">
              <w:t>никами закупки.</w:t>
            </w:r>
          </w:p>
          <w:p w:rsidR="00772D8E" w:rsidRPr="00506C4B" w:rsidRDefault="00772D8E" w:rsidP="00772D8E">
            <w:pPr>
              <w:widowControl w:val="0"/>
              <w:autoSpaceDE w:val="0"/>
              <w:autoSpaceDN w:val="0"/>
              <w:adjustRightInd w:val="0"/>
              <w:ind w:firstLine="540"/>
              <w:jc w:val="both"/>
              <w:rPr>
                <w:iCs/>
              </w:rPr>
            </w:pPr>
            <w:r w:rsidRPr="00506C4B">
              <w:rPr>
                <w:lang w:val="en-US"/>
              </w:rPr>
              <w:t>R</w:t>
            </w:r>
            <w:r w:rsidRPr="00506C4B">
              <w:t>ц</w:t>
            </w:r>
            <w:r w:rsidRPr="00506C4B">
              <w:rPr>
                <w:iCs/>
              </w:rPr>
              <w:t xml:space="preserve"> – значение критерия «цена контракта».</w:t>
            </w:r>
          </w:p>
          <w:p w:rsidR="00772D8E" w:rsidRDefault="00772D8E" w:rsidP="00772D8E">
            <w:pPr>
              <w:widowControl w:val="0"/>
              <w:autoSpaceDE w:val="0"/>
              <w:autoSpaceDN w:val="0"/>
              <w:adjustRightInd w:val="0"/>
              <w:ind w:firstLine="540"/>
              <w:jc w:val="both"/>
              <w:rPr>
                <w:iCs/>
              </w:rPr>
            </w:pPr>
            <w:r w:rsidRPr="000F40BA">
              <w:rPr>
                <w:iCs/>
              </w:rPr>
              <w:t>Рейтинг, присуждаемый заявкам, определяется умножением полученных баллов на знач</w:t>
            </w:r>
            <w:r w:rsidRPr="000F40BA">
              <w:rPr>
                <w:iCs/>
              </w:rPr>
              <w:t>и</w:t>
            </w:r>
            <w:r w:rsidRPr="000F40BA">
              <w:rPr>
                <w:iCs/>
              </w:rPr>
              <w:t xml:space="preserve">мость критерия в процентах. </w:t>
            </w:r>
          </w:p>
          <w:p w:rsidR="00772D8E" w:rsidRPr="000F40BA" w:rsidRDefault="00772D8E" w:rsidP="00772D8E">
            <w:pPr>
              <w:widowControl w:val="0"/>
              <w:autoSpaceDE w:val="0"/>
              <w:autoSpaceDN w:val="0"/>
              <w:adjustRightInd w:val="0"/>
              <w:ind w:firstLine="540"/>
              <w:jc w:val="both"/>
            </w:pPr>
          </w:p>
          <w:p w:rsidR="00E92AC8" w:rsidRPr="001A4B3E" w:rsidRDefault="00E92AC8" w:rsidP="00E92AC8">
            <w:pPr>
              <w:ind w:firstLine="426"/>
              <w:jc w:val="center"/>
              <w:rPr>
                <w:b/>
              </w:rPr>
            </w:pPr>
            <w:r w:rsidRPr="001A4B3E">
              <w:rPr>
                <w:b/>
              </w:rPr>
              <w:t xml:space="preserve">2. Рейтинг, присуждаемый заявкам по показателям </w:t>
            </w:r>
            <w:proofErr w:type="spellStart"/>
            <w:r w:rsidRPr="001A4B3E">
              <w:rPr>
                <w:b/>
              </w:rPr>
              <w:t>нестоимостного</w:t>
            </w:r>
            <w:proofErr w:type="spellEnd"/>
            <w:r w:rsidRPr="001A4B3E">
              <w:rPr>
                <w:b/>
              </w:rPr>
              <w:t xml:space="preserve"> критерия оценки.</w:t>
            </w:r>
          </w:p>
          <w:p w:rsidR="001A4B3E" w:rsidRPr="00202A86" w:rsidRDefault="001A4B3E" w:rsidP="001A4B3E">
            <w:pPr>
              <w:ind w:firstLine="601"/>
              <w:jc w:val="both"/>
            </w:pPr>
            <w:r w:rsidRPr="00202A86">
              <w:t>Оценка заявок на участие в открытом конкурсе по критерию «Качественные, функци</w:t>
            </w:r>
            <w:r w:rsidRPr="00202A86">
              <w:t>о</w:t>
            </w:r>
            <w:r w:rsidRPr="00202A86">
              <w:t>нальные и экологические характеристики объекта закупки» осуществляется с учетом следующих показателей:</w:t>
            </w:r>
          </w:p>
          <w:p w:rsidR="001A4B3E" w:rsidRPr="00202A86" w:rsidRDefault="001A4B3E" w:rsidP="001A4B3E">
            <w:pPr>
              <w:autoSpaceDE w:val="0"/>
              <w:autoSpaceDN w:val="0"/>
            </w:pPr>
          </w:p>
          <w:tbl>
            <w:tblPr>
              <w:tblW w:w="5000" w:type="pct"/>
              <w:tblLayout w:type="fixed"/>
              <w:tblCellMar>
                <w:left w:w="0" w:type="dxa"/>
                <w:right w:w="0" w:type="dxa"/>
              </w:tblCellMar>
              <w:tblLook w:val="00A0" w:firstRow="1" w:lastRow="0" w:firstColumn="1" w:lastColumn="0" w:noHBand="0" w:noVBand="0"/>
            </w:tblPr>
            <w:tblGrid>
              <w:gridCol w:w="616"/>
              <w:gridCol w:w="6044"/>
              <w:gridCol w:w="3364"/>
            </w:tblGrid>
            <w:tr w:rsidR="001A4B3E" w:rsidRPr="00202A86" w:rsidTr="007B40D2">
              <w:tc>
                <w:tcPr>
                  <w:tcW w:w="3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4B3E" w:rsidRPr="00202A86" w:rsidRDefault="001A4B3E" w:rsidP="007B40D2">
                  <w:pPr>
                    <w:autoSpaceDE w:val="0"/>
                    <w:autoSpaceDN w:val="0"/>
                  </w:pPr>
                </w:p>
              </w:tc>
              <w:tc>
                <w:tcPr>
                  <w:tcW w:w="301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A4B3E" w:rsidRPr="00202A86" w:rsidRDefault="001A4B3E" w:rsidP="007B40D2">
                  <w:pPr>
                    <w:autoSpaceDE w:val="0"/>
                    <w:autoSpaceDN w:val="0"/>
                    <w:jc w:val="center"/>
                  </w:pPr>
                  <w:r w:rsidRPr="00202A86">
                    <w:t>Показатель критерия «Качественные, функциональные и экологические характеристики объекта закупки»</w:t>
                  </w:r>
                </w:p>
              </w:tc>
              <w:tc>
                <w:tcPr>
                  <w:tcW w:w="167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A4B3E" w:rsidRPr="00202A86" w:rsidRDefault="001A4B3E" w:rsidP="007B40D2">
                  <w:pPr>
                    <w:autoSpaceDE w:val="0"/>
                    <w:autoSpaceDN w:val="0"/>
                    <w:jc w:val="center"/>
                  </w:pPr>
                  <w:r w:rsidRPr="00202A86">
                    <w:t>Максимальное значение</w:t>
                  </w:r>
                </w:p>
                <w:p w:rsidR="001A4B3E" w:rsidRPr="00202A86" w:rsidRDefault="001A4B3E" w:rsidP="007B40D2">
                  <w:pPr>
                    <w:autoSpaceDE w:val="0"/>
                    <w:autoSpaceDN w:val="0"/>
                    <w:jc w:val="center"/>
                  </w:pPr>
                  <w:r w:rsidRPr="00202A86">
                    <w:t>(в баллах)</w:t>
                  </w:r>
                </w:p>
              </w:tc>
            </w:tr>
            <w:tr w:rsidR="001A4B3E" w:rsidRPr="00202A86" w:rsidTr="007B40D2">
              <w:tc>
                <w:tcPr>
                  <w:tcW w:w="30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A4B3E" w:rsidRPr="00202A86" w:rsidRDefault="001A4B3E" w:rsidP="007B40D2">
                  <w:pPr>
                    <w:autoSpaceDE w:val="0"/>
                    <w:autoSpaceDN w:val="0"/>
                  </w:pPr>
                  <w:r w:rsidRPr="00202A86">
                    <w:t>1.</w:t>
                  </w:r>
                </w:p>
              </w:tc>
              <w:tc>
                <w:tcPr>
                  <w:tcW w:w="3015" w:type="pct"/>
                  <w:tcBorders>
                    <w:top w:val="nil"/>
                    <w:left w:val="nil"/>
                    <w:bottom w:val="single" w:sz="8" w:space="0" w:color="auto"/>
                    <w:right w:val="single" w:sz="8" w:space="0" w:color="auto"/>
                  </w:tcBorders>
                  <w:tcMar>
                    <w:top w:w="0" w:type="dxa"/>
                    <w:left w:w="108" w:type="dxa"/>
                    <w:bottom w:w="0" w:type="dxa"/>
                    <w:right w:w="108" w:type="dxa"/>
                  </w:tcMar>
                </w:tcPr>
                <w:p w:rsidR="001A4B3E" w:rsidRPr="00202A86" w:rsidRDefault="001A4B3E" w:rsidP="007B40D2">
                  <w:pPr>
                    <w:autoSpaceDE w:val="0"/>
                    <w:autoSpaceDN w:val="0"/>
                  </w:pPr>
                  <w:r w:rsidRPr="00202A86">
                    <w:t xml:space="preserve">Качество </w:t>
                  </w:r>
                  <w:r>
                    <w:t>У</w:t>
                  </w:r>
                  <w:r w:rsidRPr="00202A86">
                    <w:t>слуг</w:t>
                  </w:r>
                </w:p>
              </w:tc>
              <w:tc>
                <w:tcPr>
                  <w:tcW w:w="1679" w:type="pct"/>
                  <w:tcBorders>
                    <w:top w:val="nil"/>
                    <w:left w:val="nil"/>
                    <w:bottom w:val="single" w:sz="8" w:space="0" w:color="auto"/>
                    <w:right w:val="single" w:sz="8" w:space="0" w:color="auto"/>
                  </w:tcBorders>
                  <w:tcMar>
                    <w:top w:w="0" w:type="dxa"/>
                    <w:left w:w="108" w:type="dxa"/>
                    <w:bottom w:w="0" w:type="dxa"/>
                    <w:right w:w="108" w:type="dxa"/>
                  </w:tcMar>
                </w:tcPr>
                <w:p w:rsidR="001A4B3E" w:rsidRPr="00202A86" w:rsidRDefault="001A4B3E" w:rsidP="007B40D2">
                  <w:pPr>
                    <w:autoSpaceDE w:val="0"/>
                    <w:autoSpaceDN w:val="0"/>
                    <w:jc w:val="center"/>
                  </w:pPr>
                  <w:r w:rsidRPr="00202A86">
                    <w:t>100</w:t>
                  </w:r>
                </w:p>
              </w:tc>
            </w:tr>
          </w:tbl>
          <w:p w:rsidR="001A4B3E" w:rsidRPr="00202A86" w:rsidRDefault="001A4B3E" w:rsidP="001A4B3E">
            <w:pPr>
              <w:autoSpaceDE w:val="0"/>
              <w:autoSpaceDN w:val="0"/>
              <w:ind w:firstLine="540"/>
            </w:pPr>
          </w:p>
          <w:p w:rsidR="001A4B3E" w:rsidRPr="00202A86" w:rsidRDefault="001A4B3E" w:rsidP="001A4B3E">
            <w:pPr>
              <w:ind w:firstLine="602"/>
            </w:pPr>
            <w:r w:rsidRPr="00202A86">
              <w:t>По каждой заявке конкурсная комиссия оценивает качество услуги, предлагаемой участн</w:t>
            </w:r>
            <w:r w:rsidRPr="00202A86">
              <w:t>и</w:t>
            </w:r>
            <w:r w:rsidRPr="00202A86">
              <w:t>ком конкурса на основе представленной информации в заявке на участие в конкурсе. Более в</w:t>
            </w:r>
            <w:r w:rsidRPr="00202A86">
              <w:t>ы</w:t>
            </w:r>
            <w:r w:rsidRPr="00202A86">
              <w:lastRenderedPageBreak/>
              <w:t>сокий балл соответствует более высокому качеству Услуги.</w:t>
            </w:r>
          </w:p>
          <w:p w:rsidR="001A4B3E" w:rsidRPr="00202A86" w:rsidRDefault="001A4B3E" w:rsidP="001A4B3E">
            <w:pPr>
              <w:ind w:firstLine="602"/>
            </w:pPr>
            <w:r w:rsidRPr="001A4B3E">
              <w:t xml:space="preserve">Оценка заявок по </w:t>
            </w:r>
            <w:proofErr w:type="spellStart"/>
            <w:r w:rsidRPr="001A4B3E">
              <w:t>нестоимостному</w:t>
            </w:r>
            <w:proofErr w:type="spellEnd"/>
            <w:r w:rsidRPr="001A4B3E">
              <w:t xml:space="preserve"> критерию осуществляется на основании сведений, пре</w:t>
            </w:r>
            <w:r w:rsidRPr="001A4B3E">
              <w:t>д</w:t>
            </w:r>
            <w:r w:rsidRPr="001A4B3E">
              <w:t>ставленных в заявке Участника согласно формам, приведенным в Приложении 1 к заявке на уч</w:t>
            </w:r>
            <w:r w:rsidRPr="001A4B3E">
              <w:t>а</w:t>
            </w:r>
            <w:r w:rsidRPr="001A4B3E">
              <w:t>стие в конкурсе.</w:t>
            </w:r>
          </w:p>
          <w:p w:rsidR="001A4B3E" w:rsidRPr="00EC4F55" w:rsidRDefault="001A4B3E" w:rsidP="001A4B3E">
            <w:pPr>
              <w:ind w:left="6" w:firstLine="447"/>
              <w:rPr>
                <w:b/>
                <w:bCs/>
                <w:highlight w:val="yellow"/>
              </w:rPr>
            </w:pPr>
          </w:p>
          <w:p w:rsidR="001A4B3E" w:rsidRPr="00202A86" w:rsidRDefault="001A4B3E" w:rsidP="001A4B3E">
            <w:pPr>
              <w:ind w:left="6" w:firstLine="595"/>
              <w:rPr>
                <w:b/>
              </w:rPr>
            </w:pPr>
            <w:r w:rsidRPr="00202A86">
              <w:rPr>
                <w:b/>
              </w:rPr>
              <w:t xml:space="preserve">Показатель «Качество </w:t>
            </w:r>
            <w:r>
              <w:rPr>
                <w:b/>
              </w:rPr>
              <w:t>У</w:t>
            </w:r>
            <w:r w:rsidRPr="00202A86">
              <w:rPr>
                <w:b/>
              </w:rPr>
              <w:t>слуг».</w:t>
            </w:r>
          </w:p>
          <w:p w:rsidR="001A4B3E" w:rsidRPr="00202A86" w:rsidRDefault="001A4B3E" w:rsidP="001A4B3E">
            <w:pPr>
              <w:ind w:left="6" w:firstLine="595"/>
              <w:jc w:val="both"/>
            </w:pPr>
            <w:r w:rsidRPr="00202A86">
              <w:t xml:space="preserve">Оценивается с точки зрения достижения наилучшего результата оказания </w:t>
            </w:r>
            <w:r>
              <w:t>у</w:t>
            </w:r>
            <w:r w:rsidRPr="00202A86">
              <w:t>слу</w:t>
            </w:r>
            <w:r>
              <w:t>г</w:t>
            </w:r>
            <w:r w:rsidRPr="00202A86">
              <w:t>, указанн</w:t>
            </w:r>
            <w:r>
              <w:t>ых</w:t>
            </w:r>
            <w:r w:rsidRPr="00202A86">
              <w:t xml:space="preserve"> в технической части (часть </w:t>
            </w:r>
            <w:r>
              <w:rPr>
                <w:lang w:val="en-US"/>
              </w:rPr>
              <w:t>I</w:t>
            </w:r>
            <w:r w:rsidRPr="00202A86">
              <w:rPr>
                <w:lang w:val="en-US"/>
              </w:rPr>
              <w:t>II</w:t>
            </w:r>
            <w:r w:rsidRPr="00202A86">
              <w:t xml:space="preserve"> настоящей конкурсной документации). </w:t>
            </w:r>
          </w:p>
          <w:p w:rsidR="001A4B3E" w:rsidRPr="00202A86" w:rsidRDefault="001A4B3E" w:rsidP="001A4B3E">
            <w:pPr>
              <w:tabs>
                <w:tab w:val="left" w:pos="708"/>
              </w:tabs>
              <w:ind w:firstLine="595"/>
              <w:jc w:val="both"/>
              <w:rPr>
                <w:lang w:val="x-none" w:eastAsia="x-none"/>
              </w:rPr>
            </w:pPr>
            <w:r w:rsidRPr="00202A86">
              <w:rPr>
                <w:lang w:val="x-none" w:eastAsia="x-none"/>
              </w:rPr>
              <w:t xml:space="preserve">Участник </w:t>
            </w:r>
            <w:r w:rsidRPr="00202A86">
              <w:t>конкурса</w:t>
            </w:r>
            <w:r w:rsidRPr="00202A86">
              <w:rPr>
                <w:lang w:val="x-none" w:eastAsia="x-none"/>
              </w:rPr>
              <w:t xml:space="preserve"> представляет </w:t>
            </w:r>
            <w:r w:rsidRPr="00202A86">
              <w:t>Предложение</w:t>
            </w:r>
            <w:r w:rsidRPr="00202A86">
              <w:rPr>
                <w:lang w:val="x-none" w:eastAsia="x-none"/>
              </w:rPr>
              <w:t xml:space="preserve"> </w:t>
            </w:r>
            <w:r w:rsidRPr="00202A86">
              <w:t xml:space="preserve">участника открытого конкурса в отношении объекта закупки </w:t>
            </w:r>
            <w:r w:rsidRPr="00202A86">
              <w:rPr>
                <w:lang w:val="x-none" w:eastAsia="x-none"/>
              </w:rPr>
              <w:t xml:space="preserve">по форме </w:t>
            </w:r>
            <w:r w:rsidRPr="00202A86">
              <w:rPr>
                <w:lang w:val="en-US" w:eastAsia="x-none"/>
              </w:rPr>
              <w:t>I</w:t>
            </w:r>
            <w:r>
              <w:rPr>
                <w:lang w:eastAsia="x-none"/>
              </w:rPr>
              <w:t>.3.3.</w:t>
            </w:r>
            <w:r w:rsidRPr="00202A86">
              <w:rPr>
                <w:lang w:val="x-none" w:eastAsia="x-none"/>
              </w:rPr>
              <w:t xml:space="preserve"> настоящей конкурсной документации. </w:t>
            </w:r>
          </w:p>
          <w:p w:rsidR="001A4B3E" w:rsidRPr="00202A86" w:rsidRDefault="001A4B3E" w:rsidP="001A4B3E">
            <w:pPr>
              <w:ind w:left="6" w:firstLine="595"/>
              <w:jc w:val="both"/>
            </w:pPr>
            <w:r w:rsidRPr="00202A86">
              <w:t>Оценка осуществляется в сравнении с заявками, поданными всеми участниками конкурса.</w:t>
            </w:r>
          </w:p>
          <w:p w:rsidR="001A4B3E" w:rsidRPr="00D95A65" w:rsidRDefault="001A4B3E" w:rsidP="001A4B3E">
            <w:pPr>
              <w:ind w:left="6" w:firstLine="595"/>
              <w:jc w:val="both"/>
            </w:pPr>
            <w:r w:rsidRPr="00D95A65">
              <w:t xml:space="preserve">Участник конкурса может представить свои предложения в отношении объекта закупки по качественным характеристикам. </w:t>
            </w:r>
          </w:p>
          <w:p w:rsidR="001A4B3E" w:rsidRPr="00D95A65" w:rsidRDefault="001A4B3E" w:rsidP="001A4B3E">
            <w:pPr>
              <w:ind w:left="6" w:firstLine="595"/>
              <w:jc w:val="both"/>
            </w:pPr>
            <w:r w:rsidRPr="00D95A65">
              <w:t>Комиссия оценивает степень детализации и содержательной проработанности предлож</w:t>
            </w:r>
            <w:r w:rsidRPr="00D95A65">
              <w:t>е</w:t>
            </w:r>
            <w:r w:rsidRPr="00D95A65">
              <w:t>ния в отношении объекта закупки, в том числе комиссия оценивает предложение в отношении закупки на соответствие содержания предложения участника закупки по предмету закупки</w:t>
            </w:r>
            <w:r>
              <w:t>:</w:t>
            </w:r>
          </w:p>
          <w:p w:rsidR="001A4B3E" w:rsidRPr="00D95A65" w:rsidRDefault="001A4B3E" w:rsidP="001A4B3E">
            <w:pPr>
              <w:ind w:left="6" w:firstLine="595"/>
              <w:jc w:val="both"/>
            </w:pPr>
            <w:r w:rsidRPr="00D95A65">
              <w:t>- требованиям, предъявляемым к объекту закупки;</w:t>
            </w:r>
          </w:p>
          <w:p w:rsidR="001A4B3E" w:rsidRPr="00D95A65" w:rsidRDefault="001A4B3E" w:rsidP="001A4B3E">
            <w:pPr>
              <w:ind w:left="6" w:firstLine="595"/>
              <w:jc w:val="both"/>
            </w:pPr>
            <w:r w:rsidRPr="00D95A65">
              <w:t>- полноте, обоснованности, достоверности представленной информации.</w:t>
            </w:r>
          </w:p>
          <w:p w:rsidR="001A4B3E" w:rsidRPr="00202A86" w:rsidRDefault="001A4B3E" w:rsidP="001A4B3E">
            <w:pPr>
              <w:ind w:left="6" w:firstLine="595"/>
              <w:jc w:val="both"/>
            </w:pPr>
            <w:r w:rsidRPr="005A5680">
              <w:t>Максимальное значение баллов по данному показателю - 100 баллов.</w:t>
            </w:r>
          </w:p>
          <w:p w:rsidR="001A4B3E" w:rsidRPr="00D95A65" w:rsidRDefault="001A4B3E" w:rsidP="001A4B3E">
            <w:pPr>
              <w:ind w:left="6" w:firstLine="595"/>
              <w:jc w:val="both"/>
            </w:pPr>
            <w:r w:rsidRPr="00D95A65">
              <w:t xml:space="preserve">Баллы по показателю «Качество </w:t>
            </w:r>
            <w:r>
              <w:t>У</w:t>
            </w:r>
            <w:r w:rsidRPr="00D95A65">
              <w:t>слуг» выставляются следующим образом:</w:t>
            </w:r>
          </w:p>
          <w:p w:rsidR="001A4B3E" w:rsidRPr="00D95A65" w:rsidRDefault="001A4B3E" w:rsidP="001A4B3E">
            <w:pPr>
              <w:ind w:left="6" w:firstLine="595"/>
              <w:jc w:val="both"/>
            </w:pPr>
            <w:r w:rsidRPr="00D95A65">
              <w:t>100 баллов: за предоставление наиболее детализированного и содержательно проработа</w:t>
            </w:r>
            <w:r w:rsidRPr="00D95A65">
              <w:t>н</w:t>
            </w:r>
            <w:r w:rsidRPr="00D95A65">
              <w:t>ного предложения в отношении объекта закупки,</w:t>
            </w:r>
            <w:r>
              <w:t xml:space="preserve"> наиболее полно отвечающего потребностям Заказчика и </w:t>
            </w:r>
            <w:r w:rsidRPr="00D95A65">
              <w:t xml:space="preserve"> содержащего (в совокупности) описание организации услуги по предмету закупки, в том числе: описание общего подхода к оказанию услуги; описание ожидаемых результатов ок</w:t>
            </w:r>
            <w:r w:rsidRPr="00D95A65">
              <w:t>а</w:t>
            </w:r>
            <w:r w:rsidRPr="00D95A65">
              <w:t>зываемой услуги с учетом выполнения всех требований Технического задания, описание мет</w:t>
            </w:r>
            <w:r w:rsidRPr="00D95A65">
              <w:t>о</w:t>
            </w:r>
            <w:r w:rsidRPr="00D95A65">
              <w:t>дологии оказания услуги, в том числе, описание каким образом будут выполняться требования Технического задания, обоснованность сроков, технологии оказания услуги, обоснованность н</w:t>
            </w:r>
            <w:r w:rsidRPr="00D95A65">
              <w:t>е</w:t>
            </w:r>
            <w:r w:rsidRPr="00D95A65">
              <w:t>обходимых для оказания услуги ресурсов, в том числе перечень документов, входящих в ко</w:t>
            </w:r>
            <w:r w:rsidRPr="00D95A65">
              <w:t>м</w:t>
            </w:r>
            <w:r w:rsidRPr="00D95A65">
              <w:t>плект, предоставляемый по итогам оказания услуги.</w:t>
            </w:r>
          </w:p>
          <w:p w:rsidR="001A4B3E" w:rsidRPr="00D95A65" w:rsidRDefault="001A4B3E" w:rsidP="001A4B3E">
            <w:pPr>
              <w:ind w:left="6" w:firstLine="595"/>
              <w:jc w:val="both"/>
            </w:pPr>
            <w:r w:rsidRPr="00D95A65">
              <w:t>50 баллов: за предоставление проработанного предложения в отношении объекта закупки, содержащего (в совокупности) описание организации услуги по предмету закупки, в том числе: описание общего подхода к оказанию услуги; описание ожидаемых результатов оказываемой услуги с учетом выполнения всех требований Технического задания, описание методологии ок</w:t>
            </w:r>
            <w:r w:rsidRPr="00D95A65">
              <w:t>а</w:t>
            </w:r>
            <w:r w:rsidRPr="00D95A65">
              <w:t>зания услуги, в том числе, описание каким образом будут выполняться требования Технического задания, обоснованность сроков, технологии оказания услуги, обоснованность необходимых для оказания услуги ресурсов, в том числе перечень документов, входящих в комплект, предоставл</w:t>
            </w:r>
            <w:r w:rsidRPr="00D95A65">
              <w:t>я</w:t>
            </w:r>
            <w:r w:rsidRPr="00D95A65">
              <w:t>емый по итогам оказания услуги.</w:t>
            </w:r>
          </w:p>
          <w:p w:rsidR="001A4B3E" w:rsidRPr="00D95A65" w:rsidRDefault="001A4B3E" w:rsidP="001A4B3E">
            <w:pPr>
              <w:ind w:left="6" w:firstLine="595"/>
              <w:jc w:val="both"/>
            </w:pPr>
            <w:r w:rsidRPr="00D95A65">
              <w:t xml:space="preserve">10 баллов: за предоставление предложения в отношении объекта закупки, содержащего </w:t>
            </w:r>
            <w:r>
              <w:t xml:space="preserve">                  </w:t>
            </w:r>
            <w:r w:rsidRPr="00D95A65">
              <w:t>(в совокупности) описание организации услу</w:t>
            </w:r>
            <w:r>
              <w:t>ги</w:t>
            </w:r>
            <w:r w:rsidRPr="00D95A65">
              <w:t xml:space="preserve"> по предмету закупки, в том числе: описание к</w:t>
            </w:r>
            <w:r w:rsidRPr="00D95A65">
              <w:t>а</w:t>
            </w:r>
            <w:r w:rsidRPr="00D95A65">
              <w:t>ким образом будут выполняться требования Технического задания, перечень документов, вх</w:t>
            </w:r>
            <w:r w:rsidRPr="00D95A65">
              <w:t>о</w:t>
            </w:r>
            <w:r w:rsidRPr="00D95A65">
              <w:t>дящих в комплект, предоставляемый по итогам оказания услуги.</w:t>
            </w:r>
          </w:p>
          <w:p w:rsidR="001A4B3E" w:rsidRPr="00D95A65" w:rsidRDefault="001A4B3E" w:rsidP="001A4B3E">
            <w:pPr>
              <w:ind w:left="6" w:firstLine="595"/>
              <w:jc w:val="both"/>
            </w:pPr>
            <w:r w:rsidRPr="00D95A65">
              <w:t>0 баллов: за предоставление предложения в отношении объекта закупки не содержащего описания организации услу</w:t>
            </w:r>
            <w:r>
              <w:t>ги</w:t>
            </w:r>
            <w:r w:rsidRPr="00D95A65">
              <w:t xml:space="preserve"> по предмету закупки.</w:t>
            </w:r>
          </w:p>
          <w:p w:rsidR="001A4B3E" w:rsidRPr="00D95A65" w:rsidRDefault="001A4B3E" w:rsidP="001A4B3E">
            <w:pPr>
              <w:ind w:left="6" w:firstLine="595"/>
              <w:jc w:val="both"/>
            </w:pPr>
            <w:r w:rsidRPr="00D95A65">
              <w:t>Количество баллов, присваиваемых заявке по данному показателю, определяется как сре</w:t>
            </w:r>
            <w:r w:rsidRPr="00D95A65">
              <w:t>д</w:t>
            </w:r>
            <w:r w:rsidRPr="00D95A65">
              <w:t>нее арифметическое оценок (в баллах) всех членов комиссии по закупкам, присуждаемых заявке по данному показателю.</w:t>
            </w:r>
          </w:p>
          <w:p w:rsidR="00E92AC8" w:rsidRPr="0072353B" w:rsidRDefault="00E92AC8" w:rsidP="00E92AC8">
            <w:pPr>
              <w:pStyle w:val="Style7"/>
              <w:widowControl/>
              <w:spacing w:before="5" w:line="240" w:lineRule="auto"/>
              <w:ind w:firstLine="710"/>
            </w:pPr>
          </w:p>
          <w:p w:rsidR="00E92AC8" w:rsidRPr="000C34BD" w:rsidRDefault="00E92AC8" w:rsidP="00E92AC8">
            <w:pPr>
              <w:widowControl w:val="0"/>
              <w:suppressAutoHyphens/>
              <w:ind w:left="32" w:firstLine="420"/>
              <w:jc w:val="center"/>
              <w:rPr>
                <w:b/>
              </w:rPr>
            </w:pPr>
            <w:r>
              <w:rPr>
                <w:b/>
              </w:rPr>
              <w:t>3</w:t>
            </w:r>
            <w:r w:rsidRPr="000C34BD">
              <w:rPr>
                <w:b/>
              </w:rPr>
              <w:t>.  Итоговый рейтинг заявки</w:t>
            </w:r>
          </w:p>
          <w:p w:rsidR="00E92AC8" w:rsidRPr="000C34BD" w:rsidRDefault="00E92AC8" w:rsidP="00E92AC8">
            <w:pPr>
              <w:widowControl w:val="0"/>
              <w:suppressLineNumbers/>
              <w:suppressAutoHyphens/>
              <w:ind w:left="32" w:firstLine="420"/>
              <w:jc w:val="both"/>
            </w:pPr>
            <w:r w:rsidRPr="000C34BD">
              <w:t xml:space="preserve">Для оценки заявки осуществляется расчет итогового рейтинга по каждой заявке. </w:t>
            </w:r>
          </w:p>
          <w:p w:rsidR="00E92AC8" w:rsidRPr="000C34BD" w:rsidRDefault="00E92AC8" w:rsidP="00E92AC8">
            <w:pPr>
              <w:widowControl w:val="0"/>
              <w:suppressLineNumbers/>
              <w:suppressAutoHyphens/>
              <w:ind w:left="32" w:firstLine="420"/>
              <w:jc w:val="both"/>
            </w:pPr>
            <w:r w:rsidRPr="000C34BD">
              <w:t>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E92AC8" w:rsidRPr="000C34BD" w:rsidRDefault="00E92AC8" w:rsidP="00E92AC8">
            <w:pPr>
              <w:ind w:left="32" w:firstLine="420"/>
            </w:pPr>
            <w:r w:rsidRPr="000C34BD">
              <w:t>Итоговый рейтинг заявки:</w:t>
            </w:r>
          </w:p>
          <w:p w:rsidR="00E92AC8" w:rsidRPr="000C34BD" w:rsidRDefault="00E92AC8" w:rsidP="00E92AC8">
            <w:pPr>
              <w:widowControl w:val="0"/>
              <w:suppressLineNumbers/>
              <w:suppressAutoHyphens/>
              <w:ind w:left="32" w:firstLine="420"/>
              <w:jc w:val="both"/>
            </w:pPr>
            <w:r w:rsidRPr="000C34BD">
              <w:rPr>
                <w:lang w:val="en-US"/>
              </w:rPr>
              <w:t>R</w:t>
            </w:r>
            <w:r w:rsidRPr="000C34BD">
              <w:t xml:space="preserve">i =  </w:t>
            </w:r>
            <w:proofErr w:type="spellStart"/>
            <w:r w:rsidRPr="000C34BD">
              <w:t>Ц</w:t>
            </w:r>
            <w:r w:rsidRPr="000C34BD">
              <w:rPr>
                <w:vertAlign w:val="subscript"/>
              </w:rPr>
              <w:t>i</w:t>
            </w:r>
            <w:proofErr w:type="spellEnd"/>
            <w:r w:rsidRPr="000C34BD">
              <w:t xml:space="preserve"> + </w:t>
            </w:r>
            <w:proofErr w:type="spellStart"/>
            <w:r w:rsidRPr="000C34BD">
              <w:t>К</w:t>
            </w:r>
            <w:r w:rsidRPr="000C34BD">
              <w:rPr>
                <w:vertAlign w:val="subscript"/>
              </w:rPr>
              <w:t>i</w:t>
            </w:r>
            <w:proofErr w:type="spellEnd"/>
          </w:p>
          <w:p w:rsidR="00E92AC8" w:rsidRPr="000C34BD" w:rsidRDefault="00E92AC8" w:rsidP="00E92AC8">
            <w:pPr>
              <w:pStyle w:val="ConsNormal"/>
              <w:widowControl/>
              <w:ind w:left="32" w:firstLine="420"/>
              <w:rPr>
                <w:rFonts w:ascii="Times New Roman" w:hAnsi="Times New Roman"/>
                <w:sz w:val="24"/>
                <w:szCs w:val="24"/>
              </w:rPr>
            </w:pPr>
            <w:r w:rsidRPr="000C34BD">
              <w:rPr>
                <w:rFonts w:ascii="Times New Roman" w:hAnsi="Times New Roman"/>
                <w:sz w:val="24"/>
                <w:szCs w:val="24"/>
              </w:rPr>
              <w:t>где:</w:t>
            </w:r>
          </w:p>
          <w:p w:rsidR="00E92AC8" w:rsidRPr="000C34BD" w:rsidRDefault="00E92AC8" w:rsidP="00E92AC8">
            <w:pPr>
              <w:pStyle w:val="ConsNormal"/>
              <w:widowControl/>
              <w:ind w:left="32" w:firstLine="420"/>
              <w:rPr>
                <w:rFonts w:ascii="Times New Roman" w:hAnsi="Times New Roman"/>
                <w:sz w:val="24"/>
                <w:szCs w:val="24"/>
              </w:rPr>
            </w:pPr>
            <w:r w:rsidRPr="000C34BD">
              <w:rPr>
                <w:rFonts w:ascii="Times New Roman" w:hAnsi="Times New Roman"/>
                <w:sz w:val="24"/>
                <w:szCs w:val="24"/>
                <w:lang w:val="en-US"/>
              </w:rPr>
              <w:lastRenderedPageBreak/>
              <w:t>R</w:t>
            </w:r>
            <w:r w:rsidRPr="000C34BD">
              <w:rPr>
                <w:rFonts w:ascii="Times New Roman" w:hAnsi="Times New Roman"/>
                <w:sz w:val="24"/>
                <w:szCs w:val="24"/>
              </w:rPr>
              <w:t>i - итоговый рейтинг заявки</w:t>
            </w:r>
          </w:p>
          <w:p w:rsidR="00E92AC8" w:rsidRPr="000C34BD" w:rsidRDefault="00E92AC8" w:rsidP="00E92AC8">
            <w:pPr>
              <w:pStyle w:val="ConsNormal"/>
              <w:widowControl/>
              <w:ind w:left="32" w:firstLine="420"/>
              <w:rPr>
                <w:rFonts w:ascii="Times New Roman" w:hAnsi="Times New Roman"/>
                <w:sz w:val="24"/>
                <w:szCs w:val="24"/>
              </w:rPr>
            </w:pPr>
            <w:proofErr w:type="spellStart"/>
            <w:r w:rsidRPr="000C34BD">
              <w:rPr>
                <w:rFonts w:ascii="Times New Roman" w:hAnsi="Times New Roman"/>
                <w:sz w:val="24"/>
                <w:szCs w:val="24"/>
              </w:rPr>
              <w:t>Ц</w:t>
            </w:r>
            <w:r w:rsidRPr="000C34BD">
              <w:rPr>
                <w:rFonts w:ascii="Times New Roman" w:hAnsi="Times New Roman"/>
                <w:sz w:val="24"/>
                <w:szCs w:val="24"/>
                <w:vertAlign w:val="subscript"/>
              </w:rPr>
              <w:t>i</w:t>
            </w:r>
            <w:proofErr w:type="spellEnd"/>
            <w:r w:rsidRPr="000C34BD">
              <w:rPr>
                <w:rFonts w:ascii="Times New Roman" w:hAnsi="Times New Roman"/>
                <w:sz w:val="24"/>
                <w:szCs w:val="24"/>
              </w:rPr>
              <w:t xml:space="preserve"> - итоговый рейтинг по стоимостному критерию "цена контракта";</w:t>
            </w:r>
          </w:p>
          <w:p w:rsidR="00E92AC8" w:rsidRPr="000C34BD" w:rsidRDefault="00E92AC8" w:rsidP="00E92AC8">
            <w:pPr>
              <w:pStyle w:val="ConsNormal"/>
              <w:widowControl/>
              <w:ind w:left="32" w:firstLine="420"/>
              <w:rPr>
                <w:rFonts w:ascii="Times New Roman" w:hAnsi="Times New Roman"/>
                <w:sz w:val="24"/>
                <w:szCs w:val="24"/>
              </w:rPr>
            </w:pPr>
            <w:proofErr w:type="spellStart"/>
            <w:r w:rsidRPr="000C34BD">
              <w:rPr>
                <w:rFonts w:ascii="Times New Roman" w:hAnsi="Times New Roman"/>
                <w:sz w:val="24"/>
                <w:szCs w:val="24"/>
              </w:rPr>
              <w:t>К</w:t>
            </w:r>
            <w:r w:rsidRPr="000C34BD">
              <w:rPr>
                <w:rFonts w:ascii="Times New Roman" w:hAnsi="Times New Roman"/>
                <w:sz w:val="24"/>
                <w:szCs w:val="24"/>
                <w:vertAlign w:val="subscript"/>
              </w:rPr>
              <w:t>i</w:t>
            </w:r>
            <w:proofErr w:type="spellEnd"/>
            <w:r w:rsidRPr="000C34BD">
              <w:rPr>
                <w:rFonts w:ascii="Times New Roman" w:hAnsi="Times New Roman"/>
                <w:sz w:val="24"/>
                <w:szCs w:val="24"/>
              </w:rPr>
              <w:t xml:space="preserve"> - итоговый рейтинг по </w:t>
            </w:r>
            <w:proofErr w:type="spellStart"/>
            <w:r w:rsidRPr="000C34BD">
              <w:rPr>
                <w:rFonts w:ascii="Times New Roman" w:hAnsi="Times New Roman"/>
                <w:sz w:val="24"/>
                <w:szCs w:val="24"/>
              </w:rPr>
              <w:t>нестоимостному</w:t>
            </w:r>
            <w:proofErr w:type="spellEnd"/>
            <w:r w:rsidRPr="000C34BD">
              <w:rPr>
                <w:rFonts w:ascii="Times New Roman" w:hAnsi="Times New Roman"/>
                <w:sz w:val="24"/>
                <w:szCs w:val="24"/>
              </w:rPr>
              <w:t xml:space="preserve"> критерию.</w:t>
            </w:r>
          </w:p>
          <w:p w:rsidR="00E92AC8" w:rsidRPr="007010C3" w:rsidRDefault="00E92AC8" w:rsidP="00E92AC8">
            <w:pPr>
              <w:ind w:left="32" w:firstLine="420"/>
              <w:jc w:val="both"/>
              <w:rPr>
                <w:sz w:val="16"/>
                <w:szCs w:val="16"/>
              </w:rPr>
            </w:pPr>
          </w:p>
          <w:p w:rsidR="00E92AC8" w:rsidRPr="000C34BD" w:rsidRDefault="00E92AC8" w:rsidP="00E92AC8">
            <w:pPr>
              <w:widowControl w:val="0"/>
              <w:suppressLineNumbers/>
              <w:suppressAutoHyphens/>
              <w:ind w:left="32" w:firstLine="420"/>
              <w:jc w:val="both"/>
            </w:pPr>
            <w:r w:rsidRPr="000C34BD">
              <w:t>Присуждение каждой заявке порядкового номера по мере уменьшения степени выгодности содержащихся в ней условий исполнения контракта производится по результатам расчета итогового рейтинга по каждой заявке.</w:t>
            </w:r>
          </w:p>
          <w:p w:rsidR="00E92AC8" w:rsidRPr="000C34BD" w:rsidRDefault="00E92AC8" w:rsidP="00E92AC8">
            <w:pPr>
              <w:widowControl w:val="0"/>
              <w:suppressAutoHyphens/>
              <w:ind w:left="32" w:firstLine="420"/>
              <w:jc w:val="both"/>
              <w:rPr>
                <w:b/>
              </w:rPr>
            </w:pPr>
            <w:r w:rsidRPr="000C34BD">
              <w:t>Заявке, набравшей наибольший итоговый рейтинг, присваивается первый номер.</w:t>
            </w:r>
          </w:p>
          <w:p w:rsidR="00E92AC8" w:rsidRPr="000C34BD" w:rsidRDefault="00E92AC8" w:rsidP="00E92AC8">
            <w:pPr>
              <w:keepNext/>
              <w:ind w:left="32" w:firstLine="420"/>
              <w:jc w:val="both"/>
            </w:pPr>
            <w:r w:rsidRPr="000C34BD">
              <w:t>Победителем признается участник, получивший наибольший итоговый рейтинг.</w:t>
            </w:r>
          </w:p>
          <w:p w:rsidR="00772D8E" w:rsidRPr="000C34BD" w:rsidRDefault="00E92AC8" w:rsidP="00E92AC8">
            <w:pPr>
              <w:ind w:firstLine="432"/>
              <w:jc w:val="both"/>
              <w:rPr>
                <w:i/>
              </w:rPr>
            </w:pPr>
            <w:r w:rsidRPr="000C34BD">
              <w:t>При совпадении итогового рейтинга участников, выигравшей будет признана заявка, которая поступила ранее других заявок на участие в конкурсе.</w:t>
            </w:r>
          </w:p>
          <w:p w:rsidR="009C3251" w:rsidRPr="00F463F9" w:rsidRDefault="009C3251" w:rsidP="00772D8E">
            <w:pPr>
              <w:jc w:val="both"/>
            </w:pP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lastRenderedPageBreak/>
              <w:t>Р</w:t>
            </w:r>
            <w:r w:rsidR="000B74E9" w:rsidRPr="002E44DC">
              <w:rPr>
                <w:b/>
              </w:rPr>
              <w:t>азмер обеспечения заявки на участие в открытом конкурсе, а также условия банковской гарантии (в том числе срок ее действия)</w:t>
            </w:r>
          </w:p>
          <w:p w:rsidR="000B74E9" w:rsidRPr="00F463F9" w:rsidRDefault="000B74E9" w:rsidP="002E44DC">
            <w:pPr>
              <w:jc w:val="both"/>
            </w:pPr>
          </w:p>
        </w:tc>
      </w:tr>
      <w:tr w:rsidR="000B74E9" w:rsidRPr="00F463F9">
        <w:tc>
          <w:tcPr>
            <w:tcW w:w="10260" w:type="dxa"/>
          </w:tcPr>
          <w:p w:rsidR="00661518" w:rsidRPr="0085472F" w:rsidRDefault="00661518" w:rsidP="00661518">
            <w:pPr>
              <w:autoSpaceDE w:val="0"/>
              <w:autoSpaceDN w:val="0"/>
              <w:adjustRightInd w:val="0"/>
              <w:jc w:val="both"/>
            </w:pPr>
            <w:r w:rsidRPr="00661518">
              <w:t xml:space="preserve">Обеспечение заявки на участие в конкурсе </w:t>
            </w:r>
            <w:r w:rsidRPr="009760DC">
              <w:t xml:space="preserve">может предоставляться </w:t>
            </w:r>
            <w:r w:rsidR="001646AD" w:rsidRPr="009760DC">
              <w:t>У</w:t>
            </w:r>
            <w:r w:rsidRPr="009760DC">
              <w:t xml:space="preserve">частником путем внесения денежных средств или банковской гарантией. Выбор способа обеспечения заявки на участие в конкурсе осуществляется </w:t>
            </w:r>
            <w:r w:rsidR="001646AD" w:rsidRPr="009760DC">
              <w:t>У</w:t>
            </w:r>
            <w:r w:rsidRPr="009760DC">
              <w:t>частником.</w:t>
            </w:r>
          </w:p>
          <w:p w:rsidR="00E17D3A" w:rsidRPr="00E665B2" w:rsidRDefault="00661518" w:rsidP="00D137FB">
            <w:pPr>
              <w:ind w:firstLine="7"/>
              <w:jc w:val="both"/>
            </w:pPr>
            <w:r w:rsidRPr="0085472F">
              <w:t xml:space="preserve">Размер обеспечения заявки на участие в </w:t>
            </w:r>
            <w:r w:rsidRPr="00046CF2">
              <w:t>конкурсе составляет 5% от начальной (максимальной) цены государственного контракта, что составляет</w:t>
            </w:r>
            <w:r w:rsidR="00D137FB">
              <w:t xml:space="preserve"> </w:t>
            </w:r>
            <w:r w:rsidR="00CB5543" w:rsidRPr="00CB5543">
              <w:t>195 000 рублей 00 копеек (сто девяносто пять тысяч рублей 00 копеек).</w:t>
            </w:r>
          </w:p>
          <w:p w:rsidR="00661518" w:rsidRPr="00046CF2" w:rsidRDefault="00661518" w:rsidP="00661518">
            <w:pPr>
              <w:ind w:firstLine="7"/>
              <w:jc w:val="both"/>
            </w:pPr>
            <w:r w:rsidRPr="00046CF2">
              <w:t>Банковские реквизиты Заказчика для перечисления обеспечения заявки на участие в конкурсе:</w:t>
            </w:r>
          </w:p>
          <w:p w:rsidR="00661518" w:rsidRPr="004B6152" w:rsidRDefault="00661518" w:rsidP="00661518">
            <w:pPr>
              <w:pStyle w:val="22"/>
              <w:spacing w:line="240" w:lineRule="auto"/>
              <w:rPr>
                <w:b w:val="0"/>
                <w:i/>
              </w:rPr>
            </w:pPr>
            <w:r w:rsidRPr="004B6152">
              <w:rPr>
                <w:b w:val="0"/>
                <w:i/>
              </w:rPr>
              <w:t>ИНН 7708550300</w:t>
            </w:r>
            <w:r>
              <w:rPr>
                <w:b w:val="0"/>
                <w:i/>
              </w:rPr>
              <w:t xml:space="preserve">, </w:t>
            </w:r>
            <w:r w:rsidRPr="004B6152">
              <w:rPr>
                <w:b w:val="0"/>
                <w:i/>
              </w:rPr>
              <w:t>КПП 770801001</w:t>
            </w:r>
          </w:p>
          <w:p w:rsidR="00661518" w:rsidRPr="004B6152" w:rsidRDefault="00661518" w:rsidP="00661518">
            <w:pPr>
              <w:pStyle w:val="22"/>
              <w:spacing w:line="240" w:lineRule="auto"/>
              <w:jc w:val="left"/>
              <w:rPr>
                <w:b w:val="0"/>
                <w:i/>
              </w:rPr>
            </w:pPr>
            <w:r w:rsidRPr="004B6152">
              <w:rPr>
                <w:b w:val="0"/>
                <w:i/>
              </w:rPr>
              <w:t>Межрегиональное операционное УФК (Федеральное агентство по туризму)</w:t>
            </w:r>
          </w:p>
          <w:p w:rsidR="00661518" w:rsidRPr="004B6152" w:rsidRDefault="00661518" w:rsidP="00661518">
            <w:pPr>
              <w:pStyle w:val="22"/>
              <w:spacing w:line="240" w:lineRule="auto"/>
              <w:rPr>
                <w:b w:val="0"/>
                <w:i/>
              </w:rPr>
            </w:pPr>
            <w:r w:rsidRPr="004B6152">
              <w:rPr>
                <w:b w:val="0"/>
                <w:i/>
              </w:rPr>
              <w:t>Л/с 05951001740</w:t>
            </w:r>
          </w:p>
          <w:p w:rsidR="00661518" w:rsidRPr="004B6152" w:rsidRDefault="00661518" w:rsidP="00661518">
            <w:pPr>
              <w:pStyle w:val="22"/>
              <w:spacing w:line="240" w:lineRule="auto"/>
              <w:rPr>
                <w:b w:val="0"/>
                <w:i/>
              </w:rPr>
            </w:pPr>
            <w:r w:rsidRPr="004B6152">
              <w:rPr>
                <w:b w:val="0"/>
                <w:i/>
              </w:rPr>
              <w:t>Р/</w:t>
            </w:r>
            <w:proofErr w:type="spellStart"/>
            <w:r w:rsidRPr="004B6152">
              <w:rPr>
                <w:b w:val="0"/>
                <w:i/>
              </w:rPr>
              <w:t>сч</w:t>
            </w:r>
            <w:proofErr w:type="spellEnd"/>
            <w:r w:rsidRPr="004B6152">
              <w:rPr>
                <w:b w:val="0"/>
                <w:i/>
              </w:rPr>
              <w:t xml:space="preserve"> 40302810900001001901 в ОПЕРУ-1 Банка России</w:t>
            </w:r>
          </w:p>
          <w:p w:rsidR="00661518" w:rsidRPr="004B6152" w:rsidRDefault="00661518" w:rsidP="00661518">
            <w:pPr>
              <w:ind w:firstLine="7"/>
              <w:jc w:val="both"/>
              <w:rPr>
                <w:i/>
              </w:rPr>
            </w:pPr>
            <w:r w:rsidRPr="004B6152">
              <w:rPr>
                <w:i/>
              </w:rPr>
              <w:t>БИК 044501002</w:t>
            </w:r>
          </w:p>
          <w:p w:rsidR="00CB6E6D" w:rsidRPr="00661518" w:rsidRDefault="00CB6E6D" w:rsidP="0018602E">
            <w:pPr>
              <w:jc w:val="both"/>
            </w:pPr>
            <w:r w:rsidRPr="00661518">
              <w:t xml:space="preserve">Факт внесения </w:t>
            </w:r>
            <w:r w:rsidR="00F24466">
              <w:t>У</w:t>
            </w:r>
            <w:r w:rsidRPr="00661518">
              <w:t xml:space="preserve">частником денежных средств в качестве обеспечения заявки подтверждается платежным поручением в составе заявки на участие в конкурсе или копией такого поручения. </w:t>
            </w:r>
          </w:p>
          <w:p w:rsidR="00CB6E6D" w:rsidRDefault="00CB6E6D" w:rsidP="0018602E">
            <w:pPr>
              <w:autoSpaceDE w:val="0"/>
              <w:autoSpaceDN w:val="0"/>
              <w:adjustRightInd w:val="0"/>
              <w:jc w:val="both"/>
            </w:pPr>
            <w:r w:rsidRPr="00661518">
              <w:t>При непредставлении документа или копии документа, подтверждающего внесение денежных средств в качестве обеспечения заявки на участие в конкурсе участник закупки не допускается Единой комиссией к участию в конкурсе.</w:t>
            </w:r>
          </w:p>
          <w:p w:rsidR="007C2391" w:rsidRPr="007C2391" w:rsidRDefault="007C2391" w:rsidP="007C2391">
            <w:pPr>
              <w:jc w:val="both"/>
            </w:pPr>
            <w:r w:rsidRPr="007C2391">
              <w:rPr>
                <w:u w:val="single"/>
              </w:rPr>
              <w:t>Для организаций, у которых лицевые счета открыты в органе Федерального казначейства, обяз</w:t>
            </w:r>
            <w:r w:rsidRPr="007C2391">
              <w:rPr>
                <w:u w:val="single"/>
              </w:rPr>
              <w:t>а</w:t>
            </w:r>
            <w:r w:rsidRPr="007C2391">
              <w:rPr>
                <w:u w:val="single"/>
              </w:rPr>
              <w:t>тельно указывать номер лицевого счета и код бюджетной классификации Российской Федерации в назначении платежа</w:t>
            </w:r>
            <w:r w:rsidRPr="007C2391">
              <w:t>.</w:t>
            </w:r>
          </w:p>
          <w:p w:rsidR="00CB6E6D" w:rsidRPr="00661518" w:rsidRDefault="00CB6E6D" w:rsidP="00CB6E6D">
            <w:pPr>
              <w:autoSpaceDE w:val="0"/>
              <w:autoSpaceDN w:val="0"/>
              <w:adjustRightInd w:val="0"/>
              <w:jc w:val="both"/>
            </w:pPr>
            <w:r w:rsidRPr="00661518">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w:t>
            </w:r>
            <w:r w:rsidRPr="00661518">
              <w:t>о</w:t>
            </w:r>
            <w:r w:rsidRPr="00661518">
              <w:t>ступили на счет, который указан заказчиком в документации о закупке и на котором в соотве</w:t>
            </w:r>
            <w:r w:rsidRPr="00661518">
              <w:t>т</w:t>
            </w:r>
            <w:r w:rsidRPr="00661518">
              <w:t>ствии с законодательством Российской Федерации учитываются операции со средствами, пост</w:t>
            </w:r>
            <w:r w:rsidRPr="00661518">
              <w:t>у</w:t>
            </w:r>
            <w:r w:rsidRPr="00661518">
              <w:t>пающими заказчику, такой участник признается не предоставившим обеспечение заявки.</w:t>
            </w:r>
          </w:p>
          <w:p w:rsidR="00D1797C" w:rsidRPr="00F463F9" w:rsidRDefault="00CB6E6D" w:rsidP="00661518">
            <w:pPr>
              <w:autoSpaceDE w:val="0"/>
              <w:autoSpaceDN w:val="0"/>
              <w:adjustRightInd w:val="0"/>
              <w:jc w:val="both"/>
            </w:pPr>
            <w:r w:rsidRPr="003E695D">
              <w:t>Банковская гарантия, выданная участнику закупки банком для целей обеспечения заявки на уч</w:t>
            </w:r>
            <w:r w:rsidRPr="003E695D">
              <w:t>а</w:t>
            </w:r>
            <w:r w:rsidRPr="003E695D">
              <w:t xml:space="preserve">стие в конкурсе, должна соответствовать </w:t>
            </w:r>
            <w:r w:rsidR="00F24466" w:rsidRPr="003E695D">
              <w:t xml:space="preserve">требованиям </w:t>
            </w:r>
            <w:r w:rsidRPr="003E695D">
              <w:t>Закон</w:t>
            </w:r>
            <w:r w:rsidR="00F24466" w:rsidRPr="003E695D">
              <w:t>а</w:t>
            </w:r>
            <w:r w:rsidRPr="003E695D">
              <w:t>. Срок действия банковской гара</w:t>
            </w:r>
            <w:r w:rsidRPr="003E695D">
              <w:t>н</w:t>
            </w:r>
            <w:r w:rsidRPr="003E695D">
              <w:t>тии, предоставленной в качестве обеспечения заявки, должен составлять не менее чем два месяца с даты окончания срока подачи заявок.</w:t>
            </w:r>
            <w:r w:rsidR="003E695D" w:rsidRPr="003E695D">
              <w:t xml:space="preserve"> Условия</w:t>
            </w:r>
            <w:r w:rsidR="003E695D">
              <w:t xml:space="preserve"> банковской гарантии изложены в пунктах 4.6.7. – 4.6.10. конкурсной документации.</w:t>
            </w:r>
          </w:p>
        </w:tc>
      </w:tr>
      <w:tr w:rsidR="000B74E9" w:rsidRPr="00F463F9">
        <w:tc>
          <w:tcPr>
            <w:tcW w:w="10260" w:type="dxa"/>
          </w:tcPr>
          <w:p w:rsidR="000B74E9" w:rsidRDefault="002E44DC" w:rsidP="002E44DC">
            <w:pPr>
              <w:autoSpaceDE w:val="0"/>
              <w:autoSpaceDN w:val="0"/>
              <w:adjustRightInd w:val="0"/>
              <w:jc w:val="both"/>
            </w:pPr>
            <w:r w:rsidRPr="002E44DC">
              <w:rPr>
                <w:b/>
              </w:rPr>
              <w:t>Р</w:t>
            </w:r>
            <w:r w:rsidR="000B74E9" w:rsidRPr="002E44DC">
              <w:rPr>
                <w:b/>
              </w:rPr>
              <w:t>азмер и условия обеспечения исполнения контракта</w:t>
            </w:r>
          </w:p>
          <w:p w:rsidR="000B74E9" w:rsidRPr="007C2391" w:rsidRDefault="000B74E9" w:rsidP="002E44DC">
            <w:pPr>
              <w:jc w:val="both"/>
              <w:rPr>
                <w:sz w:val="16"/>
                <w:szCs w:val="16"/>
              </w:rPr>
            </w:pPr>
          </w:p>
        </w:tc>
      </w:tr>
      <w:tr w:rsidR="000B74E9" w:rsidRPr="00F463F9">
        <w:tc>
          <w:tcPr>
            <w:tcW w:w="10260" w:type="dxa"/>
          </w:tcPr>
          <w:p w:rsidR="003E695D" w:rsidRPr="003E695D" w:rsidRDefault="003E695D" w:rsidP="003E695D">
            <w:pPr>
              <w:autoSpaceDE w:val="0"/>
              <w:autoSpaceDN w:val="0"/>
              <w:adjustRightInd w:val="0"/>
              <w:ind w:firstLine="438"/>
              <w:jc w:val="both"/>
            </w:pPr>
            <w:r w:rsidRPr="003E695D">
              <w:t>Заказчиком установлено требование обеспечения исполнения контракта.</w:t>
            </w:r>
          </w:p>
          <w:p w:rsidR="002D2B9D" w:rsidRDefault="003E695D" w:rsidP="00D137FB">
            <w:pPr>
              <w:autoSpaceDE w:val="0"/>
              <w:autoSpaceDN w:val="0"/>
              <w:adjustRightInd w:val="0"/>
              <w:ind w:firstLine="540"/>
              <w:jc w:val="both"/>
            </w:pPr>
            <w:r w:rsidRPr="003E695D">
              <w:t xml:space="preserve">Размер обеспечения </w:t>
            </w:r>
            <w:r w:rsidRPr="0085472F">
              <w:t xml:space="preserve">исполнения контракта составляет 30% от начальной (максимальной) цены государственного контракта, что </w:t>
            </w:r>
            <w:r w:rsidRPr="00046CF2">
              <w:t>составляет</w:t>
            </w:r>
            <w:r w:rsidR="00D137FB">
              <w:t xml:space="preserve"> </w:t>
            </w:r>
            <w:r w:rsidR="00CB5543" w:rsidRPr="00CB5543">
              <w:t>1 170 000 рубль 00 копеек (один миллион сто семьдесят тысяч рублей 00 копеек).</w:t>
            </w:r>
          </w:p>
          <w:p w:rsidR="003E695D" w:rsidRDefault="003E695D" w:rsidP="003E695D">
            <w:pPr>
              <w:autoSpaceDE w:val="0"/>
              <w:autoSpaceDN w:val="0"/>
              <w:adjustRightInd w:val="0"/>
              <w:ind w:firstLine="540"/>
              <w:jc w:val="both"/>
            </w:pPr>
            <w:r w:rsidRPr="00046CF2">
              <w:t>Исполнение контракта может обеспечиваться</w:t>
            </w:r>
            <w:r w:rsidRPr="004D7A98">
              <w:t xml:space="preserve"> предоставлением банковской гарантии, в</w:t>
            </w:r>
            <w:r w:rsidRPr="004D7A98">
              <w:t>ы</w:t>
            </w:r>
            <w:r w:rsidRPr="004D7A98">
              <w:t>данной банком и соответствующей требованиям</w:t>
            </w:r>
            <w:r w:rsidRPr="009760DC">
              <w:t xml:space="preserve"> </w:t>
            </w:r>
            <w:hyperlink r:id="rId39" w:history="1">
              <w:r w:rsidRPr="009760DC">
                <w:t>статьи 45</w:t>
              </w:r>
            </w:hyperlink>
            <w:r w:rsidRPr="009760DC">
              <w:t xml:space="preserve"> Федерального закона от 05.04.2013 г. </w:t>
            </w:r>
            <w:r w:rsidRPr="009760DC">
              <w:lastRenderedPageBreak/>
              <w:t>№ 44-ФЗ, или внесением</w:t>
            </w:r>
            <w:r w:rsidRPr="003E695D">
              <w:t xml:space="preserve"> денежных средств на указанный заказчиком счет, на котором в соотве</w:t>
            </w:r>
            <w:r w:rsidRPr="003E695D">
              <w:t>т</w:t>
            </w:r>
            <w:r w:rsidRPr="003E695D">
              <w:t>ствии с законодательством Российской Федерации учитываются операции со средствами, пост</w:t>
            </w:r>
            <w:r w:rsidRPr="003E695D">
              <w:t>у</w:t>
            </w:r>
            <w:r w:rsidRPr="003E695D">
              <w:t>пающими заказчику. Способ обеспечения исполнения контракта определяется участником з</w:t>
            </w:r>
            <w:r w:rsidRPr="003E695D">
              <w:t>а</w:t>
            </w:r>
            <w:r w:rsidRPr="003E695D">
              <w:t>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A8386C" w:rsidRPr="007C2391" w:rsidRDefault="00A8386C" w:rsidP="00A8386C">
            <w:pPr>
              <w:jc w:val="both"/>
            </w:pPr>
            <w:r w:rsidRPr="007C2391">
              <w:rPr>
                <w:u w:val="single"/>
              </w:rPr>
              <w:t>Для организаций, у которых лицевые счета открыты в органе Федерального казначейства, обяз</w:t>
            </w:r>
            <w:r w:rsidRPr="007C2391">
              <w:rPr>
                <w:u w:val="single"/>
              </w:rPr>
              <w:t>а</w:t>
            </w:r>
            <w:r w:rsidRPr="007C2391">
              <w:rPr>
                <w:u w:val="single"/>
              </w:rPr>
              <w:t>тельно указывать номер лицевого счета и код бюджетной классификации Российской Федерации в назначении платежа</w:t>
            </w:r>
            <w:r w:rsidRPr="007C2391">
              <w:t>.</w:t>
            </w:r>
          </w:p>
          <w:p w:rsidR="003E695D" w:rsidRPr="003E695D" w:rsidRDefault="003E695D" w:rsidP="00E92AC8">
            <w:pPr>
              <w:jc w:val="both"/>
            </w:pPr>
            <w:r w:rsidRPr="003E695D">
              <w:t xml:space="preserve">Банковские реквизиты Заказчика для перечисления </w:t>
            </w:r>
            <w:r w:rsidR="005B6292" w:rsidRPr="003E695D">
              <w:t>исполнения контракта</w:t>
            </w:r>
            <w:r w:rsidRPr="003E695D">
              <w:t>:</w:t>
            </w:r>
          </w:p>
          <w:p w:rsidR="003E695D" w:rsidRPr="003E695D" w:rsidRDefault="003E695D" w:rsidP="000C34BD">
            <w:pPr>
              <w:pStyle w:val="22"/>
              <w:spacing w:line="240" w:lineRule="auto"/>
              <w:rPr>
                <w:b w:val="0"/>
                <w:i/>
              </w:rPr>
            </w:pPr>
            <w:r w:rsidRPr="003E695D">
              <w:rPr>
                <w:b w:val="0"/>
                <w:i/>
              </w:rPr>
              <w:t>ИНН 7708550300</w:t>
            </w:r>
          </w:p>
          <w:p w:rsidR="003E695D" w:rsidRPr="003E695D" w:rsidRDefault="003E695D" w:rsidP="000C34BD">
            <w:pPr>
              <w:pStyle w:val="22"/>
              <w:spacing w:line="240" w:lineRule="auto"/>
              <w:rPr>
                <w:b w:val="0"/>
                <w:i/>
              </w:rPr>
            </w:pPr>
            <w:r w:rsidRPr="003E695D">
              <w:rPr>
                <w:b w:val="0"/>
                <w:i/>
              </w:rPr>
              <w:t>КПП 770801001</w:t>
            </w:r>
          </w:p>
          <w:p w:rsidR="003E695D" w:rsidRPr="003E695D" w:rsidRDefault="003E695D" w:rsidP="000C34BD">
            <w:pPr>
              <w:pStyle w:val="22"/>
              <w:spacing w:line="240" w:lineRule="auto"/>
              <w:rPr>
                <w:b w:val="0"/>
                <w:i/>
              </w:rPr>
            </w:pPr>
            <w:r w:rsidRPr="003E695D">
              <w:rPr>
                <w:b w:val="0"/>
                <w:i/>
              </w:rPr>
              <w:t>Межрегиональное операционное УФК (Федеральное агентство по туризму)</w:t>
            </w:r>
          </w:p>
          <w:p w:rsidR="003E695D" w:rsidRPr="003E695D" w:rsidRDefault="003E695D" w:rsidP="000C34BD">
            <w:pPr>
              <w:pStyle w:val="22"/>
              <w:spacing w:line="240" w:lineRule="auto"/>
              <w:rPr>
                <w:b w:val="0"/>
                <w:i/>
              </w:rPr>
            </w:pPr>
            <w:r w:rsidRPr="003E695D">
              <w:rPr>
                <w:b w:val="0"/>
                <w:i/>
              </w:rPr>
              <w:t>Л/с 05951001740</w:t>
            </w:r>
          </w:p>
          <w:p w:rsidR="003E695D" w:rsidRPr="003E695D" w:rsidRDefault="003E695D" w:rsidP="000C34BD">
            <w:pPr>
              <w:pStyle w:val="22"/>
              <w:spacing w:line="240" w:lineRule="auto"/>
              <w:rPr>
                <w:b w:val="0"/>
                <w:i/>
              </w:rPr>
            </w:pPr>
            <w:r w:rsidRPr="003E695D">
              <w:rPr>
                <w:b w:val="0"/>
                <w:i/>
              </w:rPr>
              <w:t>Р/</w:t>
            </w:r>
            <w:proofErr w:type="spellStart"/>
            <w:r w:rsidRPr="003E695D">
              <w:rPr>
                <w:b w:val="0"/>
                <w:i/>
              </w:rPr>
              <w:t>сч</w:t>
            </w:r>
            <w:proofErr w:type="spellEnd"/>
            <w:r w:rsidRPr="003E695D">
              <w:rPr>
                <w:b w:val="0"/>
                <w:i/>
              </w:rPr>
              <w:t xml:space="preserve"> 40302810900001001901 в ОПЕРУ-1 Банка России</w:t>
            </w:r>
          </w:p>
          <w:p w:rsidR="003E695D" w:rsidRPr="003E695D" w:rsidRDefault="003E695D" w:rsidP="000C34BD">
            <w:pPr>
              <w:autoSpaceDE w:val="0"/>
              <w:autoSpaceDN w:val="0"/>
              <w:adjustRightInd w:val="0"/>
              <w:jc w:val="both"/>
            </w:pPr>
            <w:r w:rsidRPr="003E695D">
              <w:t>БИК 044501002</w:t>
            </w:r>
          </w:p>
          <w:p w:rsidR="003E695D" w:rsidRPr="003E695D" w:rsidRDefault="003E695D" w:rsidP="000C34BD">
            <w:pPr>
              <w:autoSpaceDE w:val="0"/>
              <w:autoSpaceDN w:val="0"/>
              <w:adjustRightInd w:val="0"/>
              <w:ind w:firstLine="540"/>
              <w:jc w:val="both"/>
            </w:pPr>
            <w:r w:rsidRPr="003E695D">
              <w:t xml:space="preserve">Контракт заключается после предоставления </w:t>
            </w:r>
            <w:r w:rsidR="00872495">
              <w:t>У</w:t>
            </w:r>
            <w:r w:rsidRPr="003E695D">
              <w:t>частником закупки, с которым заключается контракт, обеспечения исполнения контракта.</w:t>
            </w:r>
          </w:p>
          <w:p w:rsidR="00872495" w:rsidRPr="00872495" w:rsidRDefault="00872495" w:rsidP="00872495">
            <w:pPr>
              <w:autoSpaceDE w:val="0"/>
              <w:autoSpaceDN w:val="0"/>
              <w:adjustRightInd w:val="0"/>
              <w:ind w:firstLine="540"/>
              <w:jc w:val="both"/>
            </w:pPr>
            <w:r>
              <w:t xml:space="preserve">В случае </w:t>
            </w:r>
            <w:proofErr w:type="spellStart"/>
            <w:r>
              <w:t>непредоставления</w:t>
            </w:r>
            <w:proofErr w:type="spellEnd"/>
            <w:r>
              <w:t xml:space="preserve"> У</w:t>
            </w:r>
            <w:r w:rsidR="003E695D" w:rsidRPr="003E695D">
              <w:t>частником закупки, с которым заключается контракт, обесп</w:t>
            </w:r>
            <w:r w:rsidR="003E695D" w:rsidRPr="003E695D">
              <w:t>е</w:t>
            </w:r>
            <w:r w:rsidR="003E695D" w:rsidRPr="003E695D">
              <w:t xml:space="preserve">чения исполнения контракта в срок, установленный для заключения контракта, такой участник считается уклонившимся от заключения </w:t>
            </w:r>
            <w:r w:rsidR="003E695D" w:rsidRPr="00872495">
              <w:t>контракта</w:t>
            </w:r>
            <w:r w:rsidRPr="00872495">
              <w:t xml:space="preserve"> с учетом положений части 6 статьи 54 Фед</w:t>
            </w:r>
            <w:r w:rsidRPr="00872495">
              <w:t>е</w:t>
            </w:r>
            <w:r w:rsidRPr="00872495">
              <w:t>рального закона от 05.04.2013 г. № 44-ФЗ.</w:t>
            </w:r>
          </w:p>
          <w:p w:rsidR="003E695D" w:rsidRPr="003E695D" w:rsidRDefault="003E695D" w:rsidP="003E695D">
            <w:pPr>
              <w:autoSpaceDE w:val="0"/>
              <w:autoSpaceDN w:val="0"/>
              <w:adjustRightInd w:val="0"/>
              <w:ind w:firstLine="540"/>
              <w:jc w:val="both"/>
            </w:pPr>
            <w:r w:rsidRPr="00872495">
              <w:t>В случае, если предложенная в заявке участника</w:t>
            </w:r>
            <w:r w:rsidRPr="003E695D">
              <w:t xml:space="preserve">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w:t>
            </w:r>
            <w:r w:rsidRPr="003E695D">
              <w:t>о</w:t>
            </w:r>
            <w:r w:rsidRPr="003E695D">
              <w:t xml:space="preserve">ложений </w:t>
            </w:r>
            <w:hyperlink r:id="rId40" w:history="1">
              <w:r w:rsidRPr="003E695D">
                <w:t>статьи 37</w:t>
              </w:r>
            </w:hyperlink>
            <w:r w:rsidRPr="003E695D">
              <w:t xml:space="preserve"> Федерального закона от 05.04.2013 г. № 44-ФЗ.</w:t>
            </w:r>
          </w:p>
          <w:p w:rsidR="003E695D" w:rsidRPr="003E695D" w:rsidRDefault="003E695D" w:rsidP="003E695D">
            <w:pPr>
              <w:autoSpaceDE w:val="0"/>
              <w:autoSpaceDN w:val="0"/>
              <w:adjustRightInd w:val="0"/>
              <w:ind w:firstLine="540"/>
              <w:jc w:val="both"/>
            </w:pPr>
            <w:r w:rsidRPr="003E695D">
              <w:t>В ходе исполнения контракта исполнитель вправе предоставить заказчику обеспечение и</w:t>
            </w:r>
            <w:r w:rsidRPr="003E695D">
              <w:t>с</w:t>
            </w:r>
            <w:r w:rsidRPr="003E695D">
              <w:t>полнения контракта, уменьшенное на размер выполненных обязательств, предусмотренных ко</w:t>
            </w:r>
            <w:r w:rsidRPr="003E695D">
              <w:t>н</w:t>
            </w:r>
            <w:r w:rsidRPr="003E695D">
              <w:t>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D1797C" w:rsidRPr="000F45E7" w:rsidRDefault="003E695D" w:rsidP="000F45E7">
            <w:pPr>
              <w:pStyle w:val="aa"/>
              <w:spacing w:after="0"/>
              <w:ind w:firstLine="432"/>
              <w:jc w:val="both"/>
              <w:rPr>
                <w:sz w:val="24"/>
                <w:szCs w:val="24"/>
              </w:rPr>
            </w:pPr>
            <w:r w:rsidRPr="003E695D">
              <w:rPr>
                <w:sz w:val="24"/>
                <w:szCs w:val="24"/>
              </w:rPr>
              <w:t>В случае, если участником закупки, с которым заключается контракт, является госуда</w:t>
            </w:r>
            <w:r w:rsidRPr="003E695D">
              <w:rPr>
                <w:sz w:val="24"/>
                <w:szCs w:val="24"/>
              </w:rPr>
              <w:t>р</w:t>
            </w:r>
            <w:r w:rsidRPr="003E695D">
              <w:rPr>
                <w:sz w:val="24"/>
                <w:szCs w:val="24"/>
              </w:rPr>
              <w:t>ственное или муниципальное казенное учреждение, обеспечение исполнения контракта не тр</w:t>
            </w:r>
            <w:r w:rsidRPr="003E695D">
              <w:rPr>
                <w:sz w:val="24"/>
                <w:szCs w:val="24"/>
              </w:rPr>
              <w:t>е</w:t>
            </w:r>
            <w:r w:rsidRPr="003E695D">
              <w:rPr>
                <w:sz w:val="24"/>
                <w:szCs w:val="24"/>
              </w:rPr>
              <w:t>буется.</w:t>
            </w: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lastRenderedPageBreak/>
              <w:t>И</w:t>
            </w:r>
            <w:r w:rsidR="000B74E9" w:rsidRPr="002E44DC">
              <w:rPr>
                <w:b/>
              </w:rPr>
              <w:t>нформаци</w:t>
            </w:r>
            <w:r w:rsidRPr="002E44DC">
              <w:rPr>
                <w:b/>
              </w:rPr>
              <w:t>я</w:t>
            </w:r>
            <w:r w:rsidR="000B74E9" w:rsidRPr="002E44DC">
              <w:rPr>
                <w:b/>
              </w:rPr>
              <w:t xml:space="preserve"> о контрактной службе, ответственн</w:t>
            </w:r>
            <w:r>
              <w:rPr>
                <w:b/>
              </w:rPr>
              <w:t>ой</w:t>
            </w:r>
            <w:r w:rsidR="000B74E9" w:rsidRPr="002E44DC">
              <w:rPr>
                <w:b/>
              </w:rPr>
              <w:t xml:space="preserve"> за заключение контракта, срок, в теч</w:t>
            </w:r>
            <w:r w:rsidR="000B74E9" w:rsidRPr="002E44DC">
              <w:rPr>
                <w:b/>
              </w:rPr>
              <w:t>е</w:t>
            </w:r>
            <w:r w:rsidR="000B74E9" w:rsidRPr="002E44DC">
              <w:rPr>
                <w:b/>
              </w:rPr>
              <w:t>ние которого победитель открытого конкурса или иной его участник, с которым заключ</w:t>
            </w:r>
            <w:r w:rsidR="000B74E9" w:rsidRPr="002E44DC">
              <w:rPr>
                <w:b/>
              </w:rPr>
              <w:t>а</w:t>
            </w:r>
            <w:r w:rsidR="000B74E9" w:rsidRPr="002E44DC">
              <w:rPr>
                <w:b/>
              </w:rPr>
              <w:t>ется контракт, должен подписать контракт, условия признания победителя открытого конкурса или данного участника уклонившимися от заключения контракта</w:t>
            </w:r>
          </w:p>
          <w:p w:rsidR="000B74E9" w:rsidRPr="00E665B2" w:rsidRDefault="000B74E9" w:rsidP="002E44DC">
            <w:pPr>
              <w:jc w:val="both"/>
              <w:rPr>
                <w:sz w:val="16"/>
                <w:szCs w:val="16"/>
              </w:rPr>
            </w:pPr>
          </w:p>
        </w:tc>
      </w:tr>
      <w:tr w:rsidR="000B74E9" w:rsidRPr="00F463F9">
        <w:tc>
          <w:tcPr>
            <w:tcW w:w="10260" w:type="dxa"/>
          </w:tcPr>
          <w:p w:rsidR="00661518" w:rsidRPr="00661518" w:rsidRDefault="00661518" w:rsidP="00E665B2">
            <w:pPr>
              <w:pStyle w:val="afd"/>
              <w:tabs>
                <w:tab w:val="left" w:pos="1809"/>
              </w:tabs>
              <w:spacing w:before="0" w:beforeAutospacing="0" w:after="0" w:afterAutospacing="0"/>
              <w:ind w:right="147"/>
            </w:pPr>
            <w:r w:rsidRPr="00661518">
              <w:t xml:space="preserve">Контактное лицо: </w:t>
            </w:r>
            <w:proofErr w:type="spellStart"/>
            <w:r w:rsidRPr="00661518">
              <w:t>Кущева</w:t>
            </w:r>
            <w:proofErr w:type="spellEnd"/>
            <w:r w:rsidRPr="00661518">
              <w:t xml:space="preserve"> Ирина Федоровна</w:t>
            </w:r>
          </w:p>
          <w:p w:rsidR="00661518" w:rsidRPr="00661518" w:rsidRDefault="00661518" w:rsidP="00E665B2">
            <w:pPr>
              <w:jc w:val="both"/>
            </w:pPr>
            <w:r w:rsidRPr="00661518">
              <w:t>Контактные телефоны: (495) 607-57-84</w:t>
            </w:r>
            <w:r w:rsidR="00A8386C">
              <w:t>, 607-71-06.</w:t>
            </w:r>
          </w:p>
          <w:p w:rsidR="00661518" w:rsidRPr="00541DDD" w:rsidRDefault="00661518" w:rsidP="00661518">
            <w:pPr>
              <w:pStyle w:val="aa"/>
              <w:spacing w:after="0"/>
              <w:jc w:val="both"/>
              <w:rPr>
                <w:sz w:val="24"/>
                <w:szCs w:val="24"/>
              </w:rPr>
            </w:pPr>
            <w:r w:rsidRPr="00F463F9">
              <w:rPr>
                <w:sz w:val="24"/>
                <w:szCs w:val="24"/>
              </w:rPr>
              <w:t xml:space="preserve">Заказчик в течение 3 (Трех) рабочих дней </w:t>
            </w:r>
            <w:r w:rsidR="00402E52" w:rsidRPr="00402E52">
              <w:rPr>
                <w:sz w:val="24"/>
                <w:szCs w:val="24"/>
              </w:rPr>
              <w:t xml:space="preserve">с даты размещения в единой информационной системе протокола рассмотрения и оценки заявок на участие в конкурсе </w:t>
            </w:r>
            <w:r w:rsidRPr="00F463F9">
              <w:rPr>
                <w:sz w:val="24"/>
                <w:szCs w:val="24"/>
              </w:rPr>
              <w:t xml:space="preserve">передает победителю конкурса проект государственного </w:t>
            </w:r>
            <w:r w:rsidRPr="00541DDD">
              <w:rPr>
                <w:sz w:val="24"/>
                <w:szCs w:val="24"/>
              </w:rPr>
              <w:t>контракта.</w:t>
            </w:r>
          </w:p>
          <w:p w:rsidR="00661518" w:rsidRPr="00F463F9" w:rsidRDefault="00661518" w:rsidP="00661518">
            <w:pPr>
              <w:pStyle w:val="aa"/>
              <w:spacing w:after="0"/>
              <w:jc w:val="both"/>
              <w:rPr>
                <w:sz w:val="24"/>
                <w:szCs w:val="24"/>
              </w:rPr>
            </w:pPr>
            <w:r w:rsidRPr="00541DDD">
              <w:rPr>
                <w:sz w:val="24"/>
                <w:szCs w:val="24"/>
              </w:rPr>
              <w:t xml:space="preserve">Государственный контракт между победителем конкурса и Заказчиком должен быть подписан не ранее чем через 10 (Десять) </w:t>
            </w:r>
            <w:r w:rsidR="00541DDD" w:rsidRPr="00541DDD">
              <w:rPr>
                <w:bCs/>
                <w:sz w:val="24"/>
                <w:szCs w:val="24"/>
              </w:rPr>
              <w:t xml:space="preserve">и не позднее чем через 20 (Двадцать) </w:t>
            </w:r>
            <w:r w:rsidRPr="00541DDD">
              <w:rPr>
                <w:sz w:val="24"/>
                <w:szCs w:val="24"/>
              </w:rPr>
              <w:t>календарных дней со дня ра</w:t>
            </w:r>
            <w:r w:rsidRPr="00541DDD">
              <w:rPr>
                <w:sz w:val="24"/>
                <w:szCs w:val="24"/>
              </w:rPr>
              <w:t>з</w:t>
            </w:r>
            <w:r w:rsidRPr="00541DDD">
              <w:rPr>
                <w:sz w:val="24"/>
                <w:szCs w:val="24"/>
              </w:rPr>
              <w:t>мещения на официальном сайте протокола рассмотрения</w:t>
            </w:r>
            <w:r w:rsidRPr="00F463F9">
              <w:rPr>
                <w:sz w:val="24"/>
                <w:szCs w:val="24"/>
              </w:rPr>
              <w:t xml:space="preserve"> </w:t>
            </w:r>
            <w:r>
              <w:rPr>
                <w:sz w:val="24"/>
                <w:szCs w:val="24"/>
              </w:rPr>
              <w:t xml:space="preserve">и </w:t>
            </w:r>
            <w:r w:rsidRPr="00F463F9">
              <w:rPr>
                <w:sz w:val="24"/>
                <w:szCs w:val="24"/>
              </w:rPr>
              <w:t>оценки заявок на уча</w:t>
            </w:r>
            <w:r>
              <w:rPr>
                <w:sz w:val="24"/>
                <w:szCs w:val="24"/>
              </w:rPr>
              <w:t>стие в конкурсе</w:t>
            </w:r>
            <w:r w:rsidRPr="00F463F9">
              <w:rPr>
                <w:sz w:val="24"/>
                <w:szCs w:val="24"/>
              </w:rPr>
              <w:t>. При этом государственный контракт подписывается:</w:t>
            </w:r>
          </w:p>
          <w:p w:rsidR="00661518" w:rsidRPr="00F463F9" w:rsidRDefault="00661518" w:rsidP="00661518">
            <w:pPr>
              <w:pStyle w:val="aa"/>
              <w:spacing w:after="0"/>
              <w:jc w:val="both"/>
              <w:rPr>
                <w:sz w:val="24"/>
                <w:szCs w:val="24"/>
              </w:rPr>
            </w:pPr>
            <w:r w:rsidRPr="00F463F9">
              <w:rPr>
                <w:sz w:val="24"/>
                <w:szCs w:val="24"/>
              </w:rPr>
              <w:t>- Победителем конкурса в течение 10 (Десяти) календарных дней со дня размещения протокола на официальном сайте;</w:t>
            </w:r>
          </w:p>
          <w:p w:rsidR="00661518" w:rsidRPr="00F463F9" w:rsidRDefault="00661518" w:rsidP="00661518">
            <w:pPr>
              <w:pStyle w:val="aa"/>
              <w:spacing w:after="0"/>
              <w:jc w:val="both"/>
              <w:rPr>
                <w:sz w:val="24"/>
                <w:szCs w:val="24"/>
              </w:rPr>
            </w:pPr>
            <w:r w:rsidRPr="00F463F9">
              <w:rPr>
                <w:sz w:val="24"/>
                <w:szCs w:val="24"/>
              </w:rPr>
              <w:t>- Участником, заявке на участие в конкурсе которого присвоено второе место (в случае уклон</w:t>
            </w:r>
            <w:r w:rsidRPr="00F463F9">
              <w:rPr>
                <w:sz w:val="24"/>
                <w:szCs w:val="24"/>
              </w:rPr>
              <w:t>е</w:t>
            </w:r>
            <w:r w:rsidRPr="00F463F9">
              <w:rPr>
                <w:sz w:val="24"/>
                <w:szCs w:val="24"/>
              </w:rPr>
              <w:t>ния победителя конкурса от заключения государственного контракта) - в течение 10 (Десяти) к</w:t>
            </w:r>
            <w:r w:rsidRPr="00F463F9">
              <w:rPr>
                <w:sz w:val="24"/>
                <w:szCs w:val="24"/>
              </w:rPr>
              <w:t>а</w:t>
            </w:r>
            <w:r w:rsidRPr="00F463F9">
              <w:rPr>
                <w:sz w:val="24"/>
                <w:szCs w:val="24"/>
              </w:rPr>
              <w:t>лендарных дней со дня передачи такому участнику проекта государственного контракта;</w:t>
            </w:r>
          </w:p>
          <w:p w:rsidR="00661518" w:rsidRPr="00F463F9" w:rsidRDefault="00661518" w:rsidP="00661518">
            <w:pPr>
              <w:pStyle w:val="aa"/>
              <w:spacing w:after="0"/>
              <w:jc w:val="both"/>
              <w:rPr>
                <w:sz w:val="24"/>
                <w:szCs w:val="24"/>
              </w:rPr>
            </w:pPr>
            <w:r w:rsidRPr="00F463F9">
              <w:rPr>
                <w:sz w:val="24"/>
                <w:szCs w:val="24"/>
              </w:rPr>
              <w:t>- Единственным Участником (в случае если конкурс признан несостоявшимся) - 10 (Десяти) к</w:t>
            </w:r>
            <w:r w:rsidRPr="00F463F9">
              <w:rPr>
                <w:sz w:val="24"/>
                <w:szCs w:val="24"/>
              </w:rPr>
              <w:t>а</w:t>
            </w:r>
            <w:r w:rsidRPr="00F463F9">
              <w:rPr>
                <w:sz w:val="24"/>
                <w:szCs w:val="24"/>
              </w:rPr>
              <w:t>лендарных дней со дня размещения протокола на официальном сайте;</w:t>
            </w:r>
          </w:p>
          <w:p w:rsidR="00661518" w:rsidRPr="00F463F9" w:rsidRDefault="00661518" w:rsidP="00661518">
            <w:pPr>
              <w:pStyle w:val="aa"/>
              <w:spacing w:after="0"/>
              <w:jc w:val="both"/>
              <w:rPr>
                <w:sz w:val="24"/>
                <w:szCs w:val="24"/>
              </w:rPr>
            </w:pPr>
            <w:r w:rsidRPr="00F463F9">
              <w:rPr>
                <w:sz w:val="24"/>
                <w:szCs w:val="24"/>
              </w:rPr>
              <w:t xml:space="preserve">При этом лицо, подписывающее Контракт может передать Заказчику подписанный Контракт в </w:t>
            </w:r>
            <w:r w:rsidRPr="00F463F9">
              <w:rPr>
                <w:sz w:val="24"/>
                <w:szCs w:val="24"/>
              </w:rPr>
              <w:lastRenderedPageBreak/>
              <w:t xml:space="preserve">любой день до конца истечения указанного срока. </w:t>
            </w:r>
          </w:p>
          <w:p w:rsidR="00661518" w:rsidRPr="00F463F9" w:rsidRDefault="00661518" w:rsidP="00661518">
            <w:pPr>
              <w:pStyle w:val="aa"/>
              <w:spacing w:after="0"/>
              <w:jc w:val="both"/>
              <w:rPr>
                <w:sz w:val="24"/>
                <w:szCs w:val="24"/>
              </w:rPr>
            </w:pPr>
            <w:r w:rsidRPr="00F463F9">
              <w:rPr>
                <w:sz w:val="24"/>
                <w:szCs w:val="24"/>
              </w:rPr>
              <w:t>В случае если Государственный контракт не будет подписан Победителем конкурса / единстве</w:t>
            </w:r>
            <w:r w:rsidRPr="00F463F9">
              <w:rPr>
                <w:sz w:val="24"/>
                <w:szCs w:val="24"/>
              </w:rPr>
              <w:t>н</w:t>
            </w:r>
            <w:r w:rsidRPr="00F463F9">
              <w:rPr>
                <w:sz w:val="24"/>
                <w:szCs w:val="24"/>
              </w:rPr>
              <w:t xml:space="preserve">ным участником </w:t>
            </w:r>
            <w:r w:rsidR="005C43E6">
              <w:rPr>
                <w:sz w:val="24"/>
                <w:szCs w:val="24"/>
              </w:rPr>
              <w:t xml:space="preserve">конкурса </w:t>
            </w:r>
            <w:r w:rsidRPr="00F463F9">
              <w:rPr>
                <w:sz w:val="24"/>
                <w:szCs w:val="24"/>
              </w:rPr>
              <w:t>в указанные сроки, то он будет признан уклонившимся от заключения государственного контракта.</w:t>
            </w:r>
          </w:p>
          <w:p w:rsidR="000B74E9" w:rsidRDefault="00661518" w:rsidP="000F45E7">
            <w:pPr>
              <w:jc w:val="both"/>
            </w:pPr>
            <w:r w:rsidRPr="00F463F9">
              <w:t>- Заказчиком - в течение 10 (Десяти) календарных дней с момента передачи Победителем ко</w:t>
            </w:r>
            <w:r w:rsidRPr="00F463F9">
              <w:t>н</w:t>
            </w:r>
            <w:r w:rsidRPr="00F463F9">
              <w:t xml:space="preserve">курса/единственным участником </w:t>
            </w:r>
            <w:r w:rsidR="005C43E6">
              <w:t>конкурса</w:t>
            </w:r>
            <w:r w:rsidRPr="00F463F9">
              <w:t xml:space="preserve"> подписанного контракта. </w:t>
            </w:r>
          </w:p>
          <w:p w:rsidR="00A8386C" w:rsidRPr="00F463F9" w:rsidRDefault="00A8386C" w:rsidP="000F45E7">
            <w:pPr>
              <w:jc w:val="both"/>
            </w:pP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lastRenderedPageBreak/>
              <w:t>И</w:t>
            </w:r>
            <w:r w:rsidR="000B74E9" w:rsidRPr="002E44DC">
              <w:rPr>
                <w:b/>
              </w:rPr>
              <w:t>нформаци</w:t>
            </w:r>
            <w:r w:rsidRPr="002E44DC">
              <w:rPr>
                <w:b/>
              </w:rPr>
              <w:t>я</w:t>
            </w:r>
            <w:r w:rsidR="000B74E9" w:rsidRPr="002E44DC">
              <w:rPr>
                <w:b/>
              </w:rPr>
              <w:t xml:space="preserve"> о возможности одностороннего отказа от исполнения контракта </w:t>
            </w:r>
          </w:p>
          <w:p w:rsidR="000B74E9" w:rsidRPr="002E44DC" w:rsidRDefault="000B74E9" w:rsidP="002E44DC">
            <w:pPr>
              <w:jc w:val="both"/>
              <w:rPr>
                <w:b/>
              </w:rPr>
            </w:pPr>
          </w:p>
        </w:tc>
      </w:tr>
      <w:tr w:rsidR="000B74E9" w:rsidRPr="00F463F9">
        <w:tc>
          <w:tcPr>
            <w:tcW w:w="10260" w:type="dxa"/>
          </w:tcPr>
          <w:p w:rsidR="00F24466" w:rsidRPr="00F24466" w:rsidRDefault="00F24466" w:rsidP="00F24466">
            <w:pPr>
              <w:autoSpaceDE w:val="0"/>
              <w:autoSpaceDN w:val="0"/>
              <w:adjustRightInd w:val="0"/>
              <w:jc w:val="both"/>
              <w:rPr>
                <w:bCs/>
              </w:rPr>
            </w:pPr>
            <w:r w:rsidRPr="00F24466">
              <w:rPr>
                <w:bCs/>
              </w:rPr>
              <w:t xml:space="preserve">В соответствии с </w:t>
            </w:r>
            <w:r>
              <w:rPr>
                <w:bCs/>
              </w:rPr>
              <w:t xml:space="preserve">разделом 7.4. </w:t>
            </w:r>
            <w:r w:rsidRPr="00F24466">
              <w:rPr>
                <w:bCs/>
              </w:rPr>
              <w:t>конкурсной документацией</w:t>
            </w:r>
          </w:p>
          <w:p w:rsidR="00402E52" w:rsidRPr="00F463F9" w:rsidRDefault="00402E52" w:rsidP="00402E52">
            <w:pPr>
              <w:jc w:val="both"/>
            </w:pPr>
          </w:p>
        </w:tc>
      </w:tr>
      <w:tr w:rsidR="00301659" w:rsidRPr="00F463F9">
        <w:tc>
          <w:tcPr>
            <w:tcW w:w="10260" w:type="dxa"/>
          </w:tcPr>
          <w:p w:rsidR="00301659" w:rsidRPr="00F463F9" w:rsidRDefault="00301659" w:rsidP="00F463F9">
            <w:pPr>
              <w:widowControl w:val="0"/>
              <w:suppressLineNumbers/>
              <w:suppressAutoHyphens/>
              <w:rPr>
                <w:b/>
              </w:rPr>
            </w:pPr>
            <w:r w:rsidRPr="00F463F9">
              <w:rPr>
                <w:b/>
              </w:rPr>
              <w:t>Привлечение соисполнителей</w:t>
            </w:r>
          </w:p>
          <w:p w:rsidR="00301659" w:rsidRPr="00F463F9" w:rsidRDefault="00301659" w:rsidP="00F463F9">
            <w:pPr>
              <w:widowControl w:val="0"/>
              <w:suppressLineNumbers/>
              <w:suppressAutoHyphens/>
              <w:rPr>
                <w:b/>
                <w:sz w:val="16"/>
                <w:szCs w:val="16"/>
              </w:rPr>
            </w:pPr>
          </w:p>
        </w:tc>
      </w:tr>
      <w:tr w:rsidR="00301659" w:rsidRPr="00F463F9">
        <w:tc>
          <w:tcPr>
            <w:tcW w:w="10260" w:type="dxa"/>
          </w:tcPr>
          <w:p w:rsidR="00301659" w:rsidRPr="00F463F9" w:rsidRDefault="00301659" w:rsidP="00F463F9">
            <w:pPr>
              <w:widowControl w:val="0"/>
              <w:suppressLineNumbers/>
              <w:suppressAutoHyphens/>
              <w:jc w:val="both"/>
            </w:pPr>
            <w:r w:rsidRPr="003E695D">
              <w:t>Участник в</w:t>
            </w:r>
            <w:r w:rsidRPr="00F463F9">
              <w:t>праве</w:t>
            </w:r>
            <w:r w:rsidRPr="00F463F9">
              <w:rPr>
                <w:i/>
              </w:rPr>
              <w:t xml:space="preserve"> </w:t>
            </w:r>
            <w:r w:rsidRPr="00F463F9">
              <w:t>для оказания услуг по предмету конкурса привлекать соисполнителей.</w:t>
            </w:r>
          </w:p>
          <w:p w:rsidR="00A8386C" w:rsidRPr="00F463F9" w:rsidRDefault="00A8386C" w:rsidP="00F463F9">
            <w:pPr>
              <w:widowControl w:val="0"/>
              <w:suppressLineNumbers/>
              <w:suppressAutoHyphens/>
              <w:jc w:val="both"/>
              <w:rPr>
                <w:sz w:val="16"/>
                <w:szCs w:val="16"/>
              </w:rPr>
            </w:pPr>
          </w:p>
        </w:tc>
      </w:tr>
      <w:tr w:rsidR="00301659" w:rsidRPr="00F463F9">
        <w:tc>
          <w:tcPr>
            <w:tcW w:w="10260" w:type="dxa"/>
          </w:tcPr>
          <w:p w:rsidR="00301659" w:rsidRPr="00F463F9" w:rsidRDefault="00301659" w:rsidP="00F463F9">
            <w:pPr>
              <w:widowControl w:val="0"/>
              <w:suppressLineNumbers/>
              <w:suppressAutoHyphens/>
            </w:pPr>
            <w:r w:rsidRPr="00F463F9">
              <w:rPr>
                <w:b/>
              </w:rPr>
              <w:t>Преимущества учреждениям и предприятиям уголовно-исполнительной системы, организациям инвалидов</w:t>
            </w:r>
            <w:r w:rsidRPr="00F463F9">
              <w:t>.</w:t>
            </w:r>
          </w:p>
          <w:p w:rsidR="00301659" w:rsidRPr="00F463F9" w:rsidRDefault="00301659" w:rsidP="00F463F9">
            <w:pPr>
              <w:widowControl w:val="0"/>
              <w:suppressLineNumbers/>
              <w:suppressAutoHyphens/>
              <w:rPr>
                <w:sz w:val="16"/>
                <w:szCs w:val="16"/>
              </w:rPr>
            </w:pPr>
          </w:p>
        </w:tc>
      </w:tr>
      <w:tr w:rsidR="00301659" w:rsidRPr="00F463F9">
        <w:tc>
          <w:tcPr>
            <w:tcW w:w="10260" w:type="dxa"/>
          </w:tcPr>
          <w:p w:rsidR="000F45E7" w:rsidRPr="00F463F9" w:rsidRDefault="003D515D" w:rsidP="007C2391">
            <w:pPr>
              <w:widowControl w:val="0"/>
              <w:suppressLineNumbers/>
              <w:suppressAutoHyphens/>
              <w:jc w:val="both"/>
              <w:rPr>
                <w:sz w:val="16"/>
                <w:szCs w:val="16"/>
              </w:rPr>
            </w:pPr>
            <w:r>
              <w:t>В соответствии со ст</w:t>
            </w:r>
            <w:r w:rsidR="00F24466">
              <w:t xml:space="preserve">атьями </w:t>
            </w:r>
            <w:r>
              <w:t xml:space="preserve">28-29 </w:t>
            </w:r>
            <w:r w:rsidR="00281751" w:rsidRPr="009E23A4">
              <w:t xml:space="preserve">Федерального закона от </w:t>
            </w:r>
            <w:r w:rsidR="00281751" w:rsidRPr="009E23A4">
              <w:rPr>
                <w:color w:val="000000"/>
              </w:rPr>
              <w:t>05.04.2013 года № 44-ФЗ «О контрактной системе в сфере закупок, товаров, работ, услуг для обеспечения государственных и муниципальных нужд»</w:t>
            </w:r>
            <w:r w:rsidR="000F45E7">
              <w:rPr>
                <w:color w:val="000000"/>
              </w:rPr>
              <w:t>.</w:t>
            </w:r>
          </w:p>
        </w:tc>
      </w:tr>
      <w:tr w:rsidR="00301659" w:rsidRPr="00F463F9">
        <w:tc>
          <w:tcPr>
            <w:tcW w:w="10260" w:type="dxa"/>
          </w:tcPr>
          <w:p w:rsidR="00301659" w:rsidRDefault="00301659" w:rsidP="00F463F9">
            <w:pPr>
              <w:widowControl w:val="0"/>
              <w:suppressLineNumbers/>
              <w:suppressAutoHyphens/>
              <w:rPr>
                <w:b/>
              </w:rPr>
            </w:pPr>
            <w:r w:rsidRPr="00F463F9">
              <w:rPr>
                <w:b/>
              </w:rPr>
              <w:t>Форма заявки на участие в конкурсе</w:t>
            </w:r>
          </w:p>
          <w:p w:rsidR="00D1797C" w:rsidRPr="00F463F9" w:rsidRDefault="00D1797C" w:rsidP="00F463F9">
            <w:pPr>
              <w:widowControl w:val="0"/>
              <w:suppressLineNumbers/>
              <w:suppressAutoHyphens/>
              <w:rPr>
                <w:sz w:val="16"/>
                <w:szCs w:val="16"/>
              </w:rPr>
            </w:pPr>
          </w:p>
        </w:tc>
      </w:tr>
      <w:tr w:rsidR="00301659" w:rsidRPr="00F463F9">
        <w:trPr>
          <w:trHeight w:val="276"/>
        </w:trPr>
        <w:tc>
          <w:tcPr>
            <w:tcW w:w="10260" w:type="dxa"/>
          </w:tcPr>
          <w:p w:rsidR="00301659" w:rsidRPr="00F463F9" w:rsidRDefault="00301659" w:rsidP="00F463F9">
            <w:pPr>
              <w:ind w:firstLine="7"/>
              <w:jc w:val="both"/>
            </w:pPr>
            <w:r w:rsidRPr="00F463F9">
              <w:t>Заявки на участие в конкурсе подаются в форме бумажного документа. Заявка на участие в ко</w:t>
            </w:r>
            <w:r w:rsidRPr="00F463F9">
              <w:t>н</w:t>
            </w:r>
            <w:r w:rsidRPr="00F463F9">
              <w:t xml:space="preserve">курсе должна быть подготовлена по формам, представленным в Разделе </w:t>
            </w:r>
            <w:r>
              <w:rPr>
                <w:lang w:val="en-US"/>
              </w:rPr>
              <w:t>I</w:t>
            </w:r>
            <w:r w:rsidRPr="00E2027A">
              <w:t>.3</w:t>
            </w:r>
            <w:r w:rsidRPr="00F463F9">
              <w:t>. настоящей конкур</w:t>
            </w:r>
            <w:r w:rsidRPr="00F463F9">
              <w:t>с</w:t>
            </w:r>
            <w:r w:rsidRPr="00F463F9">
              <w:t xml:space="preserve">ной документации. Конкурсная заявка на участие в конкурсе должна содержать </w:t>
            </w:r>
            <w:r w:rsidR="00402E52">
              <w:t>опись докуме</w:t>
            </w:r>
            <w:r w:rsidR="00402E52">
              <w:t>н</w:t>
            </w:r>
            <w:r w:rsidR="00402E52">
              <w:t>тов</w:t>
            </w:r>
            <w:r w:rsidRPr="00F463F9">
              <w:t xml:space="preserve"> и нумерацию страниц.</w:t>
            </w:r>
          </w:p>
          <w:p w:rsidR="00301659" w:rsidRPr="00F463F9" w:rsidRDefault="00301659" w:rsidP="00402E52">
            <w:pPr>
              <w:ind w:firstLine="7"/>
              <w:jc w:val="both"/>
              <w:rPr>
                <w:sz w:val="16"/>
                <w:szCs w:val="16"/>
              </w:rPr>
            </w:pPr>
          </w:p>
        </w:tc>
      </w:tr>
      <w:tr w:rsidR="000F45E7" w:rsidRPr="00F463F9">
        <w:trPr>
          <w:trHeight w:val="276"/>
        </w:trPr>
        <w:tc>
          <w:tcPr>
            <w:tcW w:w="10260" w:type="dxa"/>
          </w:tcPr>
          <w:p w:rsidR="000F45E7" w:rsidRPr="00F463F9" w:rsidRDefault="000F45E7" w:rsidP="00F463F9">
            <w:pPr>
              <w:ind w:firstLine="7"/>
              <w:jc w:val="both"/>
            </w:pPr>
            <w:r w:rsidRPr="00A6770F">
              <w:rPr>
                <w:b/>
                <w:bCs/>
              </w:rPr>
              <w:t>Возможность подачи заявки на участие в открытом конкурсе в форме электронного док</w:t>
            </w:r>
            <w:r w:rsidRPr="00A6770F">
              <w:rPr>
                <w:b/>
                <w:bCs/>
              </w:rPr>
              <w:t>у</w:t>
            </w:r>
            <w:r w:rsidRPr="00A6770F">
              <w:rPr>
                <w:b/>
                <w:bCs/>
              </w:rPr>
              <w:t>мента</w:t>
            </w:r>
          </w:p>
        </w:tc>
      </w:tr>
      <w:tr w:rsidR="000F45E7" w:rsidRPr="00F463F9">
        <w:trPr>
          <w:trHeight w:val="276"/>
        </w:trPr>
        <w:tc>
          <w:tcPr>
            <w:tcW w:w="10260" w:type="dxa"/>
          </w:tcPr>
          <w:p w:rsidR="000F45E7" w:rsidRDefault="000F45E7" w:rsidP="000F45E7">
            <w:pPr>
              <w:autoSpaceDE w:val="0"/>
              <w:autoSpaceDN w:val="0"/>
              <w:adjustRightInd w:val="0"/>
              <w:jc w:val="both"/>
              <w:rPr>
                <w:bCs/>
              </w:rPr>
            </w:pPr>
            <w:r w:rsidRPr="00A6770F">
              <w:rPr>
                <w:bCs/>
              </w:rPr>
              <w:t>Подача заявки на участие в открытом конкурсе в форме электронного документа не допускается.</w:t>
            </w:r>
          </w:p>
          <w:p w:rsidR="000F45E7" w:rsidRPr="00F463F9" w:rsidRDefault="000F45E7" w:rsidP="00F463F9">
            <w:pPr>
              <w:ind w:firstLine="7"/>
              <w:jc w:val="both"/>
            </w:pPr>
          </w:p>
        </w:tc>
      </w:tr>
      <w:tr w:rsidR="00301659" w:rsidRPr="00F463F9">
        <w:tc>
          <w:tcPr>
            <w:tcW w:w="10260" w:type="dxa"/>
          </w:tcPr>
          <w:p w:rsidR="00301659" w:rsidRPr="00F463F9" w:rsidRDefault="00301659" w:rsidP="00F463F9">
            <w:pPr>
              <w:widowControl w:val="0"/>
              <w:suppressLineNumbers/>
              <w:suppressAutoHyphens/>
              <w:rPr>
                <w:b/>
                <w:color w:val="000000"/>
              </w:rPr>
            </w:pPr>
            <w:r w:rsidRPr="00F463F9">
              <w:rPr>
                <w:b/>
              </w:rPr>
              <w:t xml:space="preserve">Требования к описанию качества </w:t>
            </w:r>
            <w:r w:rsidRPr="00F463F9">
              <w:rPr>
                <w:b/>
                <w:color w:val="000000"/>
              </w:rPr>
              <w:t>выполняемых работ и оказываемых услуг</w:t>
            </w:r>
          </w:p>
          <w:p w:rsidR="00301659" w:rsidRPr="00F463F9" w:rsidRDefault="00301659" w:rsidP="00F463F9">
            <w:pPr>
              <w:widowControl w:val="0"/>
              <w:suppressLineNumbers/>
              <w:suppressAutoHyphens/>
              <w:rPr>
                <w:b/>
                <w:sz w:val="16"/>
                <w:szCs w:val="16"/>
              </w:rPr>
            </w:pPr>
          </w:p>
        </w:tc>
      </w:tr>
      <w:tr w:rsidR="00301659" w:rsidRPr="00F463F9">
        <w:tc>
          <w:tcPr>
            <w:tcW w:w="10260" w:type="dxa"/>
          </w:tcPr>
          <w:p w:rsidR="00301659" w:rsidRPr="00F463F9" w:rsidRDefault="00301659" w:rsidP="00F463F9">
            <w:pPr>
              <w:keepNext/>
              <w:keepLines/>
              <w:suppressLineNumbers/>
              <w:tabs>
                <w:tab w:val="left" w:pos="432"/>
              </w:tabs>
              <w:suppressAutoHyphens/>
              <w:ind w:left="-9"/>
              <w:jc w:val="both"/>
            </w:pPr>
            <w:r>
              <w:t xml:space="preserve">Участник </w:t>
            </w:r>
            <w:r w:rsidRPr="00F463F9">
              <w:t xml:space="preserve">представляет в составе заявки на участие в конкурсе </w:t>
            </w:r>
            <w:r w:rsidR="00C12469" w:rsidRPr="002A4C39">
              <w:t>Предложения участника открытого конкурса в отношении объекта закупки</w:t>
            </w:r>
            <w:r w:rsidRPr="00F463F9">
              <w:t xml:space="preserve"> (Приложение № </w:t>
            </w:r>
            <w:r w:rsidR="00C12469">
              <w:t>1</w:t>
            </w:r>
            <w:r w:rsidRPr="00F463F9">
              <w:t xml:space="preserve"> к форме </w:t>
            </w:r>
            <w:r>
              <w:rPr>
                <w:lang w:val="en-US"/>
              </w:rPr>
              <w:t>I</w:t>
            </w:r>
            <w:r w:rsidRPr="00E2027A">
              <w:t>.3</w:t>
            </w:r>
            <w:r w:rsidRPr="00F463F9">
              <w:t>.2.).</w:t>
            </w:r>
          </w:p>
          <w:p w:rsidR="00301659" w:rsidRPr="00F463F9" w:rsidRDefault="00301659" w:rsidP="00F463F9">
            <w:pPr>
              <w:keepNext/>
              <w:keepLines/>
              <w:suppressLineNumbers/>
              <w:tabs>
                <w:tab w:val="left" w:pos="432"/>
              </w:tabs>
              <w:suppressAutoHyphens/>
              <w:ind w:left="-9"/>
              <w:jc w:val="both"/>
              <w:rPr>
                <w:sz w:val="16"/>
                <w:szCs w:val="16"/>
              </w:rPr>
            </w:pPr>
          </w:p>
        </w:tc>
      </w:tr>
      <w:tr w:rsidR="00301659" w:rsidRPr="00F463F9">
        <w:tc>
          <w:tcPr>
            <w:tcW w:w="10260" w:type="dxa"/>
          </w:tcPr>
          <w:p w:rsidR="00301659" w:rsidRDefault="00301659" w:rsidP="00F463F9">
            <w:pPr>
              <w:widowControl w:val="0"/>
              <w:suppressLineNumbers/>
              <w:suppressAutoHyphens/>
              <w:rPr>
                <w:b/>
              </w:rPr>
            </w:pPr>
            <w:r w:rsidRPr="00F463F9">
              <w:rPr>
                <w:b/>
              </w:rPr>
              <w:t>Требования к оформлению заявок на участие в конкурсе</w:t>
            </w:r>
          </w:p>
          <w:p w:rsidR="003E695D" w:rsidRPr="00F463F9" w:rsidRDefault="003E695D" w:rsidP="00F463F9">
            <w:pPr>
              <w:widowControl w:val="0"/>
              <w:suppressLineNumbers/>
              <w:suppressAutoHyphens/>
              <w:rPr>
                <w:b/>
              </w:rPr>
            </w:pPr>
          </w:p>
        </w:tc>
      </w:tr>
      <w:tr w:rsidR="00301659" w:rsidRPr="00F463F9">
        <w:tc>
          <w:tcPr>
            <w:tcW w:w="10260" w:type="dxa"/>
          </w:tcPr>
          <w:p w:rsidR="004273BF" w:rsidRDefault="00F24466" w:rsidP="00E665B2">
            <w:pPr>
              <w:widowControl w:val="0"/>
              <w:suppressLineNumbers/>
              <w:suppressAutoHyphens/>
              <w:jc w:val="both"/>
            </w:pPr>
            <w:r>
              <w:t xml:space="preserve">В </w:t>
            </w:r>
            <w:proofErr w:type="gramStart"/>
            <w:r>
              <w:t>соответствии</w:t>
            </w:r>
            <w:proofErr w:type="gramEnd"/>
            <w:r>
              <w:t xml:space="preserve"> с </w:t>
            </w:r>
            <w:r w:rsidR="00EA0D1D">
              <w:t>разделом 3.7. конкурсной документации.</w:t>
            </w:r>
          </w:p>
          <w:p w:rsidR="004746C0" w:rsidRPr="00F463F9" w:rsidRDefault="004746C0" w:rsidP="00E665B2">
            <w:pPr>
              <w:widowControl w:val="0"/>
              <w:suppressLineNumbers/>
              <w:suppressAutoHyphens/>
              <w:jc w:val="both"/>
              <w:rPr>
                <w:sz w:val="16"/>
                <w:szCs w:val="16"/>
              </w:rPr>
            </w:pPr>
          </w:p>
        </w:tc>
      </w:tr>
      <w:tr w:rsidR="00301659" w:rsidRPr="00F463F9">
        <w:tc>
          <w:tcPr>
            <w:tcW w:w="10260" w:type="dxa"/>
          </w:tcPr>
          <w:p w:rsidR="00301659" w:rsidRPr="00F463F9" w:rsidRDefault="00301659" w:rsidP="00F463F9">
            <w:pPr>
              <w:widowControl w:val="0"/>
              <w:suppressLineNumbers/>
              <w:suppressAutoHyphens/>
              <w:rPr>
                <w:b/>
              </w:rPr>
            </w:pPr>
            <w:r w:rsidRPr="00F463F9">
              <w:rPr>
                <w:b/>
              </w:rPr>
              <w:t>Место подачи заявок на участие в конкурсе (адрес)</w:t>
            </w:r>
          </w:p>
          <w:p w:rsidR="00301659" w:rsidRPr="00F463F9" w:rsidRDefault="00301659" w:rsidP="00F463F9">
            <w:pPr>
              <w:widowControl w:val="0"/>
              <w:suppressLineNumbers/>
              <w:suppressAutoHyphens/>
              <w:rPr>
                <w:b/>
                <w:sz w:val="16"/>
                <w:szCs w:val="16"/>
              </w:rPr>
            </w:pPr>
          </w:p>
        </w:tc>
      </w:tr>
      <w:tr w:rsidR="00301659" w:rsidRPr="00F463F9">
        <w:tc>
          <w:tcPr>
            <w:tcW w:w="10260" w:type="dxa"/>
          </w:tcPr>
          <w:p w:rsidR="00301659" w:rsidRPr="00F463F9" w:rsidRDefault="00301659" w:rsidP="00F463F9">
            <w:pPr>
              <w:widowControl w:val="0"/>
              <w:adjustRightInd w:val="0"/>
              <w:ind w:left="-35"/>
              <w:textAlignment w:val="baseline"/>
              <w:rPr>
                <w:color w:val="000000"/>
              </w:rPr>
            </w:pPr>
            <w:r w:rsidRPr="00F463F9">
              <w:t xml:space="preserve">Заявки на участие в конкурсе подаются по адресу: </w:t>
            </w:r>
            <w:smartTag w:uri="urn:schemas-microsoft-com:office:smarttags" w:element="metricconverter">
              <w:smartTagPr>
                <w:attr w:name="ProductID" w:val="101000, г"/>
              </w:smartTagPr>
              <w:r w:rsidRPr="00F463F9">
                <w:t xml:space="preserve">101000, </w:t>
              </w:r>
              <w:r w:rsidRPr="00F463F9">
                <w:rPr>
                  <w:color w:val="000000"/>
                </w:rPr>
                <w:t>г</w:t>
              </w:r>
            </w:smartTag>
            <w:r w:rsidRPr="00F463F9">
              <w:rPr>
                <w:color w:val="000000"/>
              </w:rPr>
              <w:t xml:space="preserve">. Москва, ул. Мясницкая, д.47, 5 этаж, комн. </w:t>
            </w:r>
            <w:r>
              <w:rPr>
                <w:color w:val="000000"/>
              </w:rPr>
              <w:t>539</w:t>
            </w:r>
            <w:r w:rsidRPr="00F463F9">
              <w:rPr>
                <w:color w:val="000000"/>
              </w:rPr>
              <w:t>.</w:t>
            </w:r>
          </w:p>
          <w:p w:rsidR="00301659" w:rsidRPr="00F463F9" w:rsidRDefault="00301659" w:rsidP="00F463F9">
            <w:pPr>
              <w:widowControl w:val="0"/>
              <w:adjustRightInd w:val="0"/>
              <w:ind w:left="-35"/>
              <w:textAlignment w:val="baseline"/>
              <w:rPr>
                <w:sz w:val="16"/>
                <w:szCs w:val="16"/>
              </w:rPr>
            </w:pPr>
          </w:p>
        </w:tc>
      </w:tr>
    </w:tbl>
    <w:p w:rsidR="00C430D0" w:rsidRPr="00307A0C" w:rsidRDefault="00C430D0" w:rsidP="00307A0C">
      <w:pPr>
        <w:spacing w:line="276" w:lineRule="auto"/>
        <w:jc w:val="center"/>
        <w:rPr>
          <w:rStyle w:val="2e"/>
          <w:b w:val="0"/>
          <w:kern w:val="0"/>
          <w:sz w:val="24"/>
        </w:rPr>
      </w:pPr>
      <w:bookmarkStart w:id="27" w:name="_РАЗДЕЛ_I.4_ОБРАЗЦЫ_ФОРМ_И_ДОКУМЕНТО_1"/>
      <w:bookmarkEnd w:id="27"/>
      <w:r w:rsidRPr="00307A0C">
        <w:br w:type="page"/>
      </w:r>
      <w:r w:rsidRPr="00307A0C">
        <w:rPr>
          <w:rStyle w:val="2e"/>
          <w:sz w:val="24"/>
        </w:rPr>
        <w:lastRenderedPageBreak/>
        <w:t xml:space="preserve">РАЗДЕЛ </w:t>
      </w:r>
      <w:r w:rsidR="00E2027A">
        <w:rPr>
          <w:rStyle w:val="2e"/>
          <w:sz w:val="24"/>
        </w:rPr>
        <w:t>I.3</w:t>
      </w:r>
      <w:r w:rsidRPr="00307A0C">
        <w:rPr>
          <w:rStyle w:val="2e"/>
          <w:sz w:val="24"/>
        </w:rPr>
        <w:t xml:space="preserve"> ОБРАЗЦЫ ФОРМ И ДОКУМЕНТОВ ДЛЯ ЗАПОЛНЕНИЯ УЧАСТНИКАМИ </w:t>
      </w:r>
      <w:r w:rsidR="005C43E6">
        <w:rPr>
          <w:rStyle w:val="2e"/>
          <w:sz w:val="24"/>
        </w:rPr>
        <w:t>КОНКУРСА</w:t>
      </w:r>
    </w:p>
    <w:p w:rsidR="00C430D0" w:rsidRPr="00307A0C" w:rsidRDefault="00C430D0" w:rsidP="00307A0C">
      <w:pPr>
        <w:spacing w:line="276" w:lineRule="auto"/>
        <w:rPr>
          <w:rStyle w:val="2e"/>
          <w:sz w:val="24"/>
        </w:rPr>
      </w:pPr>
    </w:p>
    <w:p w:rsidR="00C430D0" w:rsidRPr="00307A0C" w:rsidRDefault="00E2027A" w:rsidP="00307A0C">
      <w:pPr>
        <w:pStyle w:val="10"/>
        <w:spacing w:before="120" w:line="276" w:lineRule="auto"/>
        <w:rPr>
          <w:b/>
          <w:sz w:val="24"/>
          <w:lang w:val="ru-RU"/>
        </w:rPr>
      </w:pPr>
      <w:bookmarkStart w:id="28" w:name="_Toc132535640"/>
      <w:r>
        <w:rPr>
          <w:b/>
          <w:sz w:val="24"/>
        </w:rPr>
        <w:t>I</w:t>
      </w:r>
      <w:r w:rsidRPr="00E2027A">
        <w:rPr>
          <w:b/>
          <w:sz w:val="24"/>
          <w:lang w:val="ru-RU"/>
        </w:rPr>
        <w:t>.3</w:t>
      </w:r>
      <w:r w:rsidR="00C430D0" w:rsidRPr="00307A0C">
        <w:rPr>
          <w:b/>
          <w:sz w:val="24"/>
          <w:lang w:val="ru-RU"/>
        </w:rPr>
        <w:t xml:space="preserve">.1 ФОРМА ОПИСИ ДОКУМЕНТОВ, ПРЕДСТАВЛЯЕМЫХ ДЛЯ УЧАСТИЯ </w:t>
      </w:r>
      <w:r w:rsidR="000B1F55">
        <w:rPr>
          <w:b/>
          <w:sz w:val="24"/>
          <w:lang w:val="ru-RU"/>
        </w:rPr>
        <w:br/>
      </w:r>
      <w:r w:rsidR="00C430D0" w:rsidRPr="00307A0C">
        <w:rPr>
          <w:b/>
          <w:sz w:val="24"/>
          <w:lang w:val="ru-RU"/>
        </w:rPr>
        <w:t>В КОНКУРСЕ</w:t>
      </w:r>
      <w:bookmarkEnd w:id="28"/>
    </w:p>
    <w:p w:rsidR="008308B1" w:rsidRPr="00307A0C" w:rsidRDefault="008308B1" w:rsidP="00307A0C">
      <w:pPr>
        <w:spacing w:line="276" w:lineRule="auto"/>
      </w:pPr>
    </w:p>
    <w:p w:rsidR="00DC4408" w:rsidRPr="00307A0C" w:rsidRDefault="00DC4408" w:rsidP="00307A0C">
      <w:pPr>
        <w:spacing w:line="276" w:lineRule="auto"/>
        <w:jc w:val="center"/>
        <w:rPr>
          <w:b/>
        </w:rPr>
      </w:pPr>
      <w:r w:rsidRPr="00307A0C">
        <w:rPr>
          <w:b/>
        </w:rPr>
        <w:t>ОПИСЬ ДОКУМЕНТОВ,</w:t>
      </w:r>
    </w:p>
    <w:p w:rsidR="00834FFC" w:rsidRPr="00A8386C" w:rsidRDefault="00DC4408" w:rsidP="00834FFC">
      <w:pPr>
        <w:jc w:val="both"/>
      </w:pPr>
      <w:r w:rsidRPr="001C78DF">
        <w:t xml:space="preserve">представляемых </w:t>
      </w:r>
      <w:proofErr w:type="gramStart"/>
      <w:r w:rsidRPr="001C78DF">
        <w:t>для участия в открытом конкурсе</w:t>
      </w:r>
      <w:r w:rsidR="00A36502" w:rsidRPr="001C78DF">
        <w:t xml:space="preserve"> </w:t>
      </w:r>
      <w:r w:rsidR="009C0A57" w:rsidRPr="001C78DF">
        <w:t xml:space="preserve">на </w:t>
      </w:r>
      <w:r w:rsidR="009C0AF3" w:rsidRPr="001C78DF">
        <w:t xml:space="preserve">оказание услуг </w:t>
      </w:r>
      <w:r w:rsidR="003A056E" w:rsidRPr="00C70872">
        <w:t>по</w:t>
      </w:r>
      <w:r w:rsidR="009E5751">
        <w:t xml:space="preserve"> </w:t>
      </w:r>
      <w:r w:rsidR="00CB5543" w:rsidRPr="00CB5543">
        <w:t>организации семинара по вопросу</w:t>
      </w:r>
      <w:proofErr w:type="gramEnd"/>
      <w:r w:rsidR="00CB5543" w:rsidRPr="00CB5543">
        <w:t xml:space="preserve"> создания туристского кластера в селе Старая Ладога Ленинградской области</w:t>
      </w:r>
      <w:r w:rsidR="00CB5543">
        <w:t>.</w:t>
      </w:r>
    </w:p>
    <w:p w:rsidR="0065645C" w:rsidRPr="001C78DF" w:rsidRDefault="00C430D0" w:rsidP="00834FFC">
      <w:pPr>
        <w:pStyle w:val="afd"/>
        <w:shd w:val="clear" w:color="auto" w:fill="FFFFFF"/>
        <w:jc w:val="both"/>
      </w:pPr>
      <w:r w:rsidRPr="001C78DF">
        <w:t xml:space="preserve">____________________________________________ </w:t>
      </w:r>
      <w:r w:rsidRPr="001C78DF">
        <w:rPr>
          <w:i/>
        </w:rPr>
        <w:t xml:space="preserve">(наименование участника </w:t>
      </w:r>
      <w:r w:rsidR="006964D0" w:rsidRPr="001C78DF">
        <w:rPr>
          <w:i/>
        </w:rPr>
        <w:t>закупки</w:t>
      </w:r>
      <w:r w:rsidRPr="001C78DF">
        <w:rPr>
          <w:i/>
        </w:rPr>
        <w:t>)</w:t>
      </w:r>
      <w:r w:rsidRPr="001C78DF">
        <w:t xml:space="preserve"> </w:t>
      </w:r>
      <w:r w:rsidR="00C21773" w:rsidRPr="001C78DF">
        <w:t xml:space="preserve">(далее – Участник) </w:t>
      </w:r>
      <w:r w:rsidRPr="001C78DF">
        <w:t>для участия в конкурсе направляет следующие документы:</w:t>
      </w:r>
    </w:p>
    <w:tbl>
      <w:tblPr>
        <w:tblW w:w="1026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0"/>
        <w:gridCol w:w="1440"/>
        <w:gridCol w:w="1440"/>
      </w:tblGrid>
      <w:tr w:rsidR="00D11012" w:rsidRPr="00E24E65">
        <w:trPr>
          <w:trHeight w:val="493"/>
        </w:trPr>
        <w:tc>
          <w:tcPr>
            <w:tcW w:w="738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Наименование</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Колич</w:t>
            </w:r>
            <w:r w:rsidRPr="00E24E65">
              <w:rPr>
                <w:b/>
              </w:rPr>
              <w:t>е</w:t>
            </w:r>
            <w:r w:rsidRPr="00E24E65">
              <w:rPr>
                <w:b/>
              </w:rPr>
              <w:t>ство стр</w:t>
            </w:r>
            <w:r w:rsidRPr="00E24E65">
              <w:rPr>
                <w:b/>
              </w:rPr>
              <w:t>а</w:t>
            </w:r>
            <w:r w:rsidRPr="00E24E65">
              <w:rPr>
                <w:b/>
              </w:rPr>
              <w:t>ниц</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Номер</w:t>
            </w:r>
          </w:p>
          <w:p w:rsidR="00D11012" w:rsidRPr="00E24E65" w:rsidRDefault="00D11012" w:rsidP="00E3481A">
            <w:pPr>
              <w:jc w:val="center"/>
              <w:rPr>
                <w:b/>
              </w:rPr>
            </w:pPr>
            <w:r w:rsidRPr="00E24E65">
              <w:rPr>
                <w:b/>
              </w:rPr>
              <w:t>страницы</w:t>
            </w:r>
          </w:p>
        </w:tc>
      </w:tr>
      <w:tr w:rsidR="00D11012" w:rsidRPr="00E24E65">
        <w:trPr>
          <w:trHeight w:val="493"/>
        </w:trPr>
        <w:tc>
          <w:tcPr>
            <w:tcW w:w="7380" w:type="dxa"/>
            <w:tcBorders>
              <w:bottom w:val="single" w:sz="4" w:space="0" w:color="auto"/>
            </w:tcBorders>
            <w:shd w:val="clear" w:color="000000" w:fill="auto"/>
            <w:vAlign w:val="center"/>
          </w:tcPr>
          <w:p w:rsidR="00D11012" w:rsidRPr="00E24E65" w:rsidRDefault="00D11012" w:rsidP="00D11012">
            <w:pPr>
              <w:jc w:val="both"/>
              <w:rPr>
                <w:b/>
              </w:rPr>
            </w:pPr>
            <w:r w:rsidRPr="00E24E65">
              <w:rPr>
                <w:b/>
              </w:rPr>
              <w:t>1.</w:t>
            </w:r>
            <w:r w:rsidRPr="00E24E65">
              <w:t xml:space="preserve"> Заявка на участие в конкурсе (по форме </w:t>
            </w:r>
            <w:r w:rsidRPr="00E24E65">
              <w:rPr>
                <w:lang w:val="en-US"/>
              </w:rPr>
              <w:t>I</w:t>
            </w:r>
            <w:r w:rsidRPr="00E24E65">
              <w:t xml:space="preserve">.3.2. Раздела </w:t>
            </w:r>
            <w:r w:rsidRPr="00E24E65">
              <w:rPr>
                <w:lang w:val="en-US"/>
              </w:rPr>
              <w:t>I</w:t>
            </w:r>
            <w:r w:rsidRPr="00E24E65">
              <w:t>.3.).</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p>
        </w:tc>
        <w:tc>
          <w:tcPr>
            <w:tcW w:w="1440" w:type="dxa"/>
            <w:tcBorders>
              <w:bottom w:val="single" w:sz="4" w:space="0" w:color="auto"/>
            </w:tcBorders>
            <w:shd w:val="clear" w:color="000000" w:fill="auto"/>
            <w:vAlign w:val="center"/>
          </w:tcPr>
          <w:p w:rsidR="00D11012" w:rsidRPr="00E24E65" w:rsidRDefault="00D11012" w:rsidP="00E3481A">
            <w:pPr>
              <w:jc w:val="center"/>
              <w:rPr>
                <w:b/>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C21773">
            <w:pPr>
              <w:pStyle w:val="aa"/>
              <w:jc w:val="both"/>
              <w:rPr>
                <w:sz w:val="24"/>
                <w:szCs w:val="24"/>
              </w:rPr>
            </w:pPr>
            <w:r w:rsidRPr="00E24E65">
              <w:rPr>
                <w:b/>
                <w:sz w:val="24"/>
                <w:szCs w:val="24"/>
              </w:rPr>
              <w:t>2.</w:t>
            </w:r>
            <w:r w:rsidR="0065645C" w:rsidRPr="00E24E65">
              <w:rPr>
                <w:sz w:val="24"/>
                <w:szCs w:val="24"/>
              </w:rPr>
              <w:t xml:space="preserve"> </w:t>
            </w:r>
            <w:r w:rsidR="00C21773" w:rsidRPr="00E24E65">
              <w:rPr>
                <w:sz w:val="24"/>
                <w:szCs w:val="24"/>
              </w:rPr>
              <w:t>В</w:t>
            </w:r>
            <w:r w:rsidR="0065645C" w:rsidRPr="00E24E65">
              <w:rPr>
                <w:sz w:val="24"/>
                <w:szCs w:val="24"/>
              </w:rPr>
              <w:t>ыписка из единого государственного реестра юридических лиц или засвидетельствованная в нотариальном порядке копия такой в</w:t>
            </w:r>
            <w:r w:rsidR="0065645C" w:rsidRPr="00E24E65">
              <w:rPr>
                <w:sz w:val="24"/>
                <w:szCs w:val="24"/>
              </w:rPr>
              <w:t>ы</w:t>
            </w:r>
            <w:r w:rsidR="0065645C" w:rsidRPr="00E24E65">
              <w:rPr>
                <w:sz w:val="24"/>
                <w:szCs w:val="24"/>
              </w:rPr>
              <w:t>писки (для юридического лица), выписка из единого государственн</w:t>
            </w:r>
            <w:r w:rsidR="0065645C" w:rsidRPr="00E24E65">
              <w:rPr>
                <w:sz w:val="24"/>
                <w:szCs w:val="24"/>
              </w:rPr>
              <w:t>о</w:t>
            </w:r>
            <w:r w:rsidR="0065645C" w:rsidRPr="00E24E65">
              <w:rPr>
                <w:sz w:val="24"/>
                <w:szCs w:val="24"/>
              </w:rPr>
              <w:t>го реестра индивидуальных предпринимателей или засвидетельств</w:t>
            </w:r>
            <w:r w:rsidR="0065645C" w:rsidRPr="00E24E65">
              <w:rPr>
                <w:sz w:val="24"/>
                <w:szCs w:val="24"/>
              </w:rPr>
              <w:t>о</w:t>
            </w:r>
            <w:r w:rsidR="0065645C" w:rsidRPr="00E24E65">
              <w:rPr>
                <w:sz w:val="24"/>
                <w:szCs w:val="24"/>
              </w:rPr>
              <w:t>ванная в нотариальном порядке копия такой выписки (для индивид</w:t>
            </w:r>
            <w:r w:rsidR="0065645C" w:rsidRPr="00E24E65">
              <w:rPr>
                <w:sz w:val="24"/>
                <w:szCs w:val="24"/>
              </w:rPr>
              <w:t>у</w:t>
            </w:r>
            <w:r w:rsidR="0065645C" w:rsidRPr="00E24E65">
              <w:rPr>
                <w:sz w:val="24"/>
                <w:szCs w:val="24"/>
              </w:rPr>
              <w:t>ального предпринимателя), которые получены не ранее чем за шесть месяцев до даты размещения в единой информационной системе и</w:t>
            </w:r>
            <w:r w:rsidR="0065645C" w:rsidRPr="00E24E65">
              <w:rPr>
                <w:sz w:val="24"/>
                <w:szCs w:val="24"/>
              </w:rPr>
              <w:t>з</w:t>
            </w:r>
            <w:r w:rsidR="0065645C" w:rsidRPr="00E24E65">
              <w:rPr>
                <w:sz w:val="24"/>
                <w:szCs w:val="24"/>
              </w:rPr>
              <w:t>вещения о проведении открытого конкурса, копии документов, уд</w:t>
            </w:r>
            <w:r w:rsidR="0065645C" w:rsidRPr="00E24E65">
              <w:rPr>
                <w:sz w:val="24"/>
                <w:szCs w:val="24"/>
              </w:rPr>
              <w:t>о</w:t>
            </w:r>
            <w:r w:rsidR="0065645C" w:rsidRPr="00E24E65">
              <w:rPr>
                <w:sz w:val="24"/>
                <w:szCs w:val="24"/>
              </w:rPr>
              <w:t>стоверяющих личность (для иного физического лица), надлежащим образом заверенный перевод на русский язык документов о госуда</w:t>
            </w:r>
            <w:r w:rsidR="0065645C" w:rsidRPr="00E24E65">
              <w:rPr>
                <w:sz w:val="24"/>
                <w:szCs w:val="24"/>
              </w:rPr>
              <w:t>р</w:t>
            </w:r>
            <w:r w:rsidR="0065645C" w:rsidRPr="00E24E65">
              <w:rPr>
                <w:sz w:val="24"/>
                <w:szCs w:val="24"/>
              </w:rPr>
              <w:t>ственной регистрации юридического лица или физического лица в качестве индивидуального предпринимателя в соответствии с зак</w:t>
            </w:r>
            <w:r w:rsidR="0065645C" w:rsidRPr="00E24E65">
              <w:rPr>
                <w:sz w:val="24"/>
                <w:szCs w:val="24"/>
              </w:rPr>
              <w:t>о</w:t>
            </w:r>
            <w:r w:rsidR="0065645C" w:rsidRPr="00E24E65">
              <w:rPr>
                <w:sz w:val="24"/>
                <w:szCs w:val="24"/>
              </w:rPr>
              <w:t>нодательством соответствующего государства (для иностранного лица);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C21773" w:rsidRPr="00E24E65" w:rsidRDefault="00D11012" w:rsidP="00C21773">
            <w:pPr>
              <w:pStyle w:val="aa"/>
              <w:jc w:val="both"/>
              <w:rPr>
                <w:sz w:val="24"/>
                <w:szCs w:val="24"/>
              </w:rPr>
            </w:pPr>
            <w:r w:rsidRPr="00E24E65">
              <w:rPr>
                <w:b/>
                <w:sz w:val="24"/>
                <w:szCs w:val="24"/>
              </w:rPr>
              <w:t>3.</w:t>
            </w:r>
            <w:r w:rsidR="0065645C" w:rsidRPr="00E24E65">
              <w:rPr>
                <w:sz w:val="24"/>
                <w:szCs w:val="24"/>
              </w:rPr>
              <w:t xml:space="preserve"> </w:t>
            </w:r>
            <w:r w:rsidR="00C21773" w:rsidRPr="00E24E65">
              <w:rPr>
                <w:sz w:val="24"/>
                <w:szCs w:val="24"/>
              </w:rPr>
              <w:t>Д</w:t>
            </w:r>
            <w:r w:rsidR="0065645C" w:rsidRPr="00E24E65">
              <w:rPr>
                <w:sz w:val="24"/>
                <w:szCs w:val="24"/>
              </w:rPr>
              <w:t xml:space="preserve">окумент, подтверждающий полномочия лица на осуществление действий от имени </w:t>
            </w:r>
            <w:r w:rsidR="00C21773" w:rsidRPr="00E24E65">
              <w:rPr>
                <w:sz w:val="24"/>
                <w:szCs w:val="24"/>
              </w:rPr>
              <w:t>У</w:t>
            </w:r>
            <w:r w:rsidR="0065645C" w:rsidRPr="00E24E65">
              <w:rPr>
                <w:sz w:val="24"/>
                <w:szCs w:val="24"/>
              </w:rPr>
              <w:t>частника - юридического лица (копия решения о назначении или об избрании либо копия приказа о назначении физ</w:t>
            </w:r>
            <w:r w:rsidR="0065645C" w:rsidRPr="00E24E65">
              <w:rPr>
                <w:sz w:val="24"/>
                <w:szCs w:val="24"/>
              </w:rPr>
              <w:t>и</w:t>
            </w:r>
            <w:r w:rsidR="0065645C" w:rsidRPr="00E24E65">
              <w:rPr>
                <w:sz w:val="24"/>
                <w:szCs w:val="24"/>
              </w:rPr>
              <w:t>ческого лица на должность, в соответствии с которыми такое физ</w:t>
            </w:r>
            <w:r w:rsidR="0065645C" w:rsidRPr="00E24E65">
              <w:rPr>
                <w:sz w:val="24"/>
                <w:szCs w:val="24"/>
              </w:rPr>
              <w:t>и</w:t>
            </w:r>
            <w:r w:rsidR="0065645C" w:rsidRPr="00E24E65">
              <w:rPr>
                <w:sz w:val="24"/>
                <w:szCs w:val="24"/>
              </w:rPr>
              <w:t>ческое лицо обладает правом действовать от имени участника о</w:t>
            </w:r>
            <w:r w:rsidR="0065645C" w:rsidRPr="00E24E65">
              <w:rPr>
                <w:sz w:val="24"/>
                <w:szCs w:val="24"/>
              </w:rPr>
              <w:t>т</w:t>
            </w:r>
            <w:r w:rsidR="0065645C" w:rsidRPr="00E24E65">
              <w:rPr>
                <w:sz w:val="24"/>
                <w:szCs w:val="24"/>
              </w:rPr>
              <w:t>крытого конкурса без доверенности</w:t>
            </w:r>
            <w:r w:rsidR="00C21773" w:rsidRPr="00E24E65">
              <w:rPr>
                <w:sz w:val="24"/>
                <w:szCs w:val="24"/>
              </w:rPr>
              <w:t xml:space="preserve"> (далее - руководитель)</w:t>
            </w:r>
            <w:r w:rsidR="00C21773" w:rsidRPr="00E24E65">
              <w:rPr>
                <w:rStyle w:val="afff7"/>
                <w:sz w:val="24"/>
                <w:szCs w:val="24"/>
              </w:rPr>
              <w:t xml:space="preserve"> </w:t>
            </w:r>
          </w:p>
          <w:p w:rsidR="0065645C" w:rsidRPr="00E24E65" w:rsidRDefault="00C21773" w:rsidP="00C21773">
            <w:pPr>
              <w:pStyle w:val="aa"/>
              <w:jc w:val="both"/>
              <w:rPr>
                <w:color w:val="0070C0"/>
                <w:sz w:val="24"/>
                <w:szCs w:val="24"/>
              </w:rPr>
            </w:pPr>
            <w:r w:rsidRPr="00E24E65">
              <w:rPr>
                <w:sz w:val="24"/>
                <w:szCs w:val="24"/>
              </w:rPr>
              <w:t>В случае, если от имени Участника действует иное лицо - довере</w:t>
            </w:r>
            <w:r w:rsidRPr="00E24E65">
              <w:rPr>
                <w:sz w:val="24"/>
                <w:szCs w:val="24"/>
              </w:rPr>
              <w:t>н</w:t>
            </w:r>
            <w:r w:rsidRPr="00E24E65">
              <w:rPr>
                <w:sz w:val="24"/>
                <w:szCs w:val="24"/>
              </w:rPr>
              <w:t>ность на осуществление действий от имени Участника, заверенную печатью Участника и подписанную руководителем (для юридическ</w:t>
            </w:r>
            <w:r w:rsidRPr="00E24E65">
              <w:rPr>
                <w:sz w:val="24"/>
                <w:szCs w:val="24"/>
              </w:rPr>
              <w:t>о</w:t>
            </w:r>
            <w:r w:rsidRPr="00E24E65">
              <w:rPr>
                <w:sz w:val="24"/>
                <w:szCs w:val="24"/>
              </w:rPr>
              <w:t>го лица) или уполномоченным руководителем лицом, либо засвид</w:t>
            </w:r>
            <w:r w:rsidRPr="00E24E65">
              <w:rPr>
                <w:sz w:val="24"/>
                <w:szCs w:val="24"/>
              </w:rPr>
              <w:t>е</w:t>
            </w:r>
            <w:r w:rsidRPr="00E24E65">
              <w:rPr>
                <w:sz w:val="24"/>
                <w:szCs w:val="24"/>
              </w:rPr>
              <w:t>тельствованную в нотариальном порядке копию указанной довере</w:t>
            </w:r>
            <w:r w:rsidRPr="00E24E65">
              <w:rPr>
                <w:sz w:val="24"/>
                <w:szCs w:val="24"/>
              </w:rPr>
              <w:t>н</w:t>
            </w:r>
            <w:r w:rsidRPr="00E24E65">
              <w:rPr>
                <w:sz w:val="24"/>
                <w:szCs w:val="24"/>
              </w:rPr>
              <w:t>ности. В случае, если указанная доверенность подписана лицом, уполномоченным руководителем - также документ, подтвержда</w:t>
            </w:r>
            <w:r w:rsidRPr="00E24E65">
              <w:rPr>
                <w:sz w:val="24"/>
                <w:szCs w:val="24"/>
              </w:rPr>
              <w:t>ю</w:t>
            </w:r>
            <w:r w:rsidRPr="00E24E65">
              <w:rPr>
                <w:sz w:val="24"/>
                <w:szCs w:val="24"/>
              </w:rPr>
              <w:t>щий полномочия такого лица</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0260" w:type="dxa"/>
            <w:gridSpan w:val="3"/>
          </w:tcPr>
          <w:p w:rsidR="0065645C" w:rsidRPr="00E24E65" w:rsidRDefault="00D11012" w:rsidP="0009149A">
            <w:pPr>
              <w:pStyle w:val="aa"/>
              <w:jc w:val="both"/>
              <w:rPr>
                <w:sz w:val="24"/>
                <w:szCs w:val="24"/>
              </w:rPr>
            </w:pPr>
            <w:r w:rsidRPr="00E24E65">
              <w:rPr>
                <w:b/>
                <w:sz w:val="24"/>
                <w:szCs w:val="24"/>
              </w:rPr>
              <w:t>4.</w:t>
            </w:r>
            <w:r w:rsidR="00EA0D1D">
              <w:rPr>
                <w:sz w:val="24"/>
                <w:szCs w:val="24"/>
              </w:rPr>
              <w:t xml:space="preserve"> Д</w:t>
            </w:r>
            <w:r w:rsidR="0065645C" w:rsidRPr="00E24E65">
              <w:rPr>
                <w:sz w:val="24"/>
                <w:szCs w:val="24"/>
              </w:rPr>
              <w:t xml:space="preserve">окументы, подтверждающие соответствие участника требованиям, установленным </w:t>
            </w:r>
            <w:r w:rsidR="0009149A" w:rsidRPr="00E24E65">
              <w:rPr>
                <w:sz w:val="24"/>
                <w:szCs w:val="24"/>
              </w:rPr>
              <w:t>З</w:t>
            </w:r>
            <w:r w:rsidR="0065645C" w:rsidRPr="00E24E65">
              <w:rPr>
                <w:sz w:val="24"/>
                <w:szCs w:val="24"/>
              </w:rPr>
              <w:t>аказч</w:t>
            </w:r>
            <w:r w:rsidR="0065645C" w:rsidRPr="00E24E65">
              <w:rPr>
                <w:sz w:val="24"/>
                <w:szCs w:val="24"/>
              </w:rPr>
              <w:t>и</w:t>
            </w:r>
            <w:r w:rsidR="0065645C" w:rsidRPr="00E24E65">
              <w:rPr>
                <w:sz w:val="24"/>
                <w:szCs w:val="24"/>
              </w:rPr>
              <w:t xml:space="preserve">ком в </w:t>
            </w:r>
            <w:r w:rsidR="0009149A" w:rsidRPr="00E24E65">
              <w:rPr>
                <w:sz w:val="24"/>
                <w:szCs w:val="24"/>
              </w:rPr>
              <w:t xml:space="preserve">конкурсной </w:t>
            </w:r>
            <w:r w:rsidR="0065645C" w:rsidRPr="00E24E65">
              <w:rPr>
                <w:sz w:val="24"/>
                <w:szCs w:val="24"/>
              </w:rPr>
              <w:t>документации:</w:t>
            </w: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432"/>
              </w:tabs>
              <w:jc w:val="both"/>
              <w:rPr>
                <w:sz w:val="24"/>
                <w:szCs w:val="24"/>
              </w:rPr>
            </w:pPr>
            <w:r>
              <w:rPr>
                <w:sz w:val="24"/>
                <w:szCs w:val="24"/>
              </w:rPr>
              <w:t xml:space="preserve">- </w:t>
            </w:r>
            <w:r w:rsidR="0065645C" w:rsidRPr="00E24E65">
              <w:rPr>
                <w:sz w:val="24"/>
                <w:szCs w:val="24"/>
              </w:rPr>
              <w:t>соответствие требованиям, установленным в соответствии с зак</w:t>
            </w:r>
            <w:r w:rsidR="0065645C" w:rsidRPr="00E24E65">
              <w:rPr>
                <w:sz w:val="24"/>
                <w:szCs w:val="24"/>
              </w:rPr>
              <w:t>о</w:t>
            </w:r>
            <w:r w:rsidR="0065645C" w:rsidRPr="00E24E65">
              <w:rPr>
                <w:sz w:val="24"/>
                <w:szCs w:val="24"/>
              </w:rPr>
              <w:t xml:space="preserve">нодательством Российской Федерации к лицам, осуществляющим </w:t>
            </w:r>
            <w:r w:rsidR="0065645C" w:rsidRPr="00E24E65">
              <w:rPr>
                <w:sz w:val="24"/>
                <w:szCs w:val="24"/>
              </w:rPr>
              <w:lastRenderedPageBreak/>
              <w:t>выполнение работы, оказание услуги, являющихся объектом заку</w:t>
            </w:r>
            <w:r w:rsidR="0065645C" w:rsidRPr="00E24E65">
              <w:rPr>
                <w:sz w:val="24"/>
                <w:szCs w:val="24"/>
              </w:rPr>
              <w:t>п</w:t>
            </w:r>
            <w:r w:rsidR="0065645C" w:rsidRPr="00E24E65">
              <w:rPr>
                <w:sz w:val="24"/>
                <w:szCs w:val="24"/>
              </w:rPr>
              <w:t>ки;</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0260" w:type="dxa"/>
            <w:gridSpan w:val="3"/>
          </w:tcPr>
          <w:p w:rsidR="0065645C" w:rsidRPr="00E24E65" w:rsidRDefault="00D11012" w:rsidP="0009149A">
            <w:pPr>
              <w:pStyle w:val="aa"/>
              <w:jc w:val="both"/>
              <w:rPr>
                <w:sz w:val="24"/>
                <w:szCs w:val="24"/>
              </w:rPr>
            </w:pPr>
            <w:r w:rsidRPr="00E24E65">
              <w:rPr>
                <w:b/>
                <w:sz w:val="24"/>
                <w:szCs w:val="24"/>
              </w:rPr>
              <w:lastRenderedPageBreak/>
              <w:t>5.</w:t>
            </w:r>
            <w:r w:rsidR="00EA0D1D">
              <w:rPr>
                <w:sz w:val="24"/>
                <w:szCs w:val="24"/>
              </w:rPr>
              <w:t xml:space="preserve"> Д</w:t>
            </w:r>
            <w:r w:rsidR="0065645C" w:rsidRPr="00E24E65">
              <w:rPr>
                <w:sz w:val="24"/>
                <w:szCs w:val="24"/>
              </w:rPr>
              <w:t xml:space="preserve">окументы в составе заявки, прилагаемые по желанию </w:t>
            </w:r>
            <w:r w:rsidR="0009149A" w:rsidRPr="00E24E65">
              <w:rPr>
                <w:sz w:val="24"/>
                <w:szCs w:val="24"/>
              </w:rPr>
              <w:t>У</w:t>
            </w:r>
            <w:r w:rsidR="0065645C" w:rsidRPr="00E24E65">
              <w:rPr>
                <w:sz w:val="24"/>
                <w:szCs w:val="24"/>
              </w:rPr>
              <w:t>частника</w:t>
            </w: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proofErr w:type="spellStart"/>
            <w:r w:rsidR="0065645C" w:rsidRPr="00E24E65">
              <w:rPr>
                <w:sz w:val="24"/>
                <w:szCs w:val="24"/>
              </w:rPr>
              <w:t>непроведение</w:t>
            </w:r>
            <w:proofErr w:type="spellEnd"/>
            <w:r w:rsidR="0065645C" w:rsidRPr="00E24E65">
              <w:rPr>
                <w:sz w:val="24"/>
                <w:szCs w:val="24"/>
              </w:rPr>
              <w:t xml:space="preserve"> ликвидации </w:t>
            </w:r>
            <w:r w:rsidR="00C21773" w:rsidRPr="00E24E65">
              <w:rPr>
                <w:sz w:val="24"/>
                <w:szCs w:val="24"/>
              </w:rPr>
              <w:t>У</w:t>
            </w:r>
            <w:r w:rsidR="0065645C" w:rsidRPr="00E24E65">
              <w:rPr>
                <w:sz w:val="24"/>
                <w:szCs w:val="24"/>
              </w:rPr>
              <w:t>частника - юридического лица и отсу</w:t>
            </w:r>
            <w:r w:rsidR="0065645C" w:rsidRPr="00E24E65">
              <w:rPr>
                <w:sz w:val="24"/>
                <w:szCs w:val="24"/>
              </w:rPr>
              <w:t>т</w:t>
            </w:r>
            <w:r w:rsidR="0065645C" w:rsidRPr="00E24E65">
              <w:rPr>
                <w:sz w:val="24"/>
                <w:szCs w:val="24"/>
              </w:rPr>
              <w:t>ствие решения арбитражного суда о признании участника - юридич</w:t>
            </w:r>
            <w:r w:rsidR="0065645C" w:rsidRPr="00E24E65">
              <w:rPr>
                <w:sz w:val="24"/>
                <w:szCs w:val="24"/>
              </w:rPr>
              <w:t>е</w:t>
            </w:r>
            <w:r w:rsidR="0065645C" w:rsidRPr="00E24E65">
              <w:rPr>
                <w:sz w:val="24"/>
                <w:szCs w:val="24"/>
              </w:rPr>
              <w:t>ского лица или индивидуального предпринимателя несостоятельным (банкротом) и об открытии конкурсного производства;</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proofErr w:type="spellStart"/>
            <w:r w:rsidR="0065645C" w:rsidRPr="00E24E65">
              <w:rPr>
                <w:sz w:val="24"/>
                <w:szCs w:val="24"/>
              </w:rPr>
              <w:t>неприостановление</w:t>
            </w:r>
            <w:proofErr w:type="spellEnd"/>
            <w:r w:rsidR="0065645C" w:rsidRPr="00E24E65">
              <w:rPr>
                <w:sz w:val="24"/>
                <w:szCs w:val="24"/>
              </w:rPr>
              <w:t xml:space="preserve"> деятельности </w:t>
            </w:r>
            <w:r w:rsidR="0009149A" w:rsidRPr="00E24E65">
              <w:rPr>
                <w:sz w:val="24"/>
                <w:szCs w:val="24"/>
              </w:rPr>
              <w:t>У</w:t>
            </w:r>
            <w:r w:rsidR="0065645C" w:rsidRPr="00E24E65">
              <w:rPr>
                <w:sz w:val="24"/>
                <w:szCs w:val="24"/>
              </w:rPr>
              <w:t>частника в порядке, устано</w:t>
            </w:r>
            <w:r w:rsidR="0065645C" w:rsidRPr="00E24E65">
              <w:rPr>
                <w:sz w:val="24"/>
                <w:szCs w:val="24"/>
              </w:rPr>
              <w:t>в</w:t>
            </w:r>
            <w:r w:rsidR="0065645C" w:rsidRPr="00E24E65">
              <w:rPr>
                <w:sz w:val="24"/>
                <w:szCs w:val="24"/>
              </w:rPr>
              <w:t>ленном Кодексом Российской Федерации об административных пр</w:t>
            </w:r>
            <w:r w:rsidR="0065645C" w:rsidRPr="00E24E65">
              <w:rPr>
                <w:sz w:val="24"/>
                <w:szCs w:val="24"/>
              </w:rPr>
              <w:t>а</w:t>
            </w:r>
            <w:r w:rsidR="0065645C" w:rsidRPr="00E24E65">
              <w:rPr>
                <w:sz w:val="24"/>
                <w:szCs w:val="24"/>
              </w:rPr>
              <w:t>вонарушениях, на дату подачи заявки на участие в</w:t>
            </w:r>
            <w:r w:rsidR="0009149A" w:rsidRPr="00E24E65">
              <w:rPr>
                <w:sz w:val="24"/>
                <w:szCs w:val="24"/>
              </w:rPr>
              <w:t xml:space="preserve"> конкурсе</w:t>
            </w:r>
            <w:r w:rsidR="0065645C" w:rsidRPr="00E24E65">
              <w:rPr>
                <w:sz w:val="24"/>
                <w:szCs w:val="24"/>
              </w:rPr>
              <w:t>;</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r w:rsidR="0065645C" w:rsidRPr="00E24E65">
              <w:rPr>
                <w:sz w:val="24"/>
                <w:szCs w:val="24"/>
              </w:rPr>
              <w:t xml:space="preserve">отсутствие у </w:t>
            </w:r>
            <w:r w:rsidR="00C21773" w:rsidRPr="00E24E65">
              <w:rPr>
                <w:sz w:val="24"/>
                <w:szCs w:val="24"/>
              </w:rPr>
              <w:t>У</w:t>
            </w:r>
            <w:r w:rsidR="0065645C" w:rsidRPr="00E24E65">
              <w:rPr>
                <w:sz w:val="24"/>
                <w:szCs w:val="24"/>
              </w:rPr>
              <w:t>частника недоимки по налогам, сборам, задолженн</w:t>
            </w:r>
            <w:r w:rsidR="0065645C" w:rsidRPr="00E24E65">
              <w:rPr>
                <w:sz w:val="24"/>
                <w:szCs w:val="24"/>
              </w:rPr>
              <w:t>о</w:t>
            </w:r>
            <w:r w:rsidR="0065645C" w:rsidRPr="00E24E65">
              <w:rPr>
                <w:sz w:val="24"/>
                <w:szCs w:val="24"/>
              </w:rPr>
              <w:t>сти по иным обязательным платежам в бюджеты бюджетной сист</w:t>
            </w:r>
            <w:r w:rsidR="0065645C" w:rsidRPr="00E24E65">
              <w:rPr>
                <w:sz w:val="24"/>
                <w:szCs w:val="24"/>
              </w:rPr>
              <w:t>е</w:t>
            </w:r>
            <w:r w:rsidR="0065645C" w:rsidRPr="00E24E65">
              <w:rPr>
                <w:sz w:val="24"/>
                <w:szCs w:val="24"/>
              </w:rPr>
              <w:t>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w:t>
            </w:r>
            <w:r w:rsidR="0065645C" w:rsidRPr="00E24E65">
              <w:rPr>
                <w:sz w:val="24"/>
                <w:szCs w:val="24"/>
              </w:rPr>
              <w:t>а</w:t>
            </w:r>
            <w:r w:rsidR="0065645C" w:rsidRPr="00E24E65">
              <w:rPr>
                <w:sz w:val="24"/>
                <w:szCs w:val="24"/>
              </w:rPr>
              <w:t>конодательством Российской Федерации, по которым имеется вст</w:t>
            </w:r>
            <w:r w:rsidR="0065645C" w:rsidRPr="00E24E65">
              <w:rPr>
                <w:sz w:val="24"/>
                <w:szCs w:val="24"/>
              </w:rPr>
              <w:t>у</w:t>
            </w:r>
            <w:r w:rsidR="0065645C" w:rsidRPr="00E24E65">
              <w:rPr>
                <w:sz w:val="24"/>
                <w:szCs w:val="24"/>
              </w:rPr>
              <w:t>пившее в законную силу решение суда о признании обязанности з</w:t>
            </w:r>
            <w:r w:rsidR="0065645C" w:rsidRPr="00E24E65">
              <w:rPr>
                <w:sz w:val="24"/>
                <w:szCs w:val="24"/>
              </w:rPr>
              <w:t>а</w:t>
            </w:r>
            <w:r w:rsidR="0065645C" w:rsidRPr="00E24E65">
              <w:rPr>
                <w:sz w:val="24"/>
                <w:szCs w:val="24"/>
              </w:rPr>
              <w:t>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w:t>
            </w:r>
            <w:r w:rsidR="0065645C" w:rsidRPr="00E24E65">
              <w:rPr>
                <w:sz w:val="24"/>
                <w:szCs w:val="24"/>
              </w:rPr>
              <w:t>р</w:t>
            </w:r>
            <w:r w:rsidR="0065645C" w:rsidRPr="00E24E65">
              <w:rPr>
                <w:sz w:val="24"/>
                <w:szCs w:val="24"/>
              </w:rPr>
              <w:t>ный год, размер которых превышает двадцать пять процентов бала</w:t>
            </w:r>
            <w:r w:rsidR="0065645C" w:rsidRPr="00E24E65">
              <w:rPr>
                <w:sz w:val="24"/>
                <w:szCs w:val="24"/>
              </w:rPr>
              <w:t>н</w:t>
            </w:r>
            <w:r w:rsidR="0065645C" w:rsidRPr="00E24E65">
              <w:rPr>
                <w:sz w:val="24"/>
                <w:szCs w:val="24"/>
              </w:rPr>
              <w:t xml:space="preserve">совой стоимости активов </w:t>
            </w:r>
            <w:r w:rsidR="0009149A" w:rsidRPr="00E24E65">
              <w:rPr>
                <w:sz w:val="24"/>
                <w:szCs w:val="24"/>
              </w:rPr>
              <w:t>У</w:t>
            </w:r>
            <w:r w:rsidR="0065645C" w:rsidRPr="00E24E65">
              <w:rPr>
                <w:sz w:val="24"/>
                <w:szCs w:val="24"/>
              </w:rPr>
              <w:t>частника, по данным бухгалтерской о</w:t>
            </w:r>
            <w:r w:rsidR="0065645C" w:rsidRPr="00E24E65">
              <w:rPr>
                <w:sz w:val="24"/>
                <w:szCs w:val="24"/>
              </w:rPr>
              <w:t>т</w:t>
            </w:r>
            <w:r w:rsidR="0065645C" w:rsidRPr="00E24E65">
              <w:rPr>
                <w:sz w:val="24"/>
                <w:szCs w:val="24"/>
              </w:rPr>
              <w:t>четнос</w:t>
            </w:r>
            <w:r w:rsidR="0009149A" w:rsidRPr="00E24E65">
              <w:rPr>
                <w:sz w:val="24"/>
                <w:szCs w:val="24"/>
              </w:rPr>
              <w:t>ти за последний отчетный период</w:t>
            </w:r>
            <w:r w:rsidR="0065645C" w:rsidRPr="00E24E65">
              <w:rPr>
                <w:sz w:val="24"/>
                <w:szCs w:val="24"/>
              </w:rPr>
              <w:t>;</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E24E65">
            <w:pPr>
              <w:autoSpaceDE w:val="0"/>
              <w:autoSpaceDN w:val="0"/>
              <w:adjustRightInd w:val="0"/>
              <w:jc w:val="both"/>
            </w:pPr>
            <w:r>
              <w:t xml:space="preserve">- </w:t>
            </w:r>
            <w:r w:rsidR="0065645C" w:rsidRPr="00E24E65">
              <w:t xml:space="preserve">отсутствие между </w:t>
            </w:r>
            <w:r w:rsidR="0009149A" w:rsidRPr="00E24E65">
              <w:t>У</w:t>
            </w:r>
            <w:r w:rsidR="0065645C" w:rsidRPr="00E24E65">
              <w:t xml:space="preserve">частником и </w:t>
            </w:r>
            <w:r w:rsidR="0009149A" w:rsidRPr="00E24E65">
              <w:t>З</w:t>
            </w:r>
            <w:r w:rsidR="0065645C" w:rsidRPr="00E24E65">
              <w:t>аказчиком конфликта интересов</w:t>
            </w:r>
            <w:r w:rsidR="00E24E65" w:rsidRPr="00E24E65">
              <w:t>, в соответствии со ст.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w:t>
            </w:r>
            <w:r w:rsidR="00E24E65" w:rsidRPr="00E24E65">
              <w:t>а</w:t>
            </w:r>
            <w:r w:rsidR="00E24E65" w:rsidRPr="00E24E65">
              <w:t>кон)</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autoSpaceDE w:val="0"/>
              <w:autoSpaceDN w:val="0"/>
              <w:adjustRightInd w:val="0"/>
              <w:jc w:val="both"/>
            </w:pPr>
            <w:r>
              <w:t xml:space="preserve">- </w:t>
            </w:r>
            <w:r w:rsidR="0009149A" w:rsidRPr="00E24E65">
              <w:t>отсутствие у Участника - физического лица либо у руководителя, членов коллегиального исполнительного органа или главного бу</w:t>
            </w:r>
            <w:r w:rsidR="0009149A" w:rsidRPr="00E24E65">
              <w:t>х</w:t>
            </w:r>
            <w:r w:rsidR="0009149A" w:rsidRPr="00E24E65">
              <w:t>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w:t>
            </w:r>
            <w:r w:rsidR="0009149A" w:rsidRPr="00E24E65">
              <w:t>е</w:t>
            </w:r>
            <w:r w:rsidR="0009149A" w:rsidRPr="00E24E65">
              <w:t>ленные должности или заниматься определенной деятельностью, к</w:t>
            </w:r>
            <w:r w:rsidR="0009149A" w:rsidRPr="00E24E65">
              <w:t>о</w:t>
            </w:r>
            <w:r w:rsidR="0009149A" w:rsidRPr="00E24E65">
              <w:t>торые связаны с выполнением работы, оказанием услуги, являющи</w:t>
            </w:r>
            <w:r w:rsidR="0009149A" w:rsidRPr="00E24E65">
              <w:t>х</w:t>
            </w:r>
            <w:r w:rsidR="0009149A" w:rsidRPr="00E24E65">
              <w:t>ся объектом закупки, и административного наказания в виде дискв</w:t>
            </w:r>
            <w:r w:rsidR="0009149A" w:rsidRPr="00E24E65">
              <w:t>а</w:t>
            </w:r>
            <w:r w:rsidR="0009149A" w:rsidRPr="00E24E65">
              <w:t>лификации</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09149A">
            <w:pPr>
              <w:pStyle w:val="aa"/>
              <w:tabs>
                <w:tab w:val="left" w:pos="348"/>
              </w:tabs>
              <w:jc w:val="both"/>
              <w:rPr>
                <w:sz w:val="24"/>
                <w:szCs w:val="24"/>
              </w:rPr>
            </w:pPr>
            <w:r w:rsidRPr="00E24E65">
              <w:rPr>
                <w:sz w:val="24"/>
                <w:szCs w:val="24"/>
              </w:rPr>
              <w:t>-</w:t>
            </w:r>
            <w:r w:rsidRPr="00E24E65">
              <w:rPr>
                <w:sz w:val="24"/>
                <w:szCs w:val="24"/>
              </w:rPr>
              <w:tab/>
              <w:t xml:space="preserve">обладание </w:t>
            </w:r>
            <w:r w:rsidR="0009149A" w:rsidRPr="00E24E65">
              <w:rPr>
                <w:sz w:val="24"/>
                <w:szCs w:val="24"/>
              </w:rPr>
              <w:t>У</w:t>
            </w:r>
            <w:r w:rsidRPr="00E24E65">
              <w:rPr>
                <w:sz w:val="24"/>
                <w:szCs w:val="24"/>
              </w:rPr>
              <w:t>частником исключительными правами на результаты интеллектуальной деятельности, если в связи с исполнением ко</w:t>
            </w:r>
            <w:r w:rsidRPr="00E24E65">
              <w:rPr>
                <w:sz w:val="24"/>
                <w:szCs w:val="24"/>
              </w:rPr>
              <w:t>н</w:t>
            </w:r>
            <w:r w:rsidRPr="00E24E65">
              <w:rPr>
                <w:sz w:val="24"/>
                <w:szCs w:val="24"/>
              </w:rPr>
              <w:t xml:space="preserve">тракта </w:t>
            </w:r>
            <w:r w:rsidR="0009149A" w:rsidRPr="00E24E65">
              <w:rPr>
                <w:sz w:val="24"/>
                <w:szCs w:val="24"/>
              </w:rPr>
              <w:t>З</w:t>
            </w:r>
            <w:r w:rsidRPr="00E24E65">
              <w:rPr>
                <w:sz w:val="24"/>
                <w:szCs w:val="24"/>
              </w:rPr>
              <w:t>аказчик приобретает права на такие результаты</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6.</w:t>
            </w:r>
            <w:r w:rsidR="00EA0D1D">
              <w:rPr>
                <w:sz w:val="24"/>
                <w:szCs w:val="24"/>
              </w:rPr>
              <w:t xml:space="preserve"> К</w:t>
            </w:r>
            <w:r w:rsidR="0065645C" w:rsidRPr="00E24E65">
              <w:rPr>
                <w:sz w:val="24"/>
                <w:szCs w:val="24"/>
              </w:rPr>
              <w:t xml:space="preserve">опии учредительных документов </w:t>
            </w:r>
            <w:r w:rsidR="0009149A" w:rsidRPr="00E24E65">
              <w:rPr>
                <w:sz w:val="24"/>
                <w:szCs w:val="24"/>
              </w:rPr>
              <w:t>У</w:t>
            </w:r>
            <w:r w:rsidR="0065645C" w:rsidRPr="00E24E65">
              <w:rPr>
                <w:sz w:val="24"/>
                <w:szCs w:val="24"/>
              </w:rPr>
              <w:t>частника (для юридического лица);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7.</w:t>
            </w:r>
            <w:r w:rsidR="00EA0D1D">
              <w:rPr>
                <w:sz w:val="24"/>
                <w:szCs w:val="24"/>
              </w:rPr>
              <w:t xml:space="preserve"> Р</w:t>
            </w:r>
            <w:r w:rsidR="0065645C" w:rsidRPr="00E24E65">
              <w:rPr>
                <w:sz w:val="24"/>
                <w:szCs w:val="24"/>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w:t>
            </w:r>
            <w:r w:rsidR="0065645C" w:rsidRPr="00E24E65">
              <w:rPr>
                <w:sz w:val="24"/>
                <w:szCs w:val="24"/>
              </w:rPr>
              <w:t>е</w:t>
            </w:r>
            <w:r w:rsidR="0065645C" w:rsidRPr="00E24E65">
              <w:rPr>
                <w:sz w:val="24"/>
                <w:szCs w:val="24"/>
              </w:rPr>
              <w:t>но законодательством Российской Федерации, учредительными д</w:t>
            </w:r>
            <w:r w:rsidR="0065645C" w:rsidRPr="00E24E65">
              <w:rPr>
                <w:sz w:val="24"/>
                <w:szCs w:val="24"/>
              </w:rPr>
              <w:t>о</w:t>
            </w:r>
            <w:r w:rsidR="0065645C" w:rsidRPr="00E24E65">
              <w:rPr>
                <w:sz w:val="24"/>
                <w:szCs w:val="24"/>
              </w:rPr>
              <w:t xml:space="preserve">кументами юридического лица и для </w:t>
            </w:r>
            <w:r w:rsidR="0009149A" w:rsidRPr="00E24E65">
              <w:rPr>
                <w:sz w:val="24"/>
                <w:szCs w:val="24"/>
              </w:rPr>
              <w:t>У</w:t>
            </w:r>
            <w:r w:rsidR="0065645C" w:rsidRPr="00E24E65">
              <w:rPr>
                <w:sz w:val="24"/>
                <w:szCs w:val="24"/>
              </w:rPr>
              <w:t>частника</w:t>
            </w:r>
            <w:r w:rsidR="0009149A" w:rsidRPr="00E24E65">
              <w:rPr>
                <w:sz w:val="24"/>
                <w:szCs w:val="24"/>
              </w:rPr>
              <w:t xml:space="preserve"> </w:t>
            </w:r>
            <w:r w:rsidR="0065645C" w:rsidRPr="00E24E65">
              <w:rPr>
                <w:sz w:val="24"/>
                <w:szCs w:val="24"/>
              </w:rPr>
              <w:t>выполнение работы или оказание услуги, являющихся предметом контракта, либо внес</w:t>
            </w:r>
            <w:r w:rsidR="0065645C" w:rsidRPr="00E24E65">
              <w:rPr>
                <w:sz w:val="24"/>
                <w:szCs w:val="24"/>
              </w:rPr>
              <w:t>е</w:t>
            </w:r>
            <w:r w:rsidR="0065645C" w:rsidRPr="00E24E65">
              <w:rPr>
                <w:sz w:val="24"/>
                <w:szCs w:val="24"/>
              </w:rPr>
              <w:lastRenderedPageBreak/>
              <w:t>ние денежных средств в качестве обеспечения заявки на участие в открытом конкурсе, обеспечения исполнения контракта является крупной сделкой;</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lastRenderedPageBreak/>
              <w:t>8.</w:t>
            </w:r>
            <w:r w:rsidR="00EA0D1D">
              <w:rPr>
                <w:sz w:val="24"/>
                <w:szCs w:val="24"/>
              </w:rPr>
              <w:t xml:space="preserve"> Д</w:t>
            </w:r>
            <w:r w:rsidR="0065645C" w:rsidRPr="00E24E65">
              <w:rPr>
                <w:sz w:val="24"/>
                <w:szCs w:val="24"/>
              </w:rPr>
              <w:t xml:space="preserve">окументы, подтверждающие право </w:t>
            </w:r>
            <w:r w:rsidR="00FB2C2F" w:rsidRPr="00E24E65">
              <w:rPr>
                <w:sz w:val="24"/>
                <w:szCs w:val="24"/>
              </w:rPr>
              <w:t>У</w:t>
            </w:r>
            <w:r w:rsidR="0065645C" w:rsidRPr="00E24E65">
              <w:rPr>
                <w:sz w:val="24"/>
                <w:szCs w:val="24"/>
              </w:rPr>
              <w:t>частника открытого ко</w:t>
            </w:r>
            <w:r w:rsidR="0065645C" w:rsidRPr="00E24E65">
              <w:rPr>
                <w:sz w:val="24"/>
                <w:szCs w:val="24"/>
              </w:rPr>
              <w:t>н</w:t>
            </w:r>
            <w:r w:rsidR="0065645C" w:rsidRPr="00E24E65">
              <w:rPr>
                <w:sz w:val="24"/>
                <w:szCs w:val="24"/>
              </w:rPr>
              <w:t>курса на получение преимуществ</w:t>
            </w:r>
            <w:r w:rsidR="00FB2C2F" w:rsidRPr="00E24E65">
              <w:rPr>
                <w:sz w:val="24"/>
                <w:szCs w:val="24"/>
              </w:rPr>
              <w:t xml:space="preserve"> в соответствии с Законом, </w:t>
            </w:r>
            <w:r w:rsidR="0065645C" w:rsidRPr="00E24E65">
              <w:rPr>
                <w:sz w:val="24"/>
                <w:szCs w:val="24"/>
              </w:rPr>
              <w:t>или з</w:t>
            </w:r>
            <w:r w:rsidR="0065645C" w:rsidRPr="00E24E65">
              <w:rPr>
                <w:sz w:val="24"/>
                <w:szCs w:val="24"/>
              </w:rPr>
              <w:t>а</w:t>
            </w:r>
            <w:r w:rsidR="0065645C" w:rsidRPr="00E24E65">
              <w:rPr>
                <w:sz w:val="24"/>
                <w:szCs w:val="24"/>
              </w:rPr>
              <w:t>веренные копии таких документов;</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9.</w:t>
            </w:r>
            <w:r w:rsidR="00EA0D1D">
              <w:rPr>
                <w:sz w:val="24"/>
                <w:szCs w:val="24"/>
              </w:rPr>
              <w:t xml:space="preserve"> П</w:t>
            </w:r>
            <w:r w:rsidR="0065645C" w:rsidRPr="00E24E65">
              <w:rPr>
                <w:sz w:val="24"/>
                <w:szCs w:val="24"/>
              </w:rPr>
              <w:t xml:space="preserve">редложение </w:t>
            </w:r>
            <w:r w:rsidR="00FB2C2F" w:rsidRPr="00E24E65">
              <w:rPr>
                <w:sz w:val="24"/>
                <w:szCs w:val="24"/>
              </w:rPr>
              <w:t>У</w:t>
            </w:r>
            <w:r w:rsidR="0065645C" w:rsidRPr="00E24E65">
              <w:rPr>
                <w:sz w:val="24"/>
                <w:szCs w:val="24"/>
              </w:rPr>
              <w:t>частника в отношении объекта закупки</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10.</w:t>
            </w:r>
            <w:r w:rsidR="0065645C" w:rsidRPr="00E24E65">
              <w:rPr>
                <w:sz w:val="24"/>
                <w:szCs w:val="24"/>
              </w:rPr>
              <w:t xml:space="preserve"> </w:t>
            </w:r>
            <w:r w:rsidR="00EA0D1D">
              <w:rPr>
                <w:sz w:val="24"/>
                <w:szCs w:val="24"/>
              </w:rPr>
              <w:t>К</w:t>
            </w:r>
            <w:r w:rsidR="0065645C" w:rsidRPr="00E24E65">
              <w:rPr>
                <w:sz w:val="24"/>
                <w:szCs w:val="24"/>
              </w:rPr>
              <w:t>опии документов, подтверждающих соответствие работы или услуги требованиям, установленным в соответствии с законодател</w:t>
            </w:r>
            <w:r w:rsidR="0065645C" w:rsidRPr="00E24E65">
              <w:rPr>
                <w:sz w:val="24"/>
                <w:szCs w:val="24"/>
              </w:rPr>
              <w:t>ь</w:t>
            </w:r>
            <w:r w:rsidR="0065645C" w:rsidRPr="00E24E65">
              <w:rPr>
                <w:sz w:val="24"/>
                <w:szCs w:val="24"/>
              </w:rPr>
              <w:t>ством Российской Федерации (при наличии в соответствии с закон</w:t>
            </w:r>
            <w:r w:rsidR="0065645C" w:rsidRPr="00E24E65">
              <w:rPr>
                <w:sz w:val="24"/>
                <w:szCs w:val="24"/>
              </w:rPr>
              <w:t>о</w:t>
            </w:r>
            <w:r w:rsidR="0065645C" w:rsidRPr="00E24E65">
              <w:rPr>
                <w:sz w:val="24"/>
                <w:szCs w:val="24"/>
              </w:rPr>
              <w:t>дательством Российской Федерации данных требований к указанным работе или услуге)</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FB2C2F">
            <w:pPr>
              <w:pStyle w:val="aa"/>
              <w:ind w:firstLine="33"/>
              <w:jc w:val="both"/>
              <w:rPr>
                <w:sz w:val="24"/>
                <w:szCs w:val="24"/>
              </w:rPr>
            </w:pPr>
            <w:r w:rsidRPr="00E24E65">
              <w:rPr>
                <w:b/>
                <w:sz w:val="24"/>
                <w:szCs w:val="24"/>
              </w:rPr>
              <w:t>1</w:t>
            </w:r>
            <w:r w:rsidR="00D11012" w:rsidRPr="00E24E65">
              <w:rPr>
                <w:b/>
                <w:sz w:val="24"/>
                <w:szCs w:val="24"/>
              </w:rPr>
              <w:t>1.</w:t>
            </w:r>
            <w:r w:rsidR="00EA0D1D">
              <w:rPr>
                <w:sz w:val="24"/>
                <w:szCs w:val="24"/>
              </w:rPr>
              <w:t xml:space="preserve"> Д</w:t>
            </w:r>
            <w:r w:rsidRPr="00E24E65">
              <w:rPr>
                <w:sz w:val="24"/>
                <w:szCs w:val="24"/>
              </w:rPr>
              <w:t>окументы, подтверждающие добросовестность участника о</w:t>
            </w:r>
            <w:r w:rsidRPr="00E24E65">
              <w:rPr>
                <w:sz w:val="24"/>
                <w:szCs w:val="24"/>
              </w:rPr>
              <w:t>т</w:t>
            </w:r>
            <w:r w:rsidRPr="00E24E65">
              <w:rPr>
                <w:sz w:val="24"/>
                <w:szCs w:val="24"/>
              </w:rPr>
              <w:t>крытого конкурса</w:t>
            </w:r>
            <w:r w:rsidR="00FB2C2F" w:rsidRPr="00E24E65">
              <w:rPr>
                <w:sz w:val="24"/>
                <w:szCs w:val="24"/>
              </w:rPr>
              <w:t xml:space="preserve"> (в случаях, установленных </w:t>
            </w:r>
            <w:r w:rsidRPr="00E24E65">
              <w:rPr>
                <w:sz w:val="24"/>
                <w:szCs w:val="24"/>
              </w:rPr>
              <w:t xml:space="preserve">ч. 2 ст. 37 </w:t>
            </w:r>
            <w:r w:rsidR="00FB2C2F" w:rsidRPr="00E24E65">
              <w:rPr>
                <w:sz w:val="24"/>
                <w:szCs w:val="24"/>
              </w:rPr>
              <w:t>Закона)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D11012">
            <w:pPr>
              <w:pStyle w:val="aa"/>
              <w:ind w:firstLine="33"/>
              <w:jc w:val="both"/>
              <w:rPr>
                <w:sz w:val="24"/>
                <w:szCs w:val="24"/>
              </w:rPr>
            </w:pPr>
            <w:r w:rsidRPr="00E24E65">
              <w:rPr>
                <w:b/>
                <w:sz w:val="24"/>
                <w:szCs w:val="24"/>
              </w:rPr>
              <w:t>1</w:t>
            </w:r>
            <w:r w:rsidR="00D11012" w:rsidRPr="00E24E65">
              <w:rPr>
                <w:b/>
                <w:sz w:val="24"/>
                <w:szCs w:val="24"/>
              </w:rPr>
              <w:t>2.</w:t>
            </w:r>
            <w:r w:rsidR="00EA0D1D">
              <w:rPr>
                <w:sz w:val="24"/>
                <w:szCs w:val="24"/>
              </w:rPr>
              <w:t xml:space="preserve"> Д</w:t>
            </w:r>
            <w:r w:rsidRPr="00E24E65">
              <w:rPr>
                <w:sz w:val="24"/>
                <w:szCs w:val="24"/>
              </w:rPr>
              <w:t>окументы, подтверждающие внесение обеспечения заявки на участие в открытом конкурсе (платежное поручение, подтвержда</w:t>
            </w:r>
            <w:r w:rsidRPr="00E24E65">
              <w:rPr>
                <w:sz w:val="24"/>
                <w:szCs w:val="24"/>
              </w:rPr>
              <w:t>ю</w:t>
            </w:r>
            <w:r w:rsidRPr="00E24E65">
              <w:rPr>
                <w:sz w:val="24"/>
                <w:szCs w:val="24"/>
              </w:rPr>
              <w:t>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D11012" w:rsidRPr="00E24E65">
        <w:tc>
          <w:tcPr>
            <w:tcW w:w="7380" w:type="dxa"/>
            <w:tcBorders>
              <w:bottom w:val="single" w:sz="4" w:space="0" w:color="auto"/>
              <w:right w:val="single" w:sz="4" w:space="0" w:color="auto"/>
            </w:tcBorders>
          </w:tcPr>
          <w:p w:rsidR="00D11012" w:rsidRPr="00E24E65" w:rsidRDefault="00D11012" w:rsidP="00E24E65">
            <w:pPr>
              <w:jc w:val="both"/>
            </w:pPr>
            <w:r w:rsidRPr="00E24E65">
              <w:rPr>
                <w:b/>
              </w:rPr>
              <w:t>13.</w:t>
            </w:r>
            <w:r w:rsidRPr="00E24E65">
              <w:t xml:space="preserve"> Другие документы, прикладываемые </w:t>
            </w:r>
            <w:r w:rsidR="00E24E65" w:rsidRPr="00E24E65">
              <w:t>У</w:t>
            </w:r>
            <w:r w:rsidRPr="00E24E65">
              <w:t>частником по его усмо</w:t>
            </w:r>
            <w:r w:rsidRPr="00E24E65">
              <w:t>т</w:t>
            </w:r>
            <w:r w:rsidRPr="00E24E65">
              <w:t xml:space="preserve">рению. </w:t>
            </w:r>
          </w:p>
        </w:tc>
        <w:tc>
          <w:tcPr>
            <w:tcW w:w="1440" w:type="dxa"/>
            <w:tcBorders>
              <w:left w:val="single" w:sz="4" w:space="0" w:color="auto"/>
              <w:bottom w:val="single" w:sz="4" w:space="0" w:color="auto"/>
            </w:tcBorders>
          </w:tcPr>
          <w:p w:rsidR="00D11012" w:rsidRPr="00E24E65" w:rsidRDefault="00D11012" w:rsidP="00E3481A"/>
        </w:tc>
        <w:tc>
          <w:tcPr>
            <w:tcW w:w="1440" w:type="dxa"/>
            <w:tcBorders>
              <w:left w:val="single" w:sz="4" w:space="0" w:color="auto"/>
              <w:bottom w:val="single" w:sz="4" w:space="0" w:color="auto"/>
            </w:tcBorders>
          </w:tcPr>
          <w:p w:rsidR="00D11012" w:rsidRPr="00E24E65" w:rsidRDefault="00D11012" w:rsidP="00E3481A"/>
        </w:tc>
      </w:tr>
    </w:tbl>
    <w:p w:rsidR="00E24E65" w:rsidRDefault="00E24E65" w:rsidP="00307A0C">
      <w:pPr>
        <w:suppressAutoHyphens/>
        <w:spacing w:line="276" w:lineRule="auto"/>
        <w:rPr>
          <w:b/>
        </w:rPr>
      </w:pPr>
    </w:p>
    <w:p w:rsidR="000C34BD" w:rsidRDefault="000C34BD" w:rsidP="00307A0C">
      <w:pPr>
        <w:suppressAutoHyphens/>
        <w:spacing w:line="276" w:lineRule="auto"/>
        <w:rPr>
          <w:b/>
        </w:rPr>
      </w:pPr>
    </w:p>
    <w:p w:rsidR="000C34BD" w:rsidRDefault="000C34BD" w:rsidP="00307A0C">
      <w:pPr>
        <w:suppressAutoHyphens/>
        <w:spacing w:line="276" w:lineRule="auto"/>
        <w:rPr>
          <w:b/>
        </w:rPr>
      </w:pPr>
    </w:p>
    <w:p w:rsidR="00C430D0" w:rsidRPr="00307A0C" w:rsidRDefault="00C430D0" w:rsidP="00307A0C">
      <w:pPr>
        <w:suppressAutoHyphens/>
        <w:spacing w:line="276" w:lineRule="auto"/>
      </w:pPr>
      <w:r w:rsidRPr="00307A0C">
        <w:rPr>
          <w:b/>
        </w:rPr>
        <w:t xml:space="preserve">Руководитель </w:t>
      </w:r>
      <w:r w:rsidRPr="00307A0C">
        <w:t>___</w:t>
      </w:r>
      <w:r w:rsidR="00A94235" w:rsidRPr="00307A0C">
        <w:t>______________</w:t>
      </w:r>
      <w:r w:rsidRPr="00307A0C">
        <w:t>______________________________ (Ф.И.О.)</w:t>
      </w:r>
    </w:p>
    <w:p w:rsidR="00C430D0" w:rsidRPr="00307A0C" w:rsidRDefault="00F330B3" w:rsidP="00307A0C">
      <w:pPr>
        <w:suppressAutoHyphens/>
        <w:spacing w:line="276" w:lineRule="auto"/>
        <w:jc w:val="center"/>
      </w:pPr>
      <w:r w:rsidRPr="00FB2C2F">
        <w:rPr>
          <w:sz w:val="16"/>
          <w:szCs w:val="16"/>
        </w:rPr>
        <w:t>МП</w:t>
      </w:r>
      <w:r w:rsidR="00A94235" w:rsidRPr="00FB2C2F">
        <w:rPr>
          <w:sz w:val="16"/>
          <w:szCs w:val="16"/>
        </w:rPr>
        <w:tab/>
      </w:r>
      <w:r w:rsidR="00A94235" w:rsidRPr="00FB2C2F">
        <w:rPr>
          <w:sz w:val="16"/>
          <w:szCs w:val="16"/>
        </w:rPr>
        <w:tab/>
      </w:r>
      <w:r w:rsidR="00C430D0" w:rsidRPr="00FB2C2F">
        <w:rPr>
          <w:i/>
          <w:sz w:val="16"/>
          <w:szCs w:val="16"/>
          <w:vertAlign w:val="superscript"/>
        </w:rPr>
        <w:t>(подпись)</w:t>
      </w:r>
      <w:r w:rsidR="00C430D0" w:rsidRPr="00307A0C">
        <w:br w:type="page"/>
      </w:r>
      <w:r w:rsidR="00E2027A">
        <w:rPr>
          <w:b/>
          <w:lang w:val="en-US"/>
        </w:rPr>
        <w:lastRenderedPageBreak/>
        <w:t>I</w:t>
      </w:r>
      <w:r w:rsidR="00E2027A" w:rsidRPr="00FB2C2F">
        <w:rPr>
          <w:b/>
        </w:rPr>
        <w:t>.3</w:t>
      </w:r>
      <w:r w:rsidR="00C430D0" w:rsidRPr="00307A0C">
        <w:rPr>
          <w:b/>
        </w:rPr>
        <w:t>.2. ФОРМА ЗАЯВКИ НА УЧАСТИЕ В КОНКУРСЕ</w:t>
      </w:r>
    </w:p>
    <w:p w:rsidR="00C430D0" w:rsidRDefault="00C430D0" w:rsidP="00307A0C">
      <w:pPr>
        <w:spacing w:line="276" w:lineRule="auto"/>
      </w:pPr>
    </w:p>
    <w:p w:rsidR="00E92AC8" w:rsidRPr="00307A0C" w:rsidRDefault="00E92AC8" w:rsidP="00307A0C">
      <w:pPr>
        <w:spacing w:line="276" w:lineRule="auto"/>
      </w:pPr>
    </w:p>
    <w:p w:rsidR="00C430D0" w:rsidRPr="00135013" w:rsidRDefault="00C430D0" w:rsidP="00307A0C">
      <w:pPr>
        <w:spacing w:line="276" w:lineRule="auto"/>
        <w:ind w:left="4956" w:firstLine="708"/>
        <w:rPr>
          <w:b/>
          <w:sz w:val="26"/>
          <w:szCs w:val="26"/>
        </w:rPr>
      </w:pPr>
      <w:r w:rsidRPr="00135013">
        <w:rPr>
          <w:b/>
          <w:sz w:val="26"/>
          <w:szCs w:val="26"/>
        </w:rPr>
        <w:t>Федеральное агентство по туризму</w:t>
      </w:r>
    </w:p>
    <w:p w:rsidR="00C430D0" w:rsidRPr="00135013" w:rsidRDefault="00C430D0" w:rsidP="00307A0C">
      <w:pPr>
        <w:spacing w:before="120" w:after="120" w:line="276" w:lineRule="auto"/>
        <w:rPr>
          <w:sz w:val="26"/>
          <w:szCs w:val="26"/>
        </w:rPr>
      </w:pPr>
    </w:p>
    <w:p w:rsidR="00135013" w:rsidRPr="00135013" w:rsidRDefault="00135013" w:rsidP="00E92AC8">
      <w:pPr>
        <w:spacing w:line="312" w:lineRule="auto"/>
        <w:rPr>
          <w:sz w:val="26"/>
          <w:szCs w:val="26"/>
        </w:rPr>
      </w:pPr>
      <w:r w:rsidRPr="00135013">
        <w:rPr>
          <w:sz w:val="26"/>
          <w:szCs w:val="26"/>
        </w:rPr>
        <w:t xml:space="preserve">На бланке </w:t>
      </w:r>
      <w:r w:rsidR="00E24E65">
        <w:rPr>
          <w:sz w:val="26"/>
          <w:szCs w:val="26"/>
        </w:rPr>
        <w:t>У</w:t>
      </w:r>
      <w:r w:rsidRPr="00135013">
        <w:rPr>
          <w:sz w:val="26"/>
          <w:szCs w:val="26"/>
        </w:rPr>
        <w:t>частника /штамп организации</w:t>
      </w:r>
    </w:p>
    <w:p w:rsidR="00135013" w:rsidRPr="00135013" w:rsidRDefault="00135013" w:rsidP="00E92AC8">
      <w:pPr>
        <w:spacing w:line="312" w:lineRule="auto"/>
        <w:rPr>
          <w:sz w:val="26"/>
          <w:szCs w:val="26"/>
        </w:rPr>
      </w:pPr>
      <w:r w:rsidRPr="00135013">
        <w:rPr>
          <w:sz w:val="26"/>
          <w:szCs w:val="26"/>
        </w:rPr>
        <w:t xml:space="preserve">Дата, __________________                                                          </w:t>
      </w:r>
    </w:p>
    <w:p w:rsidR="00135013" w:rsidRDefault="00135013" w:rsidP="00E92AC8">
      <w:pPr>
        <w:spacing w:line="312" w:lineRule="auto"/>
        <w:rPr>
          <w:sz w:val="26"/>
          <w:szCs w:val="26"/>
        </w:rPr>
      </w:pPr>
      <w:r w:rsidRPr="00135013">
        <w:rPr>
          <w:sz w:val="26"/>
          <w:szCs w:val="26"/>
        </w:rPr>
        <w:t>исх. Номер   ____________</w:t>
      </w:r>
    </w:p>
    <w:p w:rsidR="009C01DD" w:rsidRDefault="009C01DD" w:rsidP="00E92AC8">
      <w:pPr>
        <w:spacing w:line="312" w:lineRule="auto"/>
        <w:rPr>
          <w:sz w:val="26"/>
          <w:szCs w:val="26"/>
        </w:rPr>
      </w:pPr>
    </w:p>
    <w:p w:rsidR="00E92AC8" w:rsidRPr="00135013" w:rsidRDefault="00E92AC8" w:rsidP="00E92AC8">
      <w:pPr>
        <w:spacing w:line="312" w:lineRule="auto"/>
        <w:rPr>
          <w:sz w:val="26"/>
          <w:szCs w:val="26"/>
        </w:rPr>
      </w:pPr>
    </w:p>
    <w:p w:rsidR="00135013" w:rsidRPr="009C01DD" w:rsidRDefault="009C01DD" w:rsidP="00E92AC8">
      <w:pPr>
        <w:pStyle w:val="33"/>
        <w:spacing w:line="312" w:lineRule="auto"/>
        <w:jc w:val="both"/>
        <w:rPr>
          <w:sz w:val="26"/>
          <w:szCs w:val="26"/>
        </w:rPr>
      </w:pPr>
      <w:r w:rsidRPr="00233468">
        <w:rPr>
          <w:sz w:val="26"/>
          <w:szCs w:val="26"/>
        </w:rPr>
        <w:t>_______</w:t>
      </w:r>
      <w:r>
        <w:rPr>
          <w:sz w:val="26"/>
          <w:szCs w:val="26"/>
        </w:rPr>
        <w:t>______________________________</w:t>
      </w:r>
      <w:r w:rsidRPr="00233468">
        <w:rPr>
          <w:sz w:val="26"/>
          <w:szCs w:val="26"/>
        </w:rPr>
        <w:t>_____(</w:t>
      </w:r>
      <w:r w:rsidRPr="00233468">
        <w:rPr>
          <w:i/>
          <w:sz w:val="26"/>
          <w:szCs w:val="26"/>
        </w:rPr>
        <w:t>наименование</w:t>
      </w:r>
      <w:r w:rsidR="00FB2C2F">
        <w:rPr>
          <w:i/>
          <w:sz w:val="26"/>
          <w:szCs w:val="26"/>
        </w:rPr>
        <w:t>/ФИО</w:t>
      </w:r>
      <w:r w:rsidRPr="00233468">
        <w:rPr>
          <w:i/>
          <w:sz w:val="26"/>
          <w:szCs w:val="26"/>
        </w:rPr>
        <w:t xml:space="preserve"> </w:t>
      </w:r>
      <w:r>
        <w:rPr>
          <w:i/>
          <w:sz w:val="26"/>
          <w:szCs w:val="26"/>
        </w:rPr>
        <w:t>У</w:t>
      </w:r>
      <w:r w:rsidRPr="00233468">
        <w:rPr>
          <w:i/>
          <w:sz w:val="26"/>
          <w:szCs w:val="26"/>
        </w:rPr>
        <w:t>частника</w:t>
      </w:r>
      <w:r w:rsidRPr="00233468">
        <w:rPr>
          <w:sz w:val="26"/>
          <w:szCs w:val="26"/>
        </w:rPr>
        <w:t>) в лице ___________________________(</w:t>
      </w:r>
      <w:r w:rsidRPr="00233468">
        <w:rPr>
          <w:i/>
          <w:sz w:val="26"/>
          <w:szCs w:val="26"/>
        </w:rPr>
        <w:t>должность, ФИО руководителя</w:t>
      </w:r>
      <w:r w:rsidRPr="00233468">
        <w:rPr>
          <w:sz w:val="26"/>
          <w:szCs w:val="26"/>
        </w:rPr>
        <w:t>), действующего на осн</w:t>
      </w:r>
      <w:r w:rsidRPr="00233468">
        <w:rPr>
          <w:sz w:val="26"/>
          <w:szCs w:val="26"/>
        </w:rPr>
        <w:t>о</w:t>
      </w:r>
      <w:r w:rsidRPr="00233468">
        <w:rPr>
          <w:sz w:val="26"/>
          <w:szCs w:val="26"/>
        </w:rPr>
        <w:t>вании __________________</w:t>
      </w:r>
      <w:r w:rsidR="0065645C">
        <w:rPr>
          <w:sz w:val="26"/>
          <w:szCs w:val="26"/>
        </w:rPr>
        <w:t xml:space="preserve"> с</w:t>
      </w:r>
      <w:r w:rsidR="00135013" w:rsidRPr="009C01DD">
        <w:rPr>
          <w:sz w:val="26"/>
          <w:szCs w:val="26"/>
        </w:rPr>
        <w:t>ообщае</w:t>
      </w:r>
      <w:r w:rsidR="0065645C">
        <w:rPr>
          <w:sz w:val="26"/>
          <w:szCs w:val="26"/>
        </w:rPr>
        <w:t>т</w:t>
      </w:r>
      <w:r w:rsidR="00135013" w:rsidRPr="009C01DD">
        <w:rPr>
          <w:sz w:val="26"/>
          <w:szCs w:val="26"/>
        </w:rPr>
        <w:t xml:space="preserve"> о согласии участвовать в закупке на условиях, уст</w:t>
      </w:r>
      <w:r w:rsidR="00135013" w:rsidRPr="009C01DD">
        <w:rPr>
          <w:sz w:val="26"/>
          <w:szCs w:val="26"/>
        </w:rPr>
        <w:t>а</w:t>
      </w:r>
      <w:r w:rsidR="00135013" w:rsidRPr="009C01DD">
        <w:rPr>
          <w:sz w:val="26"/>
          <w:szCs w:val="26"/>
        </w:rPr>
        <w:t xml:space="preserve">новленных в </w:t>
      </w:r>
      <w:r w:rsidR="00E24E65">
        <w:rPr>
          <w:sz w:val="26"/>
          <w:szCs w:val="26"/>
        </w:rPr>
        <w:t xml:space="preserve">конкурсной </w:t>
      </w:r>
      <w:r w:rsidR="00135013" w:rsidRPr="009C01DD">
        <w:rPr>
          <w:sz w:val="26"/>
          <w:szCs w:val="26"/>
        </w:rPr>
        <w:t>документации, и подписываемся о нашем соответствии требов</w:t>
      </w:r>
      <w:r w:rsidR="00135013" w:rsidRPr="009C01DD">
        <w:rPr>
          <w:sz w:val="26"/>
          <w:szCs w:val="26"/>
        </w:rPr>
        <w:t>а</w:t>
      </w:r>
      <w:r w:rsidR="00135013" w:rsidRPr="009C01DD">
        <w:rPr>
          <w:sz w:val="26"/>
          <w:szCs w:val="26"/>
        </w:rPr>
        <w:t>ниям</w:t>
      </w:r>
      <w:r w:rsidR="00E24E65">
        <w:rPr>
          <w:sz w:val="26"/>
          <w:szCs w:val="26"/>
        </w:rPr>
        <w:t>,</w:t>
      </w:r>
      <w:r w:rsidR="00135013" w:rsidRPr="009C01DD">
        <w:rPr>
          <w:sz w:val="26"/>
          <w:szCs w:val="26"/>
        </w:rPr>
        <w:t xml:space="preserve"> </w:t>
      </w:r>
      <w:r w:rsidR="00E24E65">
        <w:rPr>
          <w:sz w:val="26"/>
          <w:szCs w:val="26"/>
        </w:rPr>
        <w:t xml:space="preserve">установленным </w:t>
      </w:r>
      <w:r w:rsidR="00135013" w:rsidRPr="009C01DD">
        <w:rPr>
          <w:sz w:val="26"/>
          <w:szCs w:val="26"/>
        </w:rPr>
        <w:t xml:space="preserve">к участникам </w:t>
      </w:r>
      <w:r w:rsidR="00E24E65">
        <w:rPr>
          <w:sz w:val="26"/>
          <w:szCs w:val="26"/>
        </w:rPr>
        <w:t>конкурса.</w:t>
      </w:r>
    </w:p>
    <w:p w:rsidR="00E92AC8" w:rsidRPr="00135013" w:rsidRDefault="00E92AC8" w:rsidP="00135013">
      <w:pPr>
        <w:jc w:val="center"/>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6024"/>
      </w:tblGrid>
      <w:tr w:rsidR="00135013" w:rsidRPr="00135013">
        <w:tc>
          <w:tcPr>
            <w:tcW w:w="10260" w:type="dxa"/>
            <w:gridSpan w:val="2"/>
          </w:tcPr>
          <w:p w:rsidR="00135013" w:rsidRPr="0065645C" w:rsidRDefault="00135013" w:rsidP="00135013">
            <w:pPr>
              <w:pStyle w:val="33"/>
              <w:ind w:firstLine="709"/>
              <w:jc w:val="center"/>
              <w:rPr>
                <w:b/>
                <w:sz w:val="26"/>
                <w:szCs w:val="26"/>
              </w:rPr>
            </w:pPr>
            <w:r w:rsidRPr="0065645C">
              <w:rPr>
                <w:b/>
                <w:sz w:val="26"/>
                <w:szCs w:val="26"/>
              </w:rPr>
              <w:t>ЗАЯВКА НА УЧАСТИЕ В ОТКРЫТОМ КОНКУРСЕ</w:t>
            </w:r>
          </w:p>
          <w:p w:rsidR="00135013" w:rsidRPr="0065645C" w:rsidRDefault="00135013" w:rsidP="00135013">
            <w:pPr>
              <w:pStyle w:val="33"/>
              <w:ind w:firstLine="709"/>
              <w:jc w:val="center"/>
              <w:rPr>
                <w:sz w:val="26"/>
                <w:szCs w:val="26"/>
              </w:rPr>
            </w:pPr>
            <w:r w:rsidRPr="0065645C">
              <w:rPr>
                <w:sz w:val="26"/>
                <w:szCs w:val="26"/>
              </w:rPr>
              <w:t>Лот __ (наименование лота)</w:t>
            </w:r>
          </w:p>
          <w:p w:rsidR="00135013" w:rsidRPr="0065645C" w:rsidRDefault="00135013" w:rsidP="00135013">
            <w:pPr>
              <w:pStyle w:val="33"/>
              <w:ind w:firstLine="709"/>
              <w:jc w:val="center"/>
              <w:rPr>
                <w:sz w:val="26"/>
                <w:szCs w:val="26"/>
              </w:rPr>
            </w:pPr>
          </w:p>
        </w:tc>
      </w:tr>
      <w:tr w:rsidR="00135013" w:rsidRPr="00135013">
        <w:tc>
          <w:tcPr>
            <w:tcW w:w="10260" w:type="dxa"/>
            <w:gridSpan w:val="2"/>
          </w:tcPr>
          <w:p w:rsidR="00135013" w:rsidRPr="0065645C" w:rsidRDefault="00135013" w:rsidP="00135013">
            <w:pPr>
              <w:rPr>
                <w:sz w:val="26"/>
                <w:szCs w:val="26"/>
              </w:rPr>
            </w:pPr>
            <w:r w:rsidRPr="0065645C">
              <w:rPr>
                <w:sz w:val="26"/>
                <w:szCs w:val="26"/>
              </w:rPr>
              <w:t>Предмет закупки: (наименование лота)</w:t>
            </w:r>
          </w:p>
        </w:tc>
      </w:tr>
      <w:tr w:rsidR="00135013" w:rsidRPr="00135013">
        <w:tc>
          <w:tcPr>
            <w:tcW w:w="10260" w:type="dxa"/>
            <w:gridSpan w:val="2"/>
          </w:tcPr>
          <w:p w:rsidR="00135013" w:rsidRPr="0065645C" w:rsidRDefault="00135013" w:rsidP="006A1A5C">
            <w:pPr>
              <w:numPr>
                <w:ilvl w:val="0"/>
                <w:numId w:val="18"/>
              </w:numPr>
              <w:tabs>
                <w:tab w:val="left" w:pos="0"/>
                <w:tab w:val="left" w:pos="696"/>
              </w:tabs>
              <w:spacing w:line="240" w:lineRule="atLeast"/>
              <w:ind w:left="0" w:firstLine="284"/>
              <w:jc w:val="both"/>
              <w:rPr>
                <w:b/>
                <w:sz w:val="26"/>
                <w:szCs w:val="26"/>
              </w:rPr>
            </w:pPr>
            <w:r w:rsidRPr="0065645C">
              <w:rPr>
                <w:b/>
                <w:sz w:val="26"/>
                <w:szCs w:val="26"/>
              </w:rPr>
              <w:t>Изучив</w:t>
            </w:r>
            <w:r w:rsidRPr="0065645C">
              <w:rPr>
                <w:b/>
                <w:bCs/>
                <w:sz w:val="26"/>
                <w:szCs w:val="26"/>
              </w:rPr>
              <w:t xml:space="preserve"> </w:t>
            </w:r>
            <w:r w:rsidR="00FB2C2F">
              <w:rPr>
                <w:b/>
                <w:bCs/>
                <w:sz w:val="26"/>
                <w:szCs w:val="26"/>
              </w:rPr>
              <w:t>конкурсную документацию</w:t>
            </w:r>
            <w:r w:rsidRPr="0065645C">
              <w:rPr>
                <w:b/>
                <w:bCs/>
                <w:sz w:val="26"/>
                <w:szCs w:val="26"/>
              </w:rPr>
              <w:t xml:space="preserve">, а также применимые к данной закупке нормативно-правовые акты, сообщаем о себе следующие сведения: </w:t>
            </w:r>
          </w:p>
        </w:tc>
      </w:tr>
      <w:tr w:rsidR="00135013" w:rsidRPr="00135013">
        <w:tc>
          <w:tcPr>
            <w:tcW w:w="4236" w:type="dxa"/>
          </w:tcPr>
          <w:p w:rsidR="00FB2C2F" w:rsidRPr="00FB2C2F" w:rsidRDefault="00AB08E1" w:rsidP="00135013">
            <w:pPr>
              <w:rPr>
                <w:sz w:val="26"/>
                <w:szCs w:val="26"/>
              </w:rPr>
            </w:pPr>
            <w:r w:rsidRPr="00FB2C2F">
              <w:rPr>
                <w:sz w:val="26"/>
                <w:szCs w:val="26"/>
              </w:rPr>
              <w:t>Наименование, фирменное наим</w:t>
            </w:r>
            <w:r w:rsidRPr="00FB2C2F">
              <w:rPr>
                <w:sz w:val="26"/>
                <w:szCs w:val="26"/>
              </w:rPr>
              <w:t>е</w:t>
            </w:r>
            <w:r w:rsidRPr="00FB2C2F">
              <w:rPr>
                <w:sz w:val="26"/>
                <w:szCs w:val="26"/>
              </w:rPr>
              <w:t xml:space="preserve">нование </w:t>
            </w:r>
            <w:r w:rsidR="00FB2C2F" w:rsidRPr="00FB2C2F">
              <w:rPr>
                <w:sz w:val="26"/>
                <w:szCs w:val="26"/>
              </w:rPr>
              <w:t xml:space="preserve">(при наличии) </w:t>
            </w:r>
          </w:p>
          <w:p w:rsidR="0065645C" w:rsidRPr="00FB2C2F" w:rsidRDefault="00FB2C2F" w:rsidP="00135013">
            <w:pPr>
              <w:rPr>
                <w:sz w:val="26"/>
                <w:szCs w:val="26"/>
              </w:rPr>
            </w:pPr>
            <w:r>
              <w:rPr>
                <w:sz w:val="26"/>
                <w:szCs w:val="26"/>
              </w:rPr>
              <w:t>(для юридического лица)/</w:t>
            </w:r>
          </w:p>
          <w:p w:rsidR="00135013" w:rsidRPr="00FB2C2F" w:rsidRDefault="00135013" w:rsidP="00135013">
            <w:pPr>
              <w:rPr>
                <w:sz w:val="26"/>
                <w:szCs w:val="26"/>
              </w:rPr>
            </w:pPr>
            <w:r w:rsidRPr="00FB2C2F">
              <w:rPr>
                <w:sz w:val="26"/>
                <w:szCs w:val="26"/>
              </w:rPr>
              <w:t xml:space="preserve">ФИО </w:t>
            </w:r>
            <w:r w:rsidR="00FB2C2F">
              <w:rPr>
                <w:sz w:val="26"/>
                <w:szCs w:val="26"/>
              </w:rPr>
              <w:t xml:space="preserve">(для </w:t>
            </w:r>
            <w:r w:rsidRPr="00FB2C2F">
              <w:rPr>
                <w:sz w:val="26"/>
                <w:szCs w:val="26"/>
              </w:rPr>
              <w:t>физического лица</w:t>
            </w:r>
            <w:r w:rsidR="00FB2C2F">
              <w:rPr>
                <w:sz w:val="26"/>
                <w:szCs w:val="26"/>
              </w:rPr>
              <w:t>)</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bCs/>
                <w:sz w:val="26"/>
                <w:szCs w:val="26"/>
                <w:vertAlign w:val="superscript"/>
              </w:rPr>
            </w:pPr>
            <w:r w:rsidRPr="00FB2C2F">
              <w:rPr>
                <w:sz w:val="26"/>
                <w:szCs w:val="26"/>
              </w:rPr>
              <w:t>ИНН/КПП</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sz w:val="26"/>
                <w:szCs w:val="26"/>
              </w:rPr>
            </w:pPr>
            <w:r w:rsidRPr="00FB2C2F">
              <w:rPr>
                <w:sz w:val="26"/>
                <w:szCs w:val="26"/>
              </w:rPr>
              <w:t>ОГРН</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AA0128" w:rsidP="00FB2C2F">
            <w:pPr>
              <w:rPr>
                <w:sz w:val="26"/>
                <w:szCs w:val="26"/>
              </w:rPr>
            </w:pPr>
            <w:r w:rsidRPr="00AC5BBC">
              <w:rPr>
                <w:sz w:val="26"/>
                <w:szCs w:val="26"/>
              </w:rPr>
              <w:t>Место нахождения, п</w:t>
            </w:r>
            <w:r w:rsidR="00135013" w:rsidRPr="00AC5BBC">
              <w:rPr>
                <w:sz w:val="26"/>
                <w:szCs w:val="26"/>
              </w:rPr>
              <w:t>очтовый адрес (</w:t>
            </w:r>
            <w:r w:rsidRPr="00AC5BBC">
              <w:rPr>
                <w:sz w:val="26"/>
                <w:szCs w:val="26"/>
              </w:rPr>
              <w:t>для юридического лица)</w:t>
            </w:r>
            <w:r w:rsidR="00FB2C2F" w:rsidRPr="00AC5BBC">
              <w:rPr>
                <w:sz w:val="26"/>
                <w:szCs w:val="26"/>
              </w:rPr>
              <w:t>/ место жительства (для физического лица)</w:t>
            </w:r>
          </w:p>
        </w:tc>
        <w:tc>
          <w:tcPr>
            <w:tcW w:w="6024" w:type="dxa"/>
          </w:tcPr>
          <w:p w:rsidR="00135013" w:rsidRPr="0065645C" w:rsidRDefault="00135013" w:rsidP="00135013">
            <w:pPr>
              <w:rPr>
                <w:sz w:val="26"/>
                <w:szCs w:val="26"/>
              </w:rPr>
            </w:pPr>
          </w:p>
        </w:tc>
      </w:tr>
      <w:tr w:rsidR="00AA0128" w:rsidRPr="00135013">
        <w:tc>
          <w:tcPr>
            <w:tcW w:w="4236" w:type="dxa"/>
          </w:tcPr>
          <w:p w:rsidR="00AA0128" w:rsidRPr="00AC5BBC" w:rsidRDefault="00AA0128" w:rsidP="00FB2C2F">
            <w:pPr>
              <w:rPr>
                <w:sz w:val="26"/>
                <w:szCs w:val="26"/>
              </w:rPr>
            </w:pPr>
            <w:r w:rsidRPr="00AC5BBC">
              <w:rPr>
                <w:sz w:val="26"/>
                <w:szCs w:val="26"/>
              </w:rPr>
              <w:t>ИНН учредителей, членов коллег</w:t>
            </w:r>
            <w:r w:rsidRPr="00AC5BBC">
              <w:rPr>
                <w:sz w:val="26"/>
                <w:szCs w:val="26"/>
              </w:rPr>
              <w:t>и</w:t>
            </w:r>
            <w:r w:rsidRPr="00AC5BBC">
              <w:rPr>
                <w:sz w:val="26"/>
                <w:szCs w:val="26"/>
              </w:rPr>
              <w:t>ального исполнительного органа/                               лица, исполняющего функции ед</w:t>
            </w:r>
            <w:r w:rsidRPr="00AC5BBC">
              <w:rPr>
                <w:sz w:val="26"/>
                <w:szCs w:val="26"/>
              </w:rPr>
              <w:t>и</w:t>
            </w:r>
            <w:r w:rsidRPr="00AC5BBC">
              <w:rPr>
                <w:sz w:val="26"/>
                <w:szCs w:val="26"/>
              </w:rPr>
              <w:t xml:space="preserve">ноличного исполнительного органа </w:t>
            </w:r>
            <w:r w:rsidR="00FB2C2F" w:rsidRPr="00AC5BBC">
              <w:rPr>
                <w:sz w:val="26"/>
                <w:szCs w:val="26"/>
              </w:rPr>
              <w:t>Участника</w:t>
            </w:r>
          </w:p>
        </w:tc>
        <w:tc>
          <w:tcPr>
            <w:tcW w:w="6024" w:type="dxa"/>
          </w:tcPr>
          <w:p w:rsidR="00AA0128" w:rsidRPr="0065645C" w:rsidRDefault="00AA0128" w:rsidP="00135013">
            <w:pPr>
              <w:rPr>
                <w:sz w:val="26"/>
                <w:szCs w:val="26"/>
              </w:rPr>
            </w:pPr>
          </w:p>
        </w:tc>
      </w:tr>
      <w:tr w:rsidR="00135013" w:rsidRPr="00135013">
        <w:tc>
          <w:tcPr>
            <w:tcW w:w="4236" w:type="dxa"/>
          </w:tcPr>
          <w:p w:rsidR="00135013" w:rsidRPr="00AC5BBC" w:rsidRDefault="00135013" w:rsidP="00FB2C2F">
            <w:pPr>
              <w:rPr>
                <w:sz w:val="26"/>
                <w:szCs w:val="26"/>
              </w:rPr>
            </w:pPr>
            <w:r w:rsidRPr="00AC5BBC">
              <w:rPr>
                <w:sz w:val="26"/>
                <w:szCs w:val="26"/>
              </w:rPr>
              <w:t>Паспортные данные физического лица</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135013" w:rsidP="00135013">
            <w:pPr>
              <w:rPr>
                <w:sz w:val="26"/>
                <w:szCs w:val="26"/>
              </w:rPr>
            </w:pPr>
            <w:r w:rsidRPr="00AC5BBC">
              <w:rPr>
                <w:sz w:val="26"/>
                <w:szCs w:val="26"/>
              </w:rPr>
              <w:t>Генеральный директор  и главный бухгалтер</w:t>
            </w:r>
          </w:p>
        </w:tc>
        <w:tc>
          <w:tcPr>
            <w:tcW w:w="6024" w:type="dxa"/>
          </w:tcPr>
          <w:p w:rsidR="00135013" w:rsidRPr="0065645C" w:rsidRDefault="00135013" w:rsidP="00135013">
            <w:pPr>
              <w:rPr>
                <w:sz w:val="26"/>
                <w:szCs w:val="26"/>
              </w:rPr>
            </w:pPr>
          </w:p>
        </w:tc>
      </w:tr>
      <w:tr w:rsidR="00135013" w:rsidRPr="00135013">
        <w:tc>
          <w:tcPr>
            <w:tcW w:w="4236" w:type="dxa"/>
          </w:tcPr>
          <w:p w:rsidR="00135013" w:rsidRDefault="00135013" w:rsidP="00135013">
            <w:pPr>
              <w:rPr>
                <w:sz w:val="26"/>
                <w:szCs w:val="26"/>
              </w:rPr>
            </w:pPr>
            <w:r w:rsidRPr="0065645C">
              <w:rPr>
                <w:sz w:val="26"/>
                <w:szCs w:val="26"/>
              </w:rPr>
              <w:t>Электронная почта</w:t>
            </w:r>
            <w:r w:rsidR="0065645C">
              <w:rPr>
                <w:sz w:val="26"/>
                <w:szCs w:val="26"/>
              </w:rPr>
              <w:t xml:space="preserve"> и </w:t>
            </w:r>
            <w:r w:rsidRPr="0065645C">
              <w:rPr>
                <w:sz w:val="26"/>
                <w:szCs w:val="26"/>
              </w:rPr>
              <w:t>сайт</w:t>
            </w:r>
          </w:p>
          <w:p w:rsidR="00AC5BBC" w:rsidRPr="0065645C" w:rsidRDefault="00AC5BBC" w:rsidP="00135013">
            <w:pPr>
              <w:rPr>
                <w:sz w:val="26"/>
                <w:szCs w:val="26"/>
              </w:rPr>
            </w:pPr>
            <w:r>
              <w:rPr>
                <w:sz w:val="26"/>
                <w:szCs w:val="26"/>
              </w:rPr>
              <w:t>(при наличии)</w:t>
            </w:r>
          </w:p>
        </w:tc>
        <w:tc>
          <w:tcPr>
            <w:tcW w:w="6024" w:type="dxa"/>
          </w:tcPr>
          <w:p w:rsidR="00135013" w:rsidRPr="0065645C" w:rsidRDefault="00135013" w:rsidP="00135013">
            <w:pPr>
              <w:rPr>
                <w:sz w:val="26"/>
                <w:szCs w:val="26"/>
              </w:rPr>
            </w:pPr>
          </w:p>
        </w:tc>
      </w:tr>
      <w:tr w:rsidR="00135013" w:rsidRPr="00135013">
        <w:trPr>
          <w:trHeight w:val="487"/>
        </w:trPr>
        <w:tc>
          <w:tcPr>
            <w:tcW w:w="4236" w:type="dxa"/>
          </w:tcPr>
          <w:p w:rsidR="00E24E65" w:rsidRDefault="0065645C" w:rsidP="00E24E65">
            <w:pPr>
              <w:rPr>
                <w:sz w:val="26"/>
                <w:szCs w:val="26"/>
              </w:rPr>
            </w:pPr>
            <w:r>
              <w:rPr>
                <w:sz w:val="26"/>
                <w:szCs w:val="26"/>
              </w:rPr>
              <w:t>Н</w:t>
            </w:r>
            <w:r w:rsidR="00135013" w:rsidRPr="0065645C">
              <w:rPr>
                <w:sz w:val="26"/>
                <w:szCs w:val="26"/>
              </w:rPr>
              <w:t>омер контактного телефона</w:t>
            </w:r>
          </w:p>
          <w:p w:rsidR="000F45E7" w:rsidRDefault="000F45E7" w:rsidP="00E24E65">
            <w:pPr>
              <w:rPr>
                <w:sz w:val="26"/>
                <w:szCs w:val="26"/>
              </w:rPr>
            </w:pPr>
          </w:p>
          <w:p w:rsidR="000F45E7" w:rsidRPr="0065645C" w:rsidRDefault="000F45E7" w:rsidP="00E24E65">
            <w:pPr>
              <w:rPr>
                <w:sz w:val="26"/>
                <w:szCs w:val="26"/>
              </w:rPr>
            </w:pPr>
          </w:p>
        </w:tc>
        <w:tc>
          <w:tcPr>
            <w:tcW w:w="6024" w:type="dxa"/>
          </w:tcPr>
          <w:p w:rsidR="00135013" w:rsidRPr="0065645C" w:rsidRDefault="00135013" w:rsidP="00135013">
            <w:pPr>
              <w:rPr>
                <w:sz w:val="26"/>
                <w:szCs w:val="26"/>
              </w:rPr>
            </w:pPr>
          </w:p>
        </w:tc>
      </w:tr>
      <w:tr w:rsidR="00135013" w:rsidRPr="00135013">
        <w:trPr>
          <w:trHeight w:val="90"/>
        </w:trPr>
        <w:tc>
          <w:tcPr>
            <w:tcW w:w="10260" w:type="dxa"/>
            <w:gridSpan w:val="2"/>
          </w:tcPr>
          <w:p w:rsidR="00135013" w:rsidRPr="0065645C" w:rsidRDefault="00060897" w:rsidP="006A1A5C">
            <w:pPr>
              <w:numPr>
                <w:ilvl w:val="0"/>
                <w:numId w:val="18"/>
              </w:numPr>
              <w:autoSpaceDE w:val="0"/>
              <w:autoSpaceDN w:val="0"/>
              <w:adjustRightInd w:val="0"/>
              <w:ind w:left="709" w:hanging="425"/>
              <w:jc w:val="both"/>
              <w:rPr>
                <w:b/>
                <w:sz w:val="26"/>
                <w:szCs w:val="26"/>
              </w:rPr>
            </w:pPr>
            <w:r>
              <w:rPr>
                <w:b/>
                <w:sz w:val="26"/>
                <w:szCs w:val="26"/>
              </w:rPr>
              <w:lastRenderedPageBreak/>
              <w:t>Подавая настоящую заявку, Участник подтверждает свое соответствие след</w:t>
            </w:r>
            <w:r>
              <w:rPr>
                <w:b/>
                <w:sz w:val="26"/>
                <w:szCs w:val="26"/>
              </w:rPr>
              <w:t>у</w:t>
            </w:r>
            <w:r>
              <w:rPr>
                <w:b/>
                <w:sz w:val="26"/>
                <w:szCs w:val="26"/>
              </w:rPr>
              <w:t>ющим требованиям</w:t>
            </w:r>
            <w:r w:rsidRPr="00060897">
              <w:rPr>
                <w:b/>
                <w:sz w:val="26"/>
                <w:szCs w:val="26"/>
              </w:rPr>
              <w:t>:</w:t>
            </w:r>
          </w:p>
        </w:tc>
      </w:tr>
      <w:tr w:rsidR="00AA0128" w:rsidRPr="00135013">
        <w:trPr>
          <w:trHeight w:val="274"/>
        </w:trPr>
        <w:tc>
          <w:tcPr>
            <w:tcW w:w="10260" w:type="dxa"/>
            <w:gridSpan w:val="2"/>
          </w:tcPr>
          <w:p w:rsidR="00AA0128" w:rsidRPr="004516B1" w:rsidRDefault="00060897" w:rsidP="00AA0128">
            <w:pPr>
              <w:jc w:val="both"/>
              <w:rPr>
                <w:sz w:val="26"/>
                <w:szCs w:val="26"/>
              </w:rPr>
            </w:pPr>
            <w:r>
              <w:rPr>
                <w:sz w:val="26"/>
                <w:szCs w:val="26"/>
              </w:rPr>
              <w:t>-</w:t>
            </w:r>
            <w:r w:rsidR="00AA0128" w:rsidRPr="004516B1">
              <w:rPr>
                <w:sz w:val="26"/>
                <w:szCs w:val="26"/>
              </w:rPr>
              <w:t xml:space="preserve"> </w:t>
            </w:r>
            <w:proofErr w:type="spellStart"/>
            <w:r w:rsidR="00AA0128" w:rsidRPr="004516B1">
              <w:rPr>
                <w:sz w:val="26"/>
                <w:szCs w:val="26"/>
              </w:rPr>
              <w:t>непроведени</w:t>
            </w:r>
            <w:r>
              <w:rPr>
                <w:sz w:val="26"/>
                <w:szCs w:val="26"/>
              </w:rPr>
              <w:t>е</w:t>
            </w:r>
            <w:proofErr w:type="spellEnd"/>
            <w:r w:rsidR="00AA0128" w:rsidRPr="004516B1">
              <w:rPr>
                <w:sz w:val="26"/>
                <w:szCs w:val="26"/>
              </w:rPr>
              <w:t xml:space="preserve"> ликвидации </w:t>
            </w:r>
            <w:r w:rsidR="00E24E65">
              <w:rPr>
                <w:sz w:val="26"/>
                <w:szCs w:val="26"/>
              </w:rPr>
              <w:t>У</w:t>
            </w:r>
            <w:r w:rsidR="00AA0128" w:rsidRPr="004516B1">
              <w:rPr>
                <w:sz w:val="26"/>
                <w:szCs w:val="26"/>
              </w:rPr>
              <w:t>частника и отсутстви</w:t>
            </w:r>
            <w:r>
              <w:rPr>
                <w:sz w:val="26"/>
                <w:szCs w:val="26"/>
              </w:rPr>
              <w:t>е</w:t>
            </w:r>
            <w:r w:rsidR="00AA0128" w:rsidRPr="004516B1">
              <w:rPr>
                <w:sz w:val="26"/>
                <w:szCs w:val="26"/>
              </w:rPr>
              <w:t xml:space="preserve"> решения арбитражного суда о пр</w:t>
            </w:r>
            <w:r w:rsidR="00AA0128" w:rsidRPr="004516B1">
              <w:rPr>
                <w:sz w:val="26"/>
                <w:szCs w:val="26"/>
              </w:rPr>
              <w:t>и</w:t>
            </w:r>
            <w:r w:rsidR="00AA0128" w:rsidRPr="004516B1">
              <w:rPr>
                <w:sz w:val="26"/>
                <w:szCs w:val="26"/>
              </w:rPr>
              <w:t xml:space="preserve">знании </w:t>
            </w:r>
            <w:r>
              <w:rPr>
                <w:sz w:val="26"/>
                <w:szCs w:val="26"/>
              </w:rPr>
              <w:t>У</w:t>
            </w:r>
            <w:r w:rsidR="00AA0128" w:rsidRPr="004516B1">
              <w:rPr>
                <w:sz w:val="26"/>
                <w:szCs w:val="26"/>
              </w:rPr>
              <w:t>частника - юридического лица или индивидуального предпринимателя несост</w:t>
            </w:r>
            <w:r w:rsidR="00AA0128" w:rsidRPr="004516B1">
              <w:rPr>
                <w:sz w:val="26"/>
                <w:szCs w:val="26"/>
              </w:rPr>
              <w:t>о</w:t>
            </w:r>
            <w:r w:rsidR="00AA0128" w:rsidRPr="004516B1">
              <w:rPr>
                <w:sz w:val="26"/>
                <w:szCs w:val="26"/>
              </w:rPr>
              <w:t>ятельным (банкротом) и об открытии конкурсного производства;</w:t>
            </w:r>
          </w:p>
          <w:p w:rsidR="00AA0128" w:rsidRPr="007242DD" w:rsidRDefault="00060897" w:rsidP="00AA0128">
            <w:pPr>
              <w:jc w:val="both"/>
              <w:rPr>
                <w:sz w:val="26"/>
                <w:szCs w:val="26"/>
              </w:rPr>
            </w:pPr>
            <w:r>
              <w:rPr>
                <w:sz w:val="26"/>
                <w:szCs w:val="26"/>
              </w:rPr>
              <w:t>-</w:t>
            </w:r>
            <w:r w:rsidR="00AA0128" w:rsidRPr="004516B1">
              <w:rPr>
                <w:sz w:val="26"/>
                <w:szCs w:val="26"/>
              </w:rPr>
              <w:t xml:space="preserve"> </w:t>
            </w:r>
            <w:proofErr w:type="spellStart"/>
            <w:r w:rsidR="00AA0128" w:rsidRPr="004516B1">
              <w:rPr>
                <w:sz w:val="26"/>
                <w:szCs w:val="26"/>
              </w:rPr>
              <w:t>неприостановлени</w:t>
            </w:r>
            <w:r>
              <w:rPr>
                <w:sz w:val="26"/>
                <w:szCs w:val="26"/>
              </w:rPr>
              <w:t>е</w:t>
            </w:r>
            <w:proofErr w:type="spellEnd"/>
            <w:r w:rsidR="00AA0128" w:rsidRPr="004516B1">
              <w:rPr>
                <w:sz w:val="26"/>
                <w:szCs w:val="26"/>
              </w:rPr>
              <w:t xml:space="preserve"> деятельности </w:t>
            </w:r>
            <w:r>
              <w:rPr>
                <w:sz w:val="26"/>
                <w:szCs w:val="26"/>
              </w:rPr>
              <w:t>У</w:t>
            </w:r>
            <w:r w:rsidR="00AA0128" w:rsidRPr="004516B1">
              <w:rPr>
                <w:sz w:val="26"/>
                <w:szCs w:val="26"/>
              </w:rPr>
              <w:t xml:space="preserve">частника в порядке, установленном </w:t>
            </w:r>
            <w:r w:rsidR="00AA0128" w:rsidRPr="00E24E65">
              <w:rPr>
                <w:sz w:val="26"/>
                <w:szCs w:val="26"/>
              </w:rPr>
              <w:t>Кодексом</w:t>
            </w:r>
            <w:r w:rsidR="00AA0128" w:rsidRPr="007242DD">
              <w:rPr>
                <w:sz w:val="26"/>
                <w:szCs w:val="26"/>
              </w:rPr>
              <w:t xml:space="preserve"> Ро</w:t>
            </w:r>
            <w:r w:rsidR="00AA0128" w:rsidRPr="007242DD">
              <w:rPr>
                <w:sz w:val="26"/>
                <w:szCs w:val="26"/>
              </w:rPr>
              <w:t>с</w:t>
            </w:r>
            <w:r w:rsidR="00AA0128" w:rsidRPr="007242DD">
              <w:rPr>
                <w:sz w:val="26"/>
                <w:szCs w:val="26"/>
              </w:rPr>
              <w:t>сийской Федерации об административных правонарушениях, на дату подачи заявки на участие в закупке;</w:t>
            </w:r>
          </w:p>
          <w:p w:rsidR="00AA0128" w:rsidRPr="004516B1" w:rsidRDefault="00060897" w:rsidP="00AA0128">
            <w:pPr>
              <w:jc w:val="both"/>
              <w:rPr>
                <w:sz w:val="26"/>
                <w:szCs w:val="26"/>
              </w:rPr>
            </w:pPr>
            <w:r>
              <w:rPr>
                <w:sz w:val="26"/>
                <w:szCs w:val="26"/>
              </w:rPr>
              <w:t xml:space="preserve">- </w:t>
            </w:r>
            <w:r w:rsidR="00AA0128" w:rsidRPr="007242DD">
              <w:rPr>
                <w:sz w:val="26"/>
                <w:szCs w:val="26"/>
              </w:rPr>
              <w:t xml:space="preserve"> отсутстви</w:t>
            </w:r>
            <w:r>
              <w:rPr>
                <w:sz w:val="26"/>
                <w:szCs w:val="26"/>
              </w:rPr>
              <w:t>е</w:t>
            </w:r>
            <w:r w:rsidR="00AA0128" w:rsidRPr="007242DD">
              <w:rPr>
                <w:sz w:val="26"/>
                <w:szCs w:val="26"/>
              </w:rPr>
              <w:t xml:space="preserve"> у </w:t>
            </w:r>
            <w:r>
              <w:rPr>
                <w:sz w:val="26"/>
                <w:szCs w:val="26"/>
              </w:rPr>
              <w:t>У</w:t>
            </w:r>
            <w:r w:rsidR="00AA0128" w:rsidRPr="007242DD">
              <w:rPr>
                <w:sz w:val="26"/>
                <w:szCs w:val="26"/>
              </w:rPr>
              <w:t>частника недоимки по налогам, сборам, задолженности по иным обяз</w:t>
            </w:r>
            <w:r w:rsidR="00AA0128" w:rsidRPr="007242DD">
              <w:rPr>
                <w:sz w:val="26"/>
                <w:szCs w:val="26"/>
              </w:rPr>
              <w:t>а</w:t>
            </w:r>
            <w:r w:rsidR="00AA0128" w:rsidRPr="007242DD">
              <w:rPr>
                <w:sz w:val="26"/>
                <w:szCs w:val="26"/>
              </w:rPr>
              <w:t>тельным платежам в бюджеты бюджетной системы Российской Федерации (за исключ</w:t>
            </w:r>
            <w:r w:rsidR="00AA0128" w:rsidRPr="007242DD">
              <w:rPr>
                <w:sz w:val="26"/>
                <w:szCs w:val="26"/>
              </w:rPr>
              <w:t>е</w:t>
            </w:r>
            <w:r w:rsidR="00AA0128" w:rsidRPr="007242DD">
              <w:rPr>
                <w:sz w:val="26"/>
                <w:szCs w:val="26"/>
              </w:rPr>
              <w:t xml:space="preserve">нием сумм, на которые предоставлены отсрочка, рассрочка, инвестиционный налоговый кредит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налогах и сб</w:t>
            </w:r>
            <w:r w:rsidR="00AA0128" w:rsidRPr="007242DD">
              <w:rPr>
                <w:sz w:val="26"/>
                <w:szCs w:val="26"/>
              </w:rPr>
              <w:t>о</w:t>
            </w:r>
            <w:r w:rsidR="00AA0128" w:rsidRPr="007242DD">
              <w:rPr>
                <w:sz w:val="26"/>
                <w:szCs w:val="26"/>
              </w:rPr>
              <w:t>рах) за прошедший календарный год, размер которых превышает двадцать пять проце</w:t>
            </w:r>
            <w:r w:rsidR="00AA0128" w:rsidRPr="007242DD">
              <w:rPr>
                <w:sz w:val="26"/>
                <w:szCs w:val="26"/>
              </w:rPr>
              <w:t>н</w:t>
            </w:r>
            <w:r w:rsidR="00AA0128" w:rsidRPr="007242DD">
              <w:rPr>
                <w:sz w:val="26"/>
                <w:szCs w:val="26"/>
              </w:rPr>
              <w:t>тов балансово</w:t>
            </w:r>
            <w:r w:rsidR="00AA0128" w:rsidRPr="004516B1">
              <w:rPr>
                <w:sz w:val="26"/>
                <w:szCs w:val="26"/>
              </w:rPr>
              <w:t>й стоимости активов участника закупки, по данным бухгалтерской отче</w:t>
            </w:r>
            <w:r w:rsidR="00AA0128" w:rsidRPr="004516B1">
              <w:rPr>
                <w:sz w:val="26"/>
                <w:szCs w:val="26"/>
              </w:rPr>
              <w:t>т</w:t>
            </w:r>
            <w:r w:rsidR="00AA0128" w:rsidRPr="004516B1">
              <w:rPr>
                <w:sz w:val="26"/>
                <w:szCs w:val="26"/>
              </w:rPr>
              <w:t>нос</w:t>
            </w:r>
            <w:r>
              <w:rPr>
                <w:sz w:val="26"/>
                <w:szCs w:val="26"/>
              </w:rPr>
              <w:t>ти за последний отчетный период</w:t>
            </w:r>
            <w:r w:rsidR="00AA0128" w:rsidRPr="004516B1">
              <w:rPr>
                <w:sz w:val="26"/>
                <w:szCs w:val="26"/>
              </w:rPr>
              <w:t>;</w:t>
            </w:r>
          </w:p>
          <w:p w:rsidR="00AA0128" w:rsidRPr="00060897" w:rsidRDefault="008352B9" w:rsidP="00AA0128">
            <w:pPr>
              <w:jc w:val="both"/>
              <w:rPr>
                <w:sz w:val="26"/>
                <w:szCs w:val="26"/>
              </w:rPr>
            </w:pPr>
            <w:r>
              <w:rPr>
                <w:sz w:val="26"/>
                <w:szCs w:val="26"/>
              </w:rPr>
              <w:t xml:space="preserve">- </w:t>
            </w:r>
            <w:r w:rsidR="00060897" w:rsidRPr="00060897">
              <w:rPr>
                <w:sz w:val="26"/>
                <w:szCs w:val="26"/>
              </w:rPr>
              <w:t>отсутстви</w:t>
            </w:r>
            <w:r w:rsidR="00060897">
              <w:rPr>
                <w:sz w:val="26"/>
                <w:szCs w:val="26"/>
              </w:rPr>
              <w:t>е</w:t>
            </w:r>
            <w:r w:rsidR="00060897" w:rsidRPr="00060897">
              <w:rPr>
                <w:sz w:val="26"/>
                <w:szCs w:val="26"/>
              </w:rPr>
              <w:t xml:space="preserve"> в реестре недобросовестных поставщиков (подрядчиков, исполнителей) и</w:t>
            </w:r>
            <w:r w:rsidR="00060897" w:rsidRPr="00060897">
              <w:rPr>
                <w:sz w:val="26"/>
                <w:szCs w:val="26"/>
              </w:rPr>
              <w:t>н</w:t>
            </w:r>
            <w:r w:rsidR="00060897" w:rsidRPr="00060897">
              <w:rPr>
                <w:sz w:val="26"/>
                <w:szCs w:val="26"/>
              </w:rPr>
              <w:t>формации об Участнике, в том числе информации об учредителях, о членах коллегиал</w:t>
            </w:r>
            <w:r w:rsidR="00060897" w:rsidRPr="00060897">
              <w:rPr>
                <w:sz w:val="26"/>
                <w:szCs w:val="26"/>
              </w:rPr>
              <w:t>ь</w:t>
            </w:r>
            <w:r w:rsidR="00060897" w:rsidRPr="00060897">
              <w:rPr>
                <w:sz w:val="26"/>
                <w:szCs w:val="26"/>
              </w:rPr>
              <w:t>ного исполнительного органа, лице, исполняющем функции единоличного исполнител</w:t>
            </w:r>
            <w:r w:rsidR="00060897" w:rsidRPr="00060897">
              <w:rPr>
                <w:sz w:val="26"/>
                <w:szCs w:val="26"/>
              </w:rPr>
              <w:t>ь</w:t>
            </w:r>
            <w:r w:rsidR="00060897" w:rsidRPr="00060897">
              <w:rPr>
                <w:sz w:val="26"/>
                <w:szCs w:val="26"/>
              </w:rPr>
              <w:t>ного органа Участника - юридического лица</w:t>
            </w:r>
            <w:r w:rsidR="00525417">
              <w:rPr>
                <w:sz w:val="26"/>
                <w:szCs w:val="26"/>
              </w:rPr>
              <w:t xml:space="preserve">, </w:t>
            </w:r>
            <w:r w:rsidR="00525417" w:rsidRPr="00074F32">
              <w:rPr>
                <w:sz w:val="26"/>
                <w:szCs w:val="26"/>
              </w:rPr>
              <w:t>а также отсутствие сведений об участнике в реестре недобросовестных поставщиков, сформированном в порядке, действовавшем до дня вступления в силу Федерального закона от 05.04.2013 г. № 44-ФЗ</w:t>
            </w:r>
            <w:r w:rsidR="00060897" w:rsidRPr="00060897">
              <w:rPr>
                <w:sz w:val="26"/>
                <w:szCs w:val="26"/>
              </w:rPr>
              <w:t>.</w:t>
            </w:r>
          </w:p>
          <w:p w:rsidR="00AA0128" w:rsidRPr="004516B1" w:rsidRDefault="008352B9" w:rsidP="00AA0128">
            <w:pPr>
              <w:jc w:val="both"/>
              <w:rPr>
                <w:sz w:val="26"/>
                <w:szCs w:val="26"/>
              </w:rPr>
            </w:pPr>
            <w:r>
              <w:rPr>
                <w:sz w:val="26"/>
                <w:szCs w:val="26"/>
              </w:rPr>
              <w:t xml:space="preserve">- </w:t>
            </w:r>
            <w:r w:rsidR="00AA0128" w:rsidRPr="004516B1">
              <w:rPr>
                <w:sz w:val="26"/>
                <w:szCs w:val="26"/>
              </w:rPr>
              <w:t xml:space="preserve">отсутствие у </w:t>
            </w:r>
            <w:r w:rsidR="00060897">
              <w:rPr>
                <w:sz w:val="26"/>
                <w:szCs w:val="26"/>
              </w:rPr>
              <w:t>У</w:t>
            </w:r>
            <w:r w:rsidR="00AA0128" w:rsidRPr="004516B1">
              <w:rPr>
                <w:sz w:val="26"/>
                <w:szCs w:val="26"/>
              </w:rPr>
              <w:t>частника - физического лица либо у руководителя, членов коллегиальн</w:t>
            </w:r>
            <w:r w:rsidR="00AA0128" w:rsidRPr="004516B1">
              <w:rPr>
                <w:sz w:val="26"/>
                <w:szCs w:val="26"/>
              </w:rPr>
              <w:t>о</w:t>
            </w:r>
            <w:r w:rsidR="00AA0128" w:rsidRPr="004516B1">
              <w:rPr>
                <w:sz w:val="26"/>
                <w:szCs w:val="26"/>
              </w:rPr>
              <w:t>го исполнительного органа или главного бухгалтера юридического лица - участника з</w:t>
            </w:r>
            <w:r w:rsidR="00AA0128" w:rsidRPr="004516B1">
              <w:rPr>
                <w:sz w:val="26"/>
                <w:szCs w:val="26"/>
              </w:rPr>
              <w:t>а</w:t>
            </w:r>
            <w:r w:rsidR="00AA0128" w:rsidRPr="004516B1">
              <w:rPr>
                <w:sz w:val="26"/>
                <w:szCs w:val="26"/>
              </w:rPr>
              <w:t>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w:t>
            </w:r>
            <w:r w:rsidR="00AA0128" w:rsidRPr="004516B1">
              <w:rPr>
                <w:sz w:val="26"/>
                <w:szCs w:val="26"/>
              </w:rPr>
              <w:t>и</w:t>
            </w:r>
            <w:r w:rsidR="00AA0128" w:rsidRPr="004516B1">
              <w:rPr>
                <w:sz w:val="26"/>
                <w:szCs w:val="26"/>
              </w:rPr>
              <w:t>зических лиц наказания в виде лишения права занимать определенные должности или з</w:t>
            </w:r>
            <w:r w:rsidR="00AA0128" w:rsidRPr="004516B1">
              <w:rPr>
                <w:sz w:val="26"/>
                <w:szCs w:val="26"/>
              </w:rPr>
              <w:t>а</w:t>
            </w:r>
            <w:r w:rsidR="00AA0128" w:rsidRPr="004516B1">
              <w:rPr>
                <w:sz w:val="26"/>
                <w:szCs w:val="26"/>
              </w:rPr>
              <w:t>ниматься определенной деятельностью, которые связаны с поставкой товара, выполнен</w:t>
            </w:r>
            <w:r w:rsidR="00AA0128" w:rsidRPr="004516B1">
              <w:rPr>
                <w:sz w:val="26"/>
                <w:szCs w:val="26"/>
              </w:rPr>
              <w:t>и</w:t>
            </w:r>
            <w:r w:rsidR="00AA0128" w:rsidRPr="004516B1">
              <w:rPr>
                <w:sz w:val="26"/>
                <w:szCs w:val="26"/>
              </w:rPr>
              <w:t>ем работы, оказанием услуги, являющихся объектом осуществляемой закупки, и админ</w:t>
            </w:r>
            <w:r w:rsidR="00AA0128" w:rsidRPr="004516B1">
              <w:rPr>
                <w:sz w:val="26"/>
                <w:szCs w:val="26"/>
              </w:rPr>
              <w:t>и</w:t>
            </w:r>
            <w:r w:rsidR="00AA0128" w:rsidRPr="004516B1">
              <w:rPr>
                <w:sz w:val="26"/>
                <w:szCs w:val="26"/>
              </w:rPr>
              <w:t>стративного наказания в виде дисквалификации;</w:t>
            </w:r>
          </w:p>
          <w:p w:rsidR="00AA0128" w:rsidRPr="00AC5BBC" w:rsidRDefault="008352B9" w:rsidP="00AA0128">
            <w:pPr>
              <w:jc w:val="both"/>
              <w:rPr>
                <w:sz w:val="26"/>
                <w:szCs w:val="26"/>
              </w:rPr>
            </w:pPr>
            <w:r>
              <w:rPr>
                <w:sz w:val="26"/>
                <w:szCs w:val="26"/>
              </w:rPr>
              <w:t xml:space="preserve">- </w:t>
            </w:r>
            <w:r w:rsidR="00AA0128" w:rsidRPr="004516B1">
              <w:rPr>
                <w:sz w:val="26"/>
                <w:szCs w:val="26"/>
              </w:rPr>
              <w:t>обладани</w:t>
            </w:r>
            <w:r w:rsidR="00060897">
              <w:rPr>
                <w:sz w:val="26"/>
                <w:szCs w:val="26"/>
              </w:rPr>
              <w:t>е</w:t>
            </w:r>
            <w:r w:rsidR="00AA0128" w:rsidRPr="004516B1">
              <w:rPr>
                <w:sz w:val="26"/>
                <w:szCs w:val="26"/>
              </w:rPr>
              <w:t xml:space="preserve"> </w:t>
            </w:r>
            <w:r w:rsidR="00060897">
              <w:rPr>
                <w:sz w:val="26"/>
                <w:szCs w:val="26"/>
              </w:rPr>
              <w:t>У</w:t>
            </w:r>
            <w:r w:rsidR="00AA0128" w:rsidRPr="004516B1">
              <w:rPr>
                <w:sz w:val="26"/>
                <w:szCs w:val="26"/>
              </w:rPr>
              <w:t>частником исключительными правами на результаты интеллектуальной д</w:t>
            </w:r>
            <w:r w:rsidR="00AA0128" w:rsidRPr="004516B1">
              <w:rPr>
                <w:sz w:val="26"/>
                <w:szCs w:val="26"/>
              </w:rPr>
              <w:t>е</w:t>
            </w:r>
            <w:r w:rsidR="00AA0128" w:rsidRPr="004516B1">
              <w:rPr>
                <w:sz w:val="26"/>
                <w:szCs w:val="26"/>
              </w:rPr>
              <w:t>ятельности, если в связи с исполнением контракта заказчик приобр</w:t>
            </w:r>
            <w:r w:rsidR="00AA0128">
              <w:rPr>
                <w:sz w:val="26"/>
                <w:szCs w:val="26"/>
              </w:rPr>
              <w:t>етает права на такие результаты</w:t>
            </w:r>
            <w:r w:rsidR="00AA0128" w:rsidRPr="00AC5BBC">
              <w:rPr>
                <w:sz w:val="26"/>
                <w:szCs w:val="26"/>
              </w:rPr>
              <w:t>;</w:t>
            </w:r>
          </w:p>
          <w:p w:rsidR="00E92AC8" w:rsidRPr="008352B9" w:rsidRDefault="008352B9" w:rsidP="008352B9">
            <w:pPr>
              <w:autoSpaceDE w:val="0"/>
              <w:autoSpaceDN w:val="0"/>
              <w:adjustRightInd w:val="0"/>
              <w:jc w:val="both"/>
              <w:rPr>
                <w:sz w:val="26"/>
                <w:szCs w:val="26"/>
              </w:rPr>
            </w:pPr>
            <w:r>
              <w:rPr>
                <w:sz w:val="26"/>
                <w:szCs w:val="26"/>
              </w:rPr>
              <w:t xml:space="preserve">- </w:t>
            </w:r>
            <w:r w:rsidR="00AA0128" w:rsidRPr="00AC5BBC">
              <w:rPr>
                <w:sz w:val="26"/>
                <w:szCs w:val="26"/>
              </w:rPr>
              <w:t xml:space="preserve">отсутствие между </w:t>
            </w:r>
            <w:r w:rsidR="00060897" w:rsidRPr="00AC5BBC">
              <w:rPr>
                <w:sz w:val="26"/>
                <w:szCs w:val="26"/>
              </w:rPr>
              <w:t>У</w:t>
            </w:r>
            <w:r w:rsidR="00AA0128" w:rsidRPr="00AC5BBC">
              <w:rPr>
                <w:sz w:val="26"/>
                <w:szCs w:val="26"/>
              </w:rPr>
              <w:t xml:space="preserve">частником и </w:t>
            </w:r>
            <w:r w:rsidR="00060897" w:rsidRPr="00AC5BBC">
              <w:rPr>
                <w:sz w:val="26"/>
                <w:szCs w:val="26"/>
              </w:rPr>
              <w:t>З</w:t>
            </w:r>
            <w:r w:rsidR="00AA0128" w:rsidRPr="00AC5BBC">
              <w:rPr>
                <w:sz w:val="26"/>
                <w:szCs w:val="26"/>
              </w:rPr>
              <w:t>аказчиком конфликта интересов, под которым пон</w:t>
            </w:r>
            <w:r w:rsidR="00AA0128" w:rsidRPr="00AC5BBC">
              <w:rPr>
                <w:sz w:val="26"/>
                <w:szCs w:val="26"/>
              </w:rPr>
              <w:t>и</w:t>
            </w:r>
            <w:r w:rsidR="00AA0128" w:rsidRPr="00AC5BBC">
              <w:rPr>
                <w:sz w:val="26"/>
                <w:szCs w:val="26"/>
              </w:rPr>
              <w:t xml:space="preserve">маются случаи, при которых руководитель </w:t>
            </w:r>
            <w:r w:rsidR="00AC5BBC" w:rsidRPr="00AC5BBC">
              <w:rPr>
                <w:sz w:val="26"/>
                <w:szCs w:val="26"/>
              </w:rPr>
              <w:t>З</w:t>
            </w:r>
            <w:r w:rsidR="00AA0128" w:rsidRPr="00AC5BBC">
              <w:rPr>
                <w:sz w:val="26"/>
                <w:szCs w:val="26"/>
              </w:rPr>
              <w:t xml:space="preserve">аказчика, член </w:t>
            </w:r>
            <w:r w:rsidR="00AC5BBC" w:rsidRPr="00AC5BBC">
              <w:rPr>
                <w:sz w:val="26"/>
                <w:szCs w:val="26"/>
              </w:rPr>
              <w:t>Единой комиссии</w:t>
            </w:r>
            <w:r w:rsidR="00AA0128" w:rsidRPr="00AC5BBC">
              <w:rPr>
                <w:sz w:val="26"/>
                <w:szCs w:val="26"/>
              </w:rPr>
              <w:t>, руковод</w:t>
            </w:r>
            <w:r w:rsidR="00AA0128" w:rsidRPr="00AC5BBC">
              <w:rPr>
                <w:sz w:val="26"/>
                <w:szCs w:val="26"/>
              </w:rPr>
              <w:t>и</w:t>
            </w:r>
            <w:r w:rsidR="00AA0128" w:rsidRPr="00AC5BBC">
              <w:rPr>
                <w:sz w:val="26"/>
                <w:szCs w:val="26"/>
              </w:rPr>
              <w:t xml:space="preserve">тель </w:t>
            </w:r>
            <w:r w:rsidR="00AC5BBC" w:rsidRPr="00AC5BBC">
              <w:rPr>
                <w:sz w:val="26"/>
                <w:szCs w:val="26"/>
              </w:rPr>
              <w:t>К</w:t>
            </w:r>
            <w:r w:rsidR="00AA0128" w:rsidRPr="00AC5BBC">
              <w:rPr>
                <w:sz w:val="26"/>
                <w:szCs w:val="26"/>
              </w:rPr>
              <w:t xml:space="preserve">онтрактной службы </w:t>
            </w:r>
            <w:r w:rsidR="00AC5BBC" w:rsidRPr="00AC5BBC">
              <w:rPr>
                <w:sz w:val="26"/>
                <w:szCs w:val="26"/>
              </w:rPr>
              <w:t>З</w:t>
            </w:r>
            <w:r w:rsidR="00AA0128" w:rsidRPr="00AC5BBC">
              <w:rPr>
                <w:sz w:val="26"/>
                <w:szCs w:val="26"/>
              </w:rPr>
              <w:t>аказчика состоят в браке с физическими лицами, являющ</w:t>
            </w:r>
            <w:r w:rsidR="00AA0128" w:rsidRPr="00AC5BBC">
              <w:rPr>
                <w:sz w:val="26"/>
                <w:szCs w:val="26"/>
              </w:rPr>
              <w:t>и</w:t>
            </w:r>
            <w:r w:rsidR="00AA0128" w:rsidRPr="00AC5BBC">
              <w:rPr>
                <w:sz w:val="26"/>
                <w:szCs w:val="26"/>
              </w:rPr>
              <w:t>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w:t>
            </w:r>
            <w:r w:rsidR="00AA0128" w:rsidRPr="00AC5BBC">
              <w:rPr>
                <w:sz w:val="26"/>
                <w:szCs w:val="26"/>
              </w:rPr>
              <w:t>и</w:t>
            </w:r>
            <w:r w:rsidR="00AA0128" w:rsidRPr="00AC5BBC">
              <w:rPr>
                <w:sz w:val="26"/>
                <w:szCs w:val="26"/>
              </w:rPr>
              <w:t>ми), членами коллегиального исполнительного органа хозяйственного общества, руков</w:t>
            </w:r>
            <w:r w:rsidR="00AA0128" w:rsidRPr="00AC5BBC">
              <w:rPr>
                <w:sz w:val="26"/>
                <w:szCs w:val="26"/>
              </w:rPr>
              <w:t>о</w:t>
            </w:r>
            <w:r w:rsidR="00AA0128" w:rsidRPr="00AC5BBC">
              <w:rPr>
                <w:sz w:val="26"/>
                <w:szCs w:val="26"/>
              </w:rPr>
              <w:t>дителем (директором, генеральным директором) учреждения или унитарного предпри</w:t>
            </w:r>
            <w:r w:rsidR="00AA0128" w:rsidRPr="00AC5BBC">
              <w:rPr>
                <w:sz w:val="26"/>
                <w:szCs w:val="26"/>
              </w:rPr>
              <w:t>я</w:t>
            </w:r>
            <w:r w:rsidR="00AA0128" w:rsidRPr="00AC5BBC">
              <w:rPr>
                <w:sz w:val="26"/>
                <w:szCs w:val="26"/>
              </w:rPr>
              <w:t xml:space="preserve">тия либо иными органами управления юридических лиц - </w:t>
            </w:r>
            <w:r w:rsidR="00AC5BBC" w:rsidRPr="00AC5BBC">
              <w:rPr>
                <w:sz w:val="26"/>
                <w:szCs w:val="26"/>
              </w:rPr>
              <w:t>У</w:t>
            </w:r>
            <w:r w:rsidR="00AA0128" w:rsidRPr="00AC5BBC">
              <w:rPr>
                <w:sz w:val="26"/>
                <w:szCs w:val="26"/>
              </w:rPr>
              <w:t xml:space="preserve">частников </w:t>
            </w:r>
            <w:r w:rsidR="00AC5BBC" w:rsidRPr="00AC5BBC">
              <w:rPr>
                <w:sz w:val="26"/>
                <w:szCs w:val="26"/>
              </w:rPr>
              <w:t>конкурса</w:t>
            </w:r>
            <w:r w:rsidR="00AA0128" w:rsidRPr="00AC5BBC">
              <w:rPr>
                <w:sz w:val="26"/>
                <w:szCs w:val="26"/>
              </w:rPr>
              <w:t>, с физ</w:t>
            </w:r>
            <w:r w:rsidR="00AA0128" w:rsidRPr="00AC5BBC">
              <w:rPr>
                <w:sz w:val="26"/>
                <w:szCs w:val="26"/>
              </w:rPr>
              <w:t>и</w:t>
            </w:r>
            <w:r w:rsidR="00AA0128" w:rsidRPr="00AC5BBC">
              <w:rPr>
                <w:sz w:val="26"/>
                <w:szCs w:val="26"/>
              </w:rPr>
              <w:t>ческими лицами, в том числе зарегистрированными в качестве индивидуального пре</w:t>
            </w:r>
            <w:r w:rsidR="00AA0128" w:rsidRPr="00AC5BBC">
              <w:rPr>
                <w:sz w:val="26"/>
                <w:szCs w:val="26"/>
              </w:rPr>
              <w:t>д</w:t>
            </w:r>
            <w:r w:rsidR="00AA0128" w:rsidRPr="00AC5BBC">
              <w:rPr>
                <w:sz w:val="26"/>
                <w:szCs w:val="26"/>
              </w:rPr>
              <w:t xml:space="preserve">принимателя, - </w:t>
            </w:r>
            <w:r w:rsidR="00AC5BBC" w:rsidRPr="00AC5BBC">
              <w:rPr>
                <w:sz w:val="26"/>
                <w:szCs w:val="26"/>
              </w:rPr>
              <w:t xml:space="preserve">Участниками конкурса </w:t>
            </w:r>
            <w:r w:rsidR="00AA0128" w:rsidRPr="00AC5BBC">
              <w:rPr>
                <w:sz w:val="26"/>
                <w:szCs w:val="26"/>
              </w:rPr>
              <w:t>либо являются близкими родственниками (ро</w:t>
            </w:r>
            <w:r w:rsidR="00AA0128" w:rsidRPr="00AC5BBC">
              <w:rPr>
                <w:sz w:val="26"/>
                <w:szCs w:val="26"/>
              </w:rPr>
              <w:t>д</w:t>
            </w:r>
            <w:r w:rsidR="00AA0128" w:rsidRPr="00AC5BBC">
              <w:rPr>
                <w:sz w:val="26"/>
                <w:szCs w:val="26"/>
              </w:rPr>
              <w:t>ственниками по прямой восходящей и нисходящей линии (родителями и детьми, деду</w:t>
            </w:r>
            <w:r w:rsidR="00AA0128" w:rsidRPr="00AC5BBC">
              <w:rPr>
                <w:sz w:val="26"/>
                <w:szCs w:val="26"/>
              </w:rPr>
              <w:t>ш</w:t>
            </w:r>
            <w:r w:rsidR="00AA0128" w:rsidRPr="00AC5BBC">
              <w:rPr>
                <w:sz w:val="26"/>
                <w:szCs w:val="26"/>
              </w:rPr>
              <w:t xml:space="preserve">кой, бабушкой и внуками), полнородными и </w:t>
            </w:r>
            <w:proofErr w:type="spellStart"/>
            <w:r w:rsidR="00AA0128" w:rsidRPr="00AC5BBC">
              <w:rPr>
                <w:sz w:val="26"/>
                <w:szCs w:val="26"/>
              </w:rPr>
              <w:t>неполнородными</w:t>
            </w:r>
            <w:proofErr w:type="spellEnd"/>
            <w:r w:rsidR="00AA0128" w:rsidRPr="00AC5BBC">
              <w:rPr>
                <w:sz w:val="26"/>
                <w:szCs w:val="26"/>
              </w:rPr>
              <w:t xml:space="preserve"> (имеющими общих отца или мать) братьями и сестрами), усыновителями или усыновленными указанных физич</w:t>
            </w:r>
            <w:r w:rsidR="00AA0128" w:rsidRPr="00AC5BBC">
              <w:rPr>
                <w:sz w:val="26"/>
                <w:szCs w:val="26"/>
              </w:rPr>
              <w:t>е</w:t>
            </w:r>
            <w:r w:rsidR="00AA0128" w:rsidRPr="00AC5BBC">
              <w:rPr>
                <w:sz w:val="26"/>
                <w:szCs w:val="26"/>
              </w:rPr>
              <w:lastRenderedPageBreak/>
              <w:t>ских лиц.</w:t>
            </w:r>
          </w:p>
        </w:tc>
      </w:tr>
      <w:tr w:rsidR="00135013" w:rsidRPr="00135013">
        <w:trPr>
          <w:trHeight w:val="90"/>
        </w:trPr>
        <w:tc>
          <w:tcPr>
            <w:tcW w:w="10260" w:type="dxa"/>
            <w:gridSpan w:val="2"/>
          </w:tcPr>
          <w:p w:rsidR="00135013" w:rsidRPr="0065645C" w:rsidRDefault="00135013" w:rsidP="006A1A5C">
            <w:pPr>
              <w:numPr>
                <w:ilvl w:val="0"/>
                <w:numId w:val="18"/>
              </w:numPr>
              <w:autoSpaceDE w:val="0"/>
              <w:autoSpaceDN w:val="0"/>
              <w:adjustRightInd w:val="0"/>
              <w:ind w:left="720" w:hanging="436"/>
              <w:jc w:val="both"/>
              <w:rPr>
                <w:b/>
                <w:sz w:val="26"/>
                <w:szCs w:val="26"/>
              </w:rPr>
            </w:pPr>
            <w:r w:rsidRPr="0065645C">
              <w:rPr>
                <w:b/>
                <w:sz w:val="26"/>
                <w:szCs w:val="26"/>
              </w:rPr>
              <w:lastRenderedPageBreak/>
              <w:t xml:space="preserve">Требования, установленные </w:t>
            </w:r>
            <w:r w:rsidR="00AC5BBC">
              <w:rPr>
                <w:b/>
                <w:sz w:val="26"/>
                <w:szCs w:val="26"/>
              </w:rPr>
              <w:t>З</w:t>
            </w:r>
            <w:r w:rsidRPr="0065645C">
              <w:rPr>
                <w:b/>
                <w:sz w:val="26"/>
                <w:szCs w:val="26"/>
              </w:rPr>
              <w:t>аказчиком в конкурсной документации, по</w:t>
            </w:r>
            <w:r w:rsidRPr="0065645C">
              <w:rPr>
                <w:b/>
                <w:sz w:val="26"/>
                <w:szCs w:val="26"/>
              </w:rPr>
              <w:t>д</w:t>
            </w:r>
            <w:r w:rsidRPr="0065645C">
              <w:rPr>
                <w:b/>
                <w:sz w:val="26"/>
                <w:szCs w:val="26"/>
              </w:rPr>
              <w:t xml:space="preserve">тверждаемые документально </w:t>
            </w:r>
          </w:p>
        </w:tc>
      </w:tr>
      <w:tr w:rsidR="00135013" w:rsidRPr="00135013">
        <w:trPr>
          <w:trHeight w:val="90"/>
        </w:trPr>
        <w:tc>
          <w:tcPr>
            <w:tcW w:w="10260" w:type="dxa"/>
            <w:gridSpan w:val="2"/>
          </w:tcPr>
          <w:p w:rsidR="00135013" w:rsidRPr="00135013" w:rsidRDefault="00135013" w:rsidP="00AC5BBC">
            <w:pPr>
              <w:autoSpaceDE w:val="0"/>
              <w:autoSpaceDN w:val="0"/>
              <w:adjustRightInd w:val="0"/>
              <w:ind w:firstLine="540"/>
              <w:jc w:val="both"/>
              <w:rPr>
                <w:bCs/>
                <w:iCs/>
                <w:sz w:val="26"/>
                <w:szCs w:val="26"/>
              </w:rPr>
            </w:pPr>
            <w:r w:rsidRPr="00135013">
              <w:rPr>
                <w:bCs/>
                <w:iCs/>
                <w:sz w:val="26"/>
                <w:szCs w:val="26"/>
              </w:rPr>
              <w:t>-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w:t>
            </w:r>
            <w:r w:rsidRPr="00135013">
              <w:rPr>
                <w:bCs/>
                <w:iCs/>
                <w:sz w:val="26"/>
                <w:szCs w:val="26"/>
              </w:rPr>
              <w:t>в</w:t>
            </w:r>
            <w:r w:rsidRPr="00135013">
              <w:rPr>
                <w:bCs/>
                <w:iCs/>
                <w:sz w:val="26"/>
                <w:szCs w:val="26"/>
              </w:rPr>
              <w:t>ляющихся объектом закупки;</w:t>
            </w:r>
          </w:p>
        </w:tc>
      </w:tr>
      <w:tr w:rsidR="00135013" w:rsidRPr="00135013">
        <w:trPr>
          <w:trHeight w:val="90"/>
        </w:trPr>
        <w:tc>
          <w:tcPr>
            <w:tcW w:w="10260" w:type="dxa"/>
            <w:gridSpan w:val="2"/>
          </w:tcPr>
          <w:p w:rsidR="00135013" w:rsidRDefault="00135013" w:rsidP="006A1A5C">
            <w:pPr>
              <w:numPr>
                <w:ilvl w:val="0"/>
                <w:numId w:val="18"/>
              </w:numPr>
              <w:autoSpaceDE w:val="0"/>
              <w:autoSpaceDN w:val="0"/>
              <w:adjustRightInd w:val="0"/>
              <w:ind w:left="0" w:firstLine="284"/>
              <w:jc w:val="both"/>
              <w:rPr>
                <w:b/>
                <w:sz w:val="26"/>
                <w:szCs w:val="26"/>
              </w:rPr>
            </w:pPr>
            <w:r w:rsidRPr="0065645C">
              <w:rPr>
                <w:b/>
                <w:sz w:val="26"/>
                <w:szCs w:val="26"/>
              </w:rPr>
              <w:t xml:space="preserve">Настоящим гарантируем достоверность представленной нами в заявке на участие в </w:t>
            </w:r>
            <w:r w:rsidR="00AC5BBC">
              <w:rPr>
                <w:b/>
                <w:sz w:val="26"/>
                <w:szCs w:val="26"/>
              </w:rPr>
              <w:t>конкурсе</w:t>
            </w:r>
            <w:r w:rsidRPr="0065645C">
              <w:rPr>
                <w:b/>
                <w:sz w:val="26"/>
                <w:szCs w:val="26"/>
              </w:rPr>
              <w:t xml:space="preserve"> информации и подтверждаем право </w:t>
            </w:r>
            <w:r w:rsidR="00AC5BBC">
              <w:rPr>
                <w:b/>
                <w:sz w:val="26"/>
                <w:szCs w:val="26"/>
              </w:rPr>
              <w:t>З</w:t>
            </w:r>
            <w:r w:rsidRPr="0065645C">
              <w:rPr>
                <w:b/>
                <w:sz w:val="26"/>
                <w:szCs w:val="26"/>
              </w:rPr>
              <w:t>аказчика, уполномоченн</w:t>
            </w:r>
            <w:r w:rsidRPr="0065645C">
              <w:rPr>
                <w:b/>
                <w:sz w:val="26"/>
                <w:szCs w:val="26"/>
              </w:rPr>
              <w:t>о</w:t>
            </w:r>
            <w:r w:rsidRPr="0065645C">
              <w:rPr>
                <w:b/>
                <w:sz w:val="26"/>
                <w:szCs w:val="26"/>
              </w:rPr>
              <w:t>го органа, не противоречащее требованию формирования равных для всех участн</w:t>
            </w:r>
            <w:r w:rsidRPr="0065645C">
              <w:rPr>
                <w:b/>
                <w:sz w:val="26"/>
                <w:szCs w:val="26"/>
              </w:rPr>
              <w:t>и</w:t>
            </w:r>
            <w:r w:rsidRPr="0065645C">
              <w:rPr>
                <w:b/>
                <w:sz w:val="26"/>
                <w:szCs w:val="26"/>
              </w:rPr>
              <w:t xml:space="preserve">ков </w:t>
            </w:r>
            <w:r w:rsidR="00AC5BBC">
              <w:rPr>
                <w:b/>
                <w:sz w:val="26"/>
                <w:szCs w:val="26"/>
              </w:rPr>
              <w:t>конкурса</w:t>
            </w:r>
            <w:r w:rsidRPr="0065645C">
              <w:rPr>
                <w:b/>
                <w:sz w:val="26"/>
                <w:szCs w:val="26"/>
              </w:rPr>
              <w:t xml:space="preserve">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w:t>
            </w:r>
            <w:r w:rsidRPr="0065645C">
              <w:rPr>
                <w:b/>
                <w:sz w:val="26"/>
                <w:szCs w:val="26"/>
              </w:rPr>
              <w:t>е</w:t>
            </w:r>
            <w:r w:rsidRPr="0065645C">
              <w:rPr>
                <w:b/>
                <w:sz w:val="26"/>
                <w:szCs w:val="26"/>
              </w:rPr>
              <w:t>дения о соисполнителях.</w:t>
            </w:r>
          </w:p>
          <w:p w:rsidR="00CA2E98" w:rsidRPr="0065645C" w:rsidRDefault="00CA2E98" w:rsidP="00CA2E98">
            <w:pPr>
              <w:autoSpaceDE w:val="0"/>
              <w:autoSpaceDN w:val="0"/>
              <w:adjustRightInd w:val="0"/>
              <w:jc w:val="both"/>
              <w:rPr>
                <w:b/>
                <w:sz w:val="26"/>
                <w:szCs w:val="26"/>
              </w:rPr>
            </w:pPr>
          </w:p>
        </w:tc>
      </w:tr>
      <w:tr w:rsidR="00AC5BBC" w:rsidRPr="00135013">
        <w:trPr>
          <w:trHeight w:val="90"/>
        </w:trPr>
        <w:tc>
          <w:tcPr>
            <w:tcW w:w="10260" w:type="dxa"/>
            <w:gridSpan w:val="2"/>
          </w:tcPr>
          <w:p w:rsidR="00AC5BBC" w:rsidRDefault="008352B9" w:rsidP="00AC5BBC">
            <w:pPr>
              <w:autoSpaceDE w:val="0"/>
              <w:autoSpaceDN w:val="0"/>
              <w:adjustRightInd w:val="0"/>
              <w:ind w:left="284"/>
              <w:jc w:val="both"/>
              <w:rPr>
                <w:sz w:val="26"/>
                <w:szCs w:val="26"/>
              </w:rPr>
            </w:pPr>
            <w:r>
              <w:rPr>
                <w:b/>
                <w:sz w:val="26"/>
                <w:szCs w:val="26"/>
              </w:rPr>
              <w:t>Сведения о соисполнителях</w:t>
            </w:r>
            <w:r w:rsidR="00D1797C">
              <w:rPr>
                <w:b/>
                <w:sz w:val="26"/>
                <w:szCs w:val="26"/>
              </w:rPr>
              <w:t xml:space="preserve"> </w:t>
            </w:r>
            <w:r w:rsidR="00D1797C" w:rsidRPr="00D1797C">
              <w:rPr>
                <w:sz w:val="26"/>
                <w:szCs w:val="26"/>
              </w:rPr>
              <w:t>(заполняется по усмотрению участника конкурса)</w:t>
            </w:r>
          </w:p>
          <w:p w:rsidR="00CA2E98" w:rsidRPr="0065645C" w:rsidRDefault="00CA2E98" w:rsidP="00AC5BBC">
            <w:pPr>
              <w:autoSpaceDE w:val="0"/>
              <w:autoSpaceDN w:val="0"/>
              <w:adjustRightInd w:val="0"/>
              <w:ind w:left="284"/>
              <w:jc w:val="both"/>
              <w:rPr>
                <w:b/>
                <w:sz w:val="26"/>
                <w:szCs w:val="26"/>
              </w:rPr>
            </w:pPr>
          </w:p>
        </w:tc>
      </w:tr>
      <w:tr w:rsidR="00AC5BBC" w:rsidRPr="00D1797C">
        <w:trPr>
          <w:trHeight w:val="90"/>
        </w:trPr>
        <w:tc>
          <w:tcPr>
            <w:tcW w:w="4236" w:type="dxa"/>
          </w:tcPr>
          <w:p w:rsidR="00AC5BBC" w:rsidRPr="00D1797C" w:rsidRDefault="00AC5BBC" w:rsidP="003B3166">
            <w:pPr>
              <w:rPr>
                <w:sz w:val="26"/>
                <w:szCs w:val="26"/>
              </w:rPr>
            </w:pPr>
            <w:r w:rsidRPr="00D1797C">
              <w:rPr>
                <w:sz w:val="26"/>
                <w:szCs w:val="26"/>
              </w:rPr>
              <w:t>Наименование, фирменное наим</w:t>
            </w:r>
            <w:r w:rsidRPr="00D1797C">
              <w:rPr>
                <w:sz w:val="26"/>
                <w:szCs w:val="26"/>
              </w:rPr>
              <w:t>е</w:t>
            </w:r>
            <w:r w:rsidRPr="00D1797C">
              <w:rPr>
                <w:sz w:val="26"/>
                <w:szCs w:val="26"/>
              </w:rPr>
              <w:t xml:space="preserve">нование (при наличии) </w:t>
            </w:r>
          </w:p>
          <w:p w:rsidR="00AC5BBC" w:rsidRPr="00D1797C" w:rsidRDefault="00AC5BBC" w:rsidP="003B3166">
            <w:pPr>
              <w:rPr>
                <w:sz w:val="26"/>
                <w:szCs w:val="26"/>
              </w:rPr>
            </w:pPr>
            <w:r w:rsidRPr="00D1797C">
              <w:rPr>
                <w:sz w:val="26"/>
                <w:szCs w:val="26"/>
              </w:rPr>
              <w:t>(для юридического лица)/</w:t>
            </w:r>
          </w:p>
          <w:p w:rsidR="00AC5BBC" w:rsidRDefault="00AC5BBC" w:rsidP="003B3166">
            <w:pPr>
              <w:rPr>
                <w:sz w:val="26"/>
                <w:szCs w:val="26"/>
              </w:rPr>
            </w:pPr>
            <w:r w:rsidRPr="00D1797C">
              <w:rPr>
                <w:sz w:val="26"/>
                <w:szCs w:val="26"/>
              </w:rPr>
              <w:t>ФИО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ИНН/КПП</w:t>
            </w:r>
          </w:p>
          <w:p w:rsidR="00CA2E98" w:rsidRPr="00D1797C" w:rsidRDefault="00CA2E98" w:rsidP="003B3166">
            <w:pPr>
              <w:rPr>
                <w:bCs/>
                <w:sz w:val="26"/>
                <w:szCs w:val="26"/>
                <w:vertAlign w:val="superscript"/>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ОГРН</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Место нахождения, почтовый адрес (для юридического лица)/ место жительства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 учредителей, членов коллег</w:t>
            </w:r>
            <w:r w:rsidRPr="00D1797C">
              <w:rPr>
                <w:sz w:val="26"/>
                <w:szCs w:val="26"/>
              </w:rPr>
              <w:t>и</w:t>
            </w:r>
            <w:r w:rsidRPr="00D1797C">
              <w:rPr>
                <w:sz w:val="26"/>
                <w:szCs w:val="26"/>
              </w:rPr>
              <w:t>ального исполнительного органа/                               лица, исполняющего функции ед</w:t>
            </w:r>
            <w:r w:rsidRPr="00D1797C">
              <w:rPr>
                <w:sz w:val="26"/>
                <w:szCs w:val="26"/>
              </w:rPr>
              <w:t>и</w:t>
            </w:r>
            <w:r w:rsidRPr="00D1797C">
              <w:rPr>
                <w:sz w:val="26"/>
                <w:szCs w:val="26"/>
              </w:rPr>
              <w:t>ноличного исполнительного органа Участника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Паспортные данные физического лица,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Генеральный директор  и главный бухгалтер</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Телефон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rPr>
          <w:trHeight w:val="417"/>
        </w:trPr>
        <w:tc>
          <w:tcPr>
            <w:tcW w:w="4236" w:type="dxa"/>
          </w:tcPr>
          <w:p w:rsidR="00AC5BBC" w:rsidRPr="00D1797C" w:rsidRDefault="00AC5BBC" w:rsidP="003B3166">
            <w:pPr>
              <w:rPr>
                <w:sz w:val="26"/>
                <w:szCs w:val="26"/>
              </w:rPr>
            </w:pPr>
            <w:r w:rsidRPr="00D1797C">
              <w:rPr>
                <w:sz w:val="26"/>
                <w:szCs w:val="26"/>
              </w:rPr>
              <w:t>Электронная почта и сайт (при наличии)</w:t>
            </w:r>
          </w:p>
        </w:tc>
        <w:tc>
          <w:tcPr>
            <w:tcW w:w="6024" w:type="dxa"/>
          </w:tcPr>
          <w:p w:rsidR="00AC5BBC" w:rsidRPr="00D1797C" w:rsidRDefault="00AC5BBC" w:rsidP="003B3166">
            <w:pPr>
              <w:rPr>
                <w:sz w:val="26"/>
                <w:szCs w:val="26"/>
              </w:rPr>
            </w:pPr>
          </w:p>
        </w:tc>
      </w:tr>
    </w:tbl>
    <w:p w:rsidR="00135013" w:rsidRPr="00135013" w:rsidRDefault="00135013" w:rsidP="00135013">
      <w:pPr>
        <w:pStyle w:val="aa"/>
        <w:spacing w:after="0"/>
        <w:ind w:firstLine="709"/>
        <w:rPr>
          <w:sz w:val="26"/>
          <w:szCs w:val="26"/>
        </w:rPr>
      </w:pPr>
      <w:bookmarkStart w:id="29" w:name="_Ref166329536"/>
    </w:p>
    <w:p w:rsidR="00135013" w:rsidRPr="0065645C" w:rsidRDefault="00135013" w:rsidP="006A1A5C">
      <w:pPr>
        <w:pStyle w:val="aa"/>
        <w:widowControl/>
        <w:numPr>
          <w:ilvl w:val="0"/>
          <w:numId w:val="18"/>
        </w:numPr>
        <w:autoSpaceDE/>
        <w:autoSpaceDN/>
        <w:adjustRightInd/>
        <w:spacing w:after="0"/>
        <w:ind w:left="0" w:firstLine="284"/>
        <w:jc w:val="both"/>
        <w:rPr>
          <w:b/>
          <w:sz w:val="26"/>
          <w:szCs w:val="26"/>
        </w:rPr>
      </w:pPr>
      <w:r w:rsidRPr="0065645C">
        <w:rPr>
          <w:b/>
          <w:sz w:val="26"/>
          <w:szCs w:val="26"/>
        </w:rPr>
        <w:t>Мы согласны оказать услуги в соответствии с требованиями документации и на условиях, которые мы представили ниже, а именно:</w:t>
      </w:r>
    </w:p>
    <w:p w:rsidR="00135013" w:rsidRPr="00135013" w:rsidRDefault="00135013" w:rsidP="00135013">
      <w:pPr>
        <w:pStyle w:val="aa"/>
        <w:spacing w:after="0"/>
        <w:rPr>
          <w:i/>
          <w:sz w:val="26"/>
          <w:szCs w:val="26"/>
        </w:rPr>
      </w:pPr>
    </w:p>
    <w:tbl>
      <w:tblPr>
        <w:tblW w:w="100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49"/>
        <w:gridCol w:w="1454"/>
        <w:gridCol w:w="2374"/>
        <w:gridCol w:w="1710"/>
      </w:tblGrid>
      <w:tr w:rsidR="00CA2E98" w:rsidRPr="0065645C">
        <w:tc>
          <w:tcPr>
            <w:tcW w:w="851" w:type="dxa"/>
            <w:tcBorders>
              <w:top w:val="single" w:sz="12" w:space="0" w:color="auto"/>
              <w:left w:val="single" w:sz="12"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lastRenderedPageBreak/>
              <w:t>№</w:t>
            </w:r>
            <w:r w:rsidRPr="0065645C">
              <w:rPr>
                <w:b/>
                <w:sz w:val="26"/>
                <w:szCs w:val="26"/>
              </w:rPr>
              <w:br/>
              <w:t>п/п</w:t>
            </w:r>
          </w:p>
        </w:tc>
        <w:tc>
          <w:tcPr>
            <w:tcW w:w="3649"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 xml:space="preserve">Наименование показателя </w:t>
            </w:r>
          </w:p>
        </w:tc>
        <w:tc>
          <w:tcPr>
            <w:tcW w:w="145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Единица измер</w:t>
            </w:r>
            <w:r w:rsidRPr="0065645C">
              <w:rPr>
                <w:b/>
                <w:sz w:val="26"/>
                <w:szCs w:val="26"/>
              </w:rPr>
              <w:t>е</w:t>
            </w:r>
            <w:r w:rsidRPr="0065645C">
              <w:rPr>
                <w:b/>
                <w:sz w:val="26"/>
                <w:szCs w:val="26"/>
              </w:rPr>
              <w:t xml:space="preserve">ния </w:t>
            </w:r>
          </w:p>
        </w:tc>
        <w:tc>
          <w:tcPr>
            <w:tcW w:w="237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Значение</w:t>
            </w:r>
            <w:r w:rsidRPr="0065645C">
              <w:rPr>
                <w:rStyle w:val="afff7"/>
                <w:b/>
                <w:sz w:val="26"/>
                <w:szCs w:val="26"/>
              </w:rPr>
              <w:footnoteReference w:id="1"/>
            </w:r>
            <w:r w:rsidRPr="0065645C">
              <w:rPr>
                <w:b/>
                <w:sz w:val="26"/>
                <w:szCs w:val="26"/>
              </w:rPr>
              <w:t xml:space="preserve"> (ци</w:t>
            </w:r>
            <w:r w:rsidRPr="0065645C">
              <w:rPr>
                <w:b/>
                <w:sz w:val="26"/>
                <w:szCs w:val="26"/>
              </w:rPr>
              <w:t>ф</w:t>
            </w:r>
            <w:r w:rsidRPr="0065645C">
              <w:rPr>
                <w:b/>
                <w:sz w:val="26"/>
                <w:szCs w:val="26"/>
              </w:rPr>
              <w:t>рами и прописью)</w:t>
            </w:r>
          </w:p>
        </w:tc>
        <w:tc>
          <w:tcPr>
            <w:tcW w:w="1710" w:type="dxa"/>
            <w:tcBorders>
              <w:top w:val="single" w:sz="12" w:space="0" w:color="auto"/>
              <w:left w:val="single" w:sz="4" w:space="0" w:color="auto"/>
              <w:bottom w:val="single" w:sz="12" w:space="0" w:color="auto"/>
              <w:right w:val="single" w:sz="12"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Примеч</w:t>
            </w:r>
            <w:r w:rsidRPr="0065645C">
              <w:rPr>
                <w:b/>
                <w:sz w:val="26"/>
                <w:szCs w:val="26"/>
              </w:rPr>
              <w:t>а</w:t>
            </w:r>
            <w:r w:rsidRPr="0065645C">
              <w:rPr>
                <w:b/>
                <w:sz w:val="26"/>
                <w:szCs w:val="26"/>
              </w:rPr>
              <w:t>ние</w:t>
            </w:r>
            <w:r w:rsidRPr="0065645C">
              <w:rPr>
                <w:rStyle w:val="afff7"/>
                <w:b/>
                <w:sz w:val="26"/>
                <w:szCs w:val="26"/>
              </w:rPr>
              <w:footnoteReference w:id="2"/>
            </w:r>
          </w:p>
        </w:tc>
      </w:tr>
      <w:tr w:rsidR="00CA2E98" w:rsidRPr="0065645C">
        <w:tc>
          <w:tcPr>
            <w:tcW w:w="851" w:type="dxa"/>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6A1A5C">
            <w:pPr>
              <w:pStyle w:val="aa"/>
              <w:widowControl/>
              <w:numPr>
                <w:ilvl w:val="0"/>
                <w:numId w:val="17"/>
              </w:numPr>
              <w:tabs>
                <w:tab w:val="left" w:pos="196"/>
              </w:tabs>
              <w:autoSpaceDE/>
              <w:autoSpaceDN/>
              <w:adjustRightInd/>
              <w:spacing w:after="0"/>
              <w:ind w:left="0" w:firstLine="0"/>
              <w:jc w:val="center"/>
              <w:rPr>
                <w:sz w:val="26"/>
                <w:szCs w:val="26"/>
              </w:rPr>
            </w:pPr>
          </w:p>
        </w:tc>
        <w:tc>
          <w:tcPr>
            <w:tcW w:w="9187" w:type="dxa"/>
            <w:gridSpan w:val="4"/>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 xml:space="preserve">Стоимостные предложения </w:t>
            </w:r>
          </w:p>
        </w:tc>
      </w:tr>
      <w:tr w:rsidR="00CA2E98" w:rsidRPr="0065645C">
        <w:tc>
          <w:tcPr>
            <w:tcW w:w="851" w:type="dxa"/>
            <w:vMerge w:val="restart"/>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1E4E5C">
            <w:pPr>
              <w:pStyle w:val="aa"/>
              <w:tabs>
                <w:tab w:val="left" w:pos="196"/>
              </w:tabs>
              <w:spacing w:after="0"/>
              <w:rPr>
                <w:sz w:val="26"/>
                <w:szCs w:val="26"/>
              </w:rPr>
            </w:pPr>
            <w:r w:rsidRPr="0065645C">
              <w:rPr>
                <w:sz w:val="26"/>
                <w:szCs w:val="26"/>
              </w:rPr>
              <w:t>1.1.</w:t>
            </w:r>
          </w:p>
        </w:tc>
        <w:tc>
          <w:tcPr>
            <w:tcW w:w="3649"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rPr>
                <w:sz w:val="26"/>
                <w:szCs w:val="26"/>
              </w:rPr>
            </w:pPr>
            <w:r w:rsidRPr="0065645C">
              <w:rPr>
                <w:sz w:val="26"/>
                <w:szCs w:val="26"/>
              </w:rPr>
              <w:t>Цена контракта (с учетом всех налогов и других обязател</w:t>
            </w:r>
            <w:r w:rsidRPr="0065645C">
              <w:rPr>
                <w:sz w:val="26"/>
                <w:szCs w:val="26"/>
              </w:rPr>
              <w:t>ь</w:t>
            </w:r>
            <w:r w:rsidRPr="0065645C">
              <w:rPr>
                <w:sz w:val="26"/>
                <w:szCs w:val="26"/>
              </w:rPr>
              <w:t>ных платежей в соответствии с действующим законодател</w:t>
            </w:r>
            <w:r w:rsidRPr="0065645C">
              <w:rPr>
                <w:sz w:val="26"/>
                <w:szCs w:val="26"/>
              </w:rPr>
              <w:t>ь</w:t>
            </w:r>
            <w:r w:rsidRPr="0065645C">
              <w:rPr>
                <w:sz w:val="26"/>
                <w:szCs w:val="26"/>
              </w:rPr>
              <w:t>ством Российской Федерации)</w:t>
            </w:r>
          </w:p>
        </w:tc>
        <w:tc>
          <w:tcPr>
            <w:tcW w:w="145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рубль</w:t>
            </w:r>
          </w:p>
        </w:tc>
        <w:tc>
          <w:tcPr>
            <w:tcW w:w="237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vMerge/>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rPr>
                <w:sz w:val="26"/>
                <w:szCs w:val="26"/>
              </w:rPr>
            </w:pPr>
            <w:r w:rsidRPr="0065645C">
              <w:rPr>
                <w:sz w:val="26"/>
                <w:szCs w:val="26"/>
              </w:rPr>
              <w:t>Процент снижения цены ко</w:t>
            </w:r>
            <w:r w:rsidRPr="0065645C">
              <w:rPr>
                <w:sz w:val="26"/>
                <w:szCs w:val="26"/>
              </w:rPr>
              <w:t>н</w:t>
            </w:r>
            <w:r w:rsidRPr="0065645C">
              <w:rPr>
                <w:sz w:val="26"/>
                <w:szCs w:val="26"/>
              </w:rPr>
              <w:t>тракта (указывается по усмо</w:t>
            </w:r>
            <w:r w:rsidRPr="0065645C">
              <w:rPr>
                <w:sz w:val="26"/>
                <w:szCs w:val="26"/>
              </w:rPr>
              <w:t>т</w:t>
            </w:r>
            <w:r w:rsidRPr="0065645C">
              <w:rPr>
                <w:sz w:val="26"/>
                <w:szCs w:val="26"/>
              </w:rPr>
              <w:t xml:space="preserve">рению участника </w:t>
            </w:r>
            <w:r>
              <w:rPr>
                <w:sz w:val="26"/>
                <w:szCs w:val="26"/>
              </w:rPr>
              <w:t>конкурса</w:t>
            </w:r>
            <w:r w:rsidRPr="0065645C">
              <w:rPr>
                <w:sz w:val="26"/>
                <w:szCs w:val="26"/>
              </w:rPr>
              <w:t>)</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Не стоимостные предложения</w:t>
            </w: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качественные</w:t>
            </w:r>
            <w:r>
              <w:rPr>
                <w:sz w:val="26"/>
                <w:szCs w:val="26"/>
              </w:rPr>
              <w:t xml:space="preserve"> характеристики объекта закупки</w:t>
            </w:r>
          </w:p>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2.1.1.</w:t>
            </w: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качество услуг</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bl>
    <w:p w:rsidR="008352B9" w:rsidRDefault="008352B9"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135013" w:rsidRPr="00D11012">
        <w:rPr>
          <w:sz w:val="26"/>
          <w:szCs w:val="26"/>
        </w:rPr>
        <w:tab/>
        <w:t>Предложения, приведенные в пункте 6 настоящей заявки на участие в конкурсе, я</w:t>
      </w:r>
      <w:r w:rsidR="00135013" w:rsidRPr="00D11012">
        <w:rPr>
          <w:sz w:val="26"/>
          <w:szCs w:val="26"/>
        </w:rPr>
        <w:t>в</w:t>
      </w:r>
      <w:r w:rsidR="00135013" w:rsidRPr="00D11012">
        <w:rPr>
          <w:sz w:val="26"/>
          <w:szCs w:val="26"/>
        </w:rPr>
        <w:t>ляются неотъемлемой частью настоящей заявки на участие в конкурсе:</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1</w:t>
      </w:r>
      <w:r w:rsidR="00135013" w:rsidRPr="00D11012">
        <w:rPr>
          <w:sz w:val="26"/>
          <w:szCs w:val="26"/>
        </w:rPr>
        <w:t>.</w:t>
      </w:r>
      <w:r w:rsidR="00135013" w:rsidRPr="00D11012">
        <w:rPr>
          <w:sz w:val="26"/>
          <w:szCs w:val="26"/>
        </w:rPr>
        <w:tab/>
        <w:t>Приложение __ «ПРЕДЛОЖЕНИЕ О КАЧЕСТВЕ ОКАЗЫВАЕМЫХ УСЛУГ» на ____стр.</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2</w:t>
      </w:r>
      <w:r w:rsidR="00135013" w:rsidRPr="00D11012">
        <w:rPr>
          <w:sz w:val="26"/>
          <w:szCs w:val="26"/>
        </w:rPr>
        <w:t>.</w:t>
      </w:r>
      <w:r w:rsidR="00135013" w:rsidRPr="00D11012">
        <w:rPr>
          <w:sz w:val="26"/>
          <w:szCs w:val="26"/>
        </w:rPr>
        <w:tab/>
        <w:t>Приложение _____________________________ (</w:t>
      </w:r>
      <w:r w:rsidR="00135013" w:rsidRPr="00D11012">
        <w:rPr>
          <w:iCs/>
          <w:sz w:val="26"/>
          <w:szCs w:val="26"/>
        </w:rPr>
        <w:t>указать название</w:t>
      </w:r>
      <w:r w:rsidR="00135013" w:rsidRPr="00D11012">
        <w:rPr>
          <w:sz w:val="26"/>
          <w:szCs w:val="26"/>
        </w:rPr>
        <w:t xml:space="preserve">) на ___ стр.  </w:t>
      </w:r>
    </w:p>
    <w:p w:rsidR="00135013" w:rsidRPr="00D11012" w:rsidRDefault="00135013"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7</w:t>
      </w:r>
      <w:r w:rsidR="00135013" w:rsidRPr="00D11012">
        <w:rPr>
          <w:sz w:val="26"/>
          <w:szCs w:val="26"/>
        </w:rPr>
        <w:t>.</w:t>
      </w:r>
      <w:r w:rsidR="00135013" w:rsidRPr="00D11012">
        <w:rPr>
          <w:sz w:val="26"/>
          <w:szCs w:val="26"/>
        </w:rPr>
        <w:tab/>
        <w:t>Мы ознакомлены с материалами, содержащимися в документации, и ее технической частью, влияющими на стоимость услуг, и не имеем к ней претензий.</w:t>
      </w:r>
    </w:p>
    <w:p w:rsidR="00135013" w:rsidRPr="00D11012" w:rsidRDefault="00923D67" w:rsidP="00D11012">
      <w:pPr>
        <w:ind w:firstLine="284"/>
        <w:jc w:val="both"/>
        <w:rPr>
          <w:sz w:val="26"/>
          <w:szCs w:val="26"/>
        </w:rPr>
      </w:pPr>
      <w:r>
        <w:rPr>
          <w:sz w:val="26"/>
          <w:szCs w:val="26"/>
        </w:rPr>
        <w:t>8</w:t>
      </w:r>
      <w:r w:rsidR="00135013" w:rsidRPr="00D11012">
        <w:rPr>
          <w:sz w:val="26"/>
          <w:szCs w:val="26"/>
        </w:rPr>
        <w:t>.</w:t>
      </w:r>
      <w:r w:rsidR="00135013" w:rsidRPr="00D11012">
        <w:rPr>
          <w:sz w:val="26"/>
          <w:szCs w:val="26"/>
        </w:rPr>
        <w:tab/>
        <w:t>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w:t>
      </w:r>
      <w:r w:rsidR="00135013" w:rsidRPr="00D11012">
        <w:rPr>
          <w:sz w:val="26"/>
          <w:szCs w:val="26"/>
        </w:rPr>
        <w:t>н</w:t>
      </w:r>
      <w:r w:rsidR="00135013" w:rsidRPr="00D11012">
        <w:rPr>
          <w:sz w:val="26"/>
          <w:szCs w:val="26"/>
        </w:rPr>
        <w:t>ные услуги будут в любом случае оказаны в полном соответствии с требованиями ко</w:t>
      </w:r>
      <w:r w:rsidR="00135013" w:rsidRPr="00D11012">
        <w:rPr>
          <w:sz w:val="26"/>
          <w:szCs w:val="26"/>
        </w:rPr>
        <w:t>н</w:t>
      </w:r>
      <w:r w:rsidR="00135013" w:rsidRPr="00D11012">
        <w:rPr>
          <w:sz w:val="26"/>
          <w:szCs w:val="26"/>
        </w:rPr>
        <w:t>курсной документации, включая требования, содержащиеся в технической части конкур</w:t>
      </w:r>
      <w:r w:rsidR="00135013" w:rsidRPr="00D11012">
        <w:rPr>
          <w:sz w:val="26"/>
          <w:szCs w:val="26"/>
        </w:rPr>
        <w:t>с</w:t>
      </w:r>
      <w:r w:rsidR="00135013" w:rsidRPr="00D11012">
        <w:rPr>
          <w:sz w:val="26"/>
          <w:szCs w:val="26"/>
        </w:rPr>
        <w:t>ной документации, в пределах предлагаемой нами стоимости контракта.</w:t>
      </w:r>
    </w:p>
    <w:p w:rsidR="00135013" w:rsidRPr="00D11012" w:rsidRDefault="00923D67" w:rsidP="00D11012">
      <w:pPr>
        <w:ind w:firstLine="284"/>
        <w:jc w:val="both"/>
        <w:rPr>
          <w:sz w:val="26"/>
          <w:szCs w:val="26"/>
        </w:rPr>
      </w:pPr>
      <w:r>
        <w:rPr>
          <w:sz w:val="26"/>
          <w:szCs w:val="26"/>
        </w:rPr>
        <w:t>9</w:t>
      </w:r>
      <w:r w:rsidR="00135013" w:rsidRPr="00D11012">
        <w:rPr>
          <w:sz w:val="26"/>
          <w:szCs w:val="26"/>
        </w:rPr>
        <w:t>.</w:t>
      </w:r>
      <w:r w:rsidR="00135013" w:rsidRPr="00D11012">
        <w:rPr>
          <w:sz w:val="26"/>
          <w:szCs w:val="26"/>
        </w:rPr>
        <w:tab/>
        <w:t>Если наши предложения, изложенные выше, будут приняты, мы берем на себя об</w:t>
      </w:r>
      <w:r w:rsidR="00135013" w:rsidRPr="00D11012">
        <w:rPr>
          <w:sz w:val="26"/>
          <w:szCs w:val="26"/>
        </w:rPr>
        <w:t>я</w:t>
      </w:r>
      <w:r w:rsidR="00135013" w:rsidRPr="00D11012">
        <w:rPr>
          <w:sz w:val="26"/>
          <w:szCs w:val="26"/>
        </w:rPr>
        <w:t>зательство оказать услуги на требуемых условиях, обеспечить выполнение указанных г</w:t>
      </w:r>
      <w:r w:rsidR="00135013" w:rsidRPr="00D11012">
        <w:rPr>
          <w:sz w:val="26"/>
          <w:szCs w:val="26"/>
        </w:rPr>
        <w:t>а</w:t>
      </w:r>
      <w:r w:rsidR="00135013" w:rsidRPr="00D11012">
        <w:rPr>
          <w:sz w:val="26"/>
          <w:szCs w:val="26"/>
        </w:rPr>
        <w:t>рантийных обязательств в соответствии с требованиями конкурсной документации, вкл</w:t>
      </w:r>
      <w:r w:rsidR="00135013" w:rsidRPr="00D11012">
        <w:rPr>
          <w:sz w:val="26"/>
          <w:szCs w:val="26"/>
        </w:rPr>
        <w:t>ю</w:t>
      </w:r>
      <w:r w:rsidR="00135013" w:rsidRPr="00D11012">
        <w:rPr>
          <w:sz w:val="26"/>
          <w:szCs w:val="26"/>
        </w:rPr>
        <w:t>чая требования, содержащиеся в технической части конкурсной документации и согласно нашим предложениям, которые мы просим включить в контракт.</w:t>
      </w:r>
    </w:p>
    <w:p w:rsidR="00135013" w:rsidRPr="00D11012" w:rsidRDefault="00135013" w:rsidP="00D11012">
      <w:pPr>
        <w:pStyle w:val="aa"/>
        <w:spacing w:after="0"/>
        <w:ind w:firstLine="284"/>
        <w:jc w:val="both"/>
        <w:rPr>
          <w:sz w:val="26"/>
          <w:szCs w:val="26"/>
        </w:rPr>
      </w:pPr>
      <w:r w:rsidRPr="00D11012">
        <w:rPr>
          <w:sz w:val="26"/>
          <w:szCs w:val="26"/>
        </w:rPr>
        <w:t>1</w:t>
      </w:r>
      <w:r w:rsidR="00923D67">
        <w:rPr>
          <w:sz w:val="26"/>
          <w:szCs w:val="26"/>
        </w:rPr>
        <w:t>0</w:t>
      </w:r>
      <w:r w:rsidRPr="00D11012">
        <w:rPr>
          <w:sz w:val="26"/>
          <w:szCs w:val="26"/>
        </w:rPr>
        <w:t>.</w:t>
      </w:r>
      <w:r w:rsidRPr="00D11012">
        <w:rPr>
          <w:sz w:val="26"/>
          <w:szCs w:val="26"/>
        </w:rPr>
        <w:tab/>
        <w:t>В случае, если наши предложения будут признаны лучшими, мы берем на себя об</w:t>
      </w:r>
      <w:r w:rsidRPr="00D11012">
        <w:rPr>
          <w:sz w:val="26"/>
          <w:szCs w:val="26"/>
        </w:rPr>
        <w:t>я</w:t>
      </w:r>
      <w:r w:rsidRPr="00D11012">
        <w:rPr>
          <w:sz w:val="26"/>
          <w:szCs w:val="26"/>
        </w:rPr>
        <w:t xml:space="preserve">зательства подписать контракт </w:t>
      </w:r>
      <w:r w:rsidR="00D11012" w:rsidRPr="00233468">
        <w:rPr>
          <w:sz w:val="26"/>
          <w:szCs w:val="26"/>
        </w:rPr>
        <w:t xml:space="preserve">с Федеральным агентством по туризму </w:t>
      </w:r>
      <w:r w:rsidRPr="00D11012">
        <w:rPr>
          <w:sz w:val="26"/>
          <w:szCs w:val="26"/>
        </w:rPr>
        <w:t>на оказание услуг в соответствии с требованиями документации и условиями наших предложений.</w:t>
      </w:r>
    </w:p>
    <w:p w:rsidR="00135013" w:rsidRPr="008352B9" w:rsidRDefault="00135013" w:rsidP="00D11012">
      <w:pPr>
        <w:pStyle w:val="a7"/>
        <w:ind w:firstLine="284"/>
        <w:jc w:val="both"/>
        <w:rPr>
          <w:sz w:val="26"/>
          <w:szCs w:val="26"/>
        </w:rPr>
      </w:pPr>
      <w:r w:rsidRPr="008352B9">
        <w:rPr>
          <w:sz w:val="26"/>
          <w:szCs w:val="26"/>
        </w:rPr>
        <w:t>1</w:t>
      </w:r>
      <w:r w:rsidR="00923D67" w:rsidRPr="008352B9">
        <w:rPr>
          <w:sz w:val="26"/>
          <w:szCs w:val="26"/>
        </w:rPr>
        <w:t>1</w:t>
      </w:r>
      <w:r w:rsidRPr="008352B9">
        <w:rPr>
          <w:sz w:val="26"/>
          <w:szCs w:val="26"/>
        </w:rPr>
        <w:t>.</w:t>
      </w:r>
      <w:r w:rsidRPr="008352B9">
        <w:rPr>
          <w:sz w:val="26"/>
          <w:szCs w:val="26"/>
        </w:rPr>
        <w:tab/>
        <w:t>В случае, если наши предложения будут лучшими после предложений победителя конкурса, а победитель конкурса будет признан уклонившимся от заключения контракта, мы обязуемся подписать данный контракт на оказание услуг в соответствии с требовани</w:t>
      </w:r>
      <w:r w:rsidRPr="008352B9">
        <w:rPr>
          <w:sz w:val="26"/>
          <w:szCs w:val="26"/>
        </w:rPr>
        <w:t>я</w:t>
      </w:r>
      <w:r w:rsidRPr="008352B9">
        <w:rPr>
          <w:sz w:val="26"/>
          <w:szCs w:val="26"/>
        </w:rPr>
        <w:t>ми конкурсной документации и условиями нашего предложения.</w:t>
      </w:r>
    </w:p>
    <w:p w:rsidR="00135013" w:rsidRPr="00E42985" w:rsidRDefault="00135013" w:rsidP="00D11012">
      <w:pPr>
        <w:pStyle w:val="a7"/>
        <w:ind w:firstLine="284"/>
        <w:jc w:val="both"/>
        <w:rPr>
          <w:sz w:val="26"/>
          <w:szCs w:val="26"/>
        </w:rPr>
      </w:pPr>
      <w:r w:rsidRPr="00D11012">
        <w:rPr>
          <w:sz w:val="26"/>
          <w:szCs w:val="26"/>
        </w:rPr>
        <w:t>1</w:t>
      </w:r>
      <w:r w:rsidR="00923D67">
        <w:rPr>
          <w:sz w:val="26"/>
          <w:szCs w:val="26"/>
        </w:rPr>
        <w:t>2</w:t>
      </w:r>
      <w:r w:rsidRPr="00D11012">
        <w:rPr>
          <w:sz w:val="26"/>
          <w:szCs w:val="26"/>
        </w:rPr>
        <w:t>.</w:t>
      </w:r>
      <w:r w:rsidRPr="00D11012">
        <w:rPr>
          <w:sz w:val="26"/>
          <w:szCs w:val="26"/>
        </w:rPr>
        <w:tab/>
        <w:t xml:space="preserve">Также подтверждаем, что мы извещены о включении сведений о </w:t>
      </w:r>
      <w:r w:rsidRPr="00E42985">
        <w:rPr>
          <w:sz w:val="26"/>
          <w:szCs w:val="26"/>
        </w:rPr>
        <w:t>_____________</w:t>
      </w:r>
      <w:r w:rsidR="00D11012" w:rsidRPr="00E42985">
        <w:rPr>
          <w:sz w:val="26"/>
          <w:szCs w:val="26"/>
        </w:rPr>
        <w:t>____________________ (</w:t>
      </w:r>
      <w:r w:rsidR="00D11012" w:rsidRPr="00E42985">
        <w:rPr>
          <w:i/>
          <w:sz w:val="26"/>
          <w:szCs w:val="26"/>
        </w:rPr>
        <w:t>наименование участника закупки</w:t>
      </w:r>
      <w:r w:rsidR="00D11012" w:rsidRPr="00E42985">
        <w:rPr>
          <w:sz w:val="26"/>
          <w:szCs w:val="26"/>
        </w:rPr>
        <w:t>) в Реестр недо</w:t>
      </w:r>
      <w:r w:rsidR="00D11012" w:rsidRPr="00E42985">
        <w:rPr>
          <w:sz w:val="26"/>
          <w:szCs w:val="26"/>
        </w:rPr>
        <w:t>б</w:t>
      </w:r>
      <w:r w:rsidR="00D11012" w:rsidRPr="00E42985">
        <w:rPr>
          <w:sz w:val="26"/>
          <w:szCs w:val="26"/>
        </w:rPr>
        <w:lastRenderedPageBreak/>
        <w:t xml:space="preserve">росовестных поставщиков </w:t>
      </w:r>
      <w:r w:rsidR="00AC5BBC">
        <w:rPr>
          <w:sz w:val="26"/>
          <w:szCs w:val="26"/>
        </w:rPr>
        <w:t xml:space="preserve">(подрядчиков, исполнителей) </w:t>
      </w:r>
      <w:r w:rsidR="00D11012" w:rsidRPr="00E42985">
        <w:rPr>
          <w:sz w:val="26"/>
          <w:szCs w:val="26"/>
        </w:rPr>
        <w:t>в случае уклонения нами от з</w:t>
      </w:r>
      <w:r w:rsidR="00D11012" w:rsidRPr="00E42985">
        <w:rPr>
          <w:sz w:val="26"/>
          <w:szCs w:val="26"/>
        </w:rPr>
        <w:t>а</w:t>
      </w:r>
      <w:r w:rsidR="00D11012" w:rsidRPr="00E42985">
        <w:rPr>
          <w:sz w:val="26"/>
          <w:szCs w:val="26"/>
        </w:rPr>
        <w:t>ключения контракта.</w:t>
      </w:r>
    </w:p>
    <w:p w:rsidR="00135013" w:rsidRPr="00E42985" w:rsidRDefault="00135013" w:rsidP="00E42985">
      <w:pPr>
        <w:pStyle w:val="a7"/>
        <w:ind w:firstLine="284"/>
        <w:jc w:val="both"/>
        <w:rPr>
          <w:sz w:val="26"/>
          <w:szCs w:val="26"/>
        </w:rPr>
      </w:pPr>
      <w:r w:rsidRPr="00E42985">
        <w:rPr>
          <w:sz w:val="26"/>
          <w:szCs w:val="26"/>
        </w:rPr>
        <w:t>1</w:t>
      </w:r>
      <w:r w:rsidR="00923D67">
        <w:rPr>
          <w:sz w:val="26"/>
          <w:szCs w:val="26"/>
        </w:rPr>
        <w:t>3</w:t>
      </w:r>
      <w:r w:rsidRPr="00E42985">
        <w:rPr>
          <w:sz w:val="26"/>
          <w:szCs w:val="26"/>
        </w:rPr>
        <w:t>.</w:t>
      </w:r>
      <w:r w:rsidRPr="00E42985">
        <w:rPr>
          <w:sz w:val="26"/>
          <w:szCs w:val="26"/>
        </w:rPr>
        <w:tab/>
        <w:t>Сообщаем, что для оперативного уведомления нас по вопросам организационного характера</w:t>
      </w:r>
      <w:r w:rsidR="00E42985" w:rsidRPr="00E42985">
        <w:rPr>
          <w:sz w:val="26"/>
          <w:szCs w:val="26"/>
        </w:rPr>
        <w:t xml:space="preserve"> и взаимодействия с заказчиком </w:t>
      </w:r>
      <w:r w:rsidRPr="00E42985">
        <w:rPr>
          <w:sz w:val="26"/>
          <w:szCs w:val="26"/>
        </w:rPr>
        <w:t>нами уполномочен _____________</w:t>
      </w:r>
      <w:r w:rsidR="00E42985" w:rsidRPr="00E42985">
        <w:rPr>
          <w:sz w:val="26"/>
          <w:szCs w:val="26"/>
        </w:rPr>
        <w:t xml:space="preserve">________________________________ </w:t>
      </w:r>
      <w:r w:rsidRPr="00E42985">
        <w:rPr>
          <w:sz w:val="26"/>
          <w:szCs w:val="26"/>
        </w:rPr>
        <w:t>(указать Ф.И.О. полностью, дол</w:t>
      </w:r>
      <w:r w:rsidRPr="00E42985">
        <w:rPr>
          <w:sz w:val="26"/>
          <w:szCs w:val="26"/>
        </w:rPr>
        <w:t>ж</w:t>
      </w:r>
      <w:r w:rsidRPr="00E42985">
        <w:rPr>
          <w:sz w:val="26"/>
          <w:szCs w:val="26"/>
        </w:rPr>
        <w:t>ность и контактную информацию уполномоченного лица, включая телефон, факс (с указ</w:t>
      </w:r>
      <w:r w:rsidRPr="00E42985">
        <w:rPr>
          <w:sz w:val="26"/>
          <w:szCs w:val="26"/>
        </w:rPr>
        <w:t>а</w:t>
      </w:r>
      <w:r w:rsidRPr="00E42985">
        <w:rPr>
          <w:sz w:val="26"/>
          <w:szCs w:val="26"/>
        </w:rPr>
        <w:t>нием кода), адрес).</w:t>
      </w:r>
    </w:p>
    <w:p w:rsidR="00135013" w:rsidRPr="00E42985" w:rsidRDefault="00135013" w:rsidP="00D11012">
      <w:pPr>
        <w:pStyle w:val="a7"/>
        <w:ind w:firstLine="284"/>
        <w:jc w:val="both"/>
        <w:rPr>
          <w:sz w:val="26"/>
          <w:szCs w:val="26"/>
        </w:rPr>
      </w:pPr>
      <w:r w:rsidRPr="00E42985">
        <w:rPr>
          <w:sz w:val="26"/>
          <w:szCs w:val="26"/>
        </w:rPr>
        <w:t>Все сведения о проведении конкурса просим сообщать указанному уполномоченному лицу.</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1</w:t>
      </w:r>
      <w:r w:rsidR="00923D67">
        <w:rPr>
          <w:rFonts w:ascii="Times New Roman" w:hAnsi="Times New Roman" w:cs="Times New Roman"/>
          <w:sz w:val="26"/>
          <w:szCs w:val="26"/>
        </w:rPr>
        <w:t>4</w:t>
      </w:r>
      <w:r w:rsidRPr="00D11012">
        <w:rPr>
          <w:rFonts w:ascii="Times New Roman" w:hAnsi="Times New Roman" w:cs="Times New Roman"/>
          <w:sz w:val="26"/>
          <w:szCs w:val="26"/>
        </w:rPr>
        <w:t>.</w:t>
      </w:r>
      <w:r w:rsidRPr="00D11012">
        <w:rPr>
          <w:rFonts w:ascii="Times New Roman" w:hAnsi="Times New Roman" w:cs="Times New Roman"/>
          <w:sz w:val="26"/>
          <w:szCs w:val="26"/>
        </w:rPr>
        <w:tab/>
        <w:t xml:space="preserve">Банковские реквизиты </w:t>
      </w:r>
      <w:r w:rsidR="00AC5BBC">
        <w:rPr>
          <w:rFonts w:ascii="Times New Roman" w:hAnsi="Times New Roman" w:cs="Times New Roman"/>
          <w:sz w:val="26"/>
          <w:szCs w:val="26"/>
        </w:rPr>
        <w:t>У</w:t>
      </w:r>
      <w:r w:rsidRPr="00D11012">
        <w:rPr>
          <w:rFonts w:ascii="Times New Roman" w:hAnsi="Times New Roman" w:cs="Times New Roman"/>
          <w:sz w:val="26"/>
          <w:szCs w:val="26"/>
        </w:rPr>
        <w:t>частника:</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ИНН ___________________, КПП 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Наименование и местонахождение обслуживающего банка ______________________.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Расчетный счет _______________ Корреспондентский счет 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Код БИК ___________________.</w:t>
      </w:r>
    </w:p>
    <w:p w:rsidR="00135013" w:rsidRPr="00D11012" w:rsidRDefault="00135013" w:rsidP="00D11012">
      <w:pPr>
        <w:pStyle w:val="a7"/>
        <w:ind w:firstLine="284"/>
        <w:jc w:val="both"/>
        <w:rPr>
          <w:sz w:val="26"/>
          <w:szCs w:val="26"/>
        </w:rPr>
      </w:pPr>
      <w:r w:rsidRPr="00D11012">
        <w:rPr>
          <w:sz w:val="26"/>
          <w:szCs w:val="26"/>
        </w:rPr>
        <w:t>1</w:t>
      </w:r>
      <w:r w:rsidR="00923D67">
        <w:rPr>
          <w:sz w:val="26"/>
          <w:szCs w:val="26"/>
        </w:rPr>
        <w:t>5</w:t>
      </w:r>
      <w:r w:rsidRPr="00D11012">
        <w:rPr>
          <w:sz w:val="26"/>
          <w:szCs w:val="26"/>
        </w:rPr>
        <w:t>.</w:t>
      </w:r>
      <w:r w:rsidRPr="00D11012">
        <w:rPr>
          <w:sz w:val="26"/>
          <w:szCs w:val="26"/>
        </w:rPr>
        <w:tab/>
        <w:t>Корреспонденцию в наш адрес просим направлять по адресу: _____________________________________________________________________________</w:t>
      </w:r>
    </w:p>
    <w:p w:rsidR="00135013" w:rsidRPr="00D11012" w:rsidRDefault="00135013" w:rsidP="00D11012">
      <w:pPr>
        <w:pStyle w:val="a7"/>
        <w:ind w:firstLine="284"/>
        <w:jc w:val="both"/>
        <w:rPr>
          <w:sz w:val="26"/>
          <w:szCs w:val="26"/>
        </w:rPr>
      </w:pPr>
      <w:r w:rsidRPr="00D11012">
        <w:rPr>
          <w:sz w:val="26"/>
          <w:szCs w:val="26"/>
        </w:rPr>
        <w:t>1</w:t>
      </w:r>
      <w:r w:rsidR="00923D67">
        <w:rPr>
          <w:sz w:val="26"/>
          <w:szCs w:val="26"/>
        </w:rPr>
        <w:t>6</w:t>
      </w:r>
      <w:r w:rsidRPr="00D11012">
        <w:rPr>
          <w:sz w:val="26"/>
          <w:szCs w:val="26"/>
        </w:rPr>
        <w:t>.</w:t>
      </w:r>
      <w:r w:rsidRPr="00D11012">
        <w:rPr>
          <w:sz w:val="26"/>
          <w:szCs w:val="26"/>
        </w:rPr>
        <w:tab/>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 стр.</w:t>
      </w:r>
    </w:p>
    <w:p w:rsidR="00135013" w:rsidRDefault="00135013" w:rsidP="00135013">
      <w:pPr>
        <w:pStyle w:val="a7"/>
        <w:rPr>
          <w:sz w:val="26"/>
          <w:szCs w:val="26"/>
        </w:rPr>
      </w:pPr>
    </w:p>
    <w:p w:rsidR="00B544F0" w:rsidRPr="00D11012" w:rsidRDefault="00B544F0" w:rsidP="00135013">
      <w:pPr>
        <w:pStyle w:val="a7"/>
        <w:rPr>
          <w:sz w:val="26"/>
          <w:szCs w:val="26"/>
        </w:rPr>
      </w:pPr>
    </w:p>
    <w:p w:rsidR="00135013" w:rsidRPr="00D11012" w:rsidRDefault="00135013" w:rsidP="00135013">
      <w:pPr>
        <w:rPr>
          <w:sz w:val="26"/>
          <w:szCs w:val="26"/>
        </w:rPr>
      </w:pPr>
      <w:bookmarkStart w:id="30" w:name="OLE_LINK98"/>
      <w:r w:rsidRPr="00D11012">
        <w:rPr>
          <w:sz w:val="26"/>
          <w:szCs w:val="26"/>
        </w:rPr>
        <w:t>Участник</w:t>
      </w:r>
      <w:bookmarkEnd w:id="30"/>
      <w:r w:rsidRPr="00D11012">
        <w:rPr>
          <w:sz w:val="26"/>
          <w:szCs w:val="26"/>
        </w:rPr>
        <w:t>/</w:t>
      </w:r>
    </w:p>
    <w:p w:rsidR="00135013" w:rsidRPr="00D11012" w:rsidRDefault="00135013" w:rsidP="00135013">
      <w:pPr>
        <w:rPr>
          <w:sz w:val="26"/>
          <w:szCs w:val="26"/>
        </w:rPr>
      </w:pPr>
      <w:r w:rsidRPr="00D11012">
        <w:rPr>
          <w:sz w:val="26"/>
          <w:szCs w:val="26"/>
        </w:rPr>
        <w:t>уполномоченный представитель_____________________       _______________________</w:t>
      </w:r>
    </w:p>
    <w:p w:rsidR="00135013" w:rsidRPr="00135013" w:rsidRDefault="00135013" w:rsidP="00135013">
      <w:pPr>
        <w:rPr>
          <w:i/>
          <w:sz w:val="26"/>
          <w:szCs w:val="26"/>
        </w:rPr>
      </w:pPr>
      <w:r w:rsidRPr="00135013">
        <w:rPr>
          <w:i/>
          <w:sz w:val="26"/>
          <w:szCs w:val="26"/>
        </w:rPr>
        <w:t xml:space="preserve">                                                             (Фамилия И.О.)                                  (подпись)</w:t>
      </w:r>
    </w:p>
    <w:p w:rsidR="00135013" w:rsidRPr="00675BA8" w:rsidRDefault="00135013" w:rsidP="00E42985">
      <w:pPr>
        <w:autoSpaceDE w:val="0"/>
        <w:autoSpaceDN w:val="0"/>
        <w:adjustRightInd w:val="0"/>
        <w:ind w:firstLine="540"/>
        <w:outlineLvl w:val="2"/>
        <w:rPr>
          <w:i/>
          <w:vertAlign w:val="superscript"/>
        </w:rPr>
      </w:pPr>
      <w:r w:rsidRPr="00E42985">
        <w:t xml:space="preserve">                                                                                                          </w:t>
      </w:r>
      <w:bookmarkStart w:id="31" w:name="_Toc377728346"/>
      <w:r w:rsidRPr="00E42985">
        <w:t>МП</w:t>
      </w:r>
      <w:bookmarkEnd w:id="31"/>
    </w:p>
    <w:bookmarkEnd w:id="29"/>
    <w:p w:rsidR="00435FB2" w:rsidRPr="00AA0128" w:rsidRDefault="00D1797C" w:rsidP="00307A0C">
      <w:pPr>
        <w:suppressAutoHyphens/>
        <w:spacing w:before="120" w:after="120" w:line="276" w:lineRule="auto"/>
        <w:rPr>
          <w:b/>
          <w:color w:val="0070C0"/>
          <w:sz w:val="26"/>
          <w:szCs w:val="26"/>
        </w:rPr>
      </w:pPr>
      <w:r w:rsidRPr="00AA0128">
        <w:rPr>
          <w:b/>
          <w:color w:val="0070C0"/>
          <w:sz w:val="26"/>
          <w:szCs w:val="26"/>
        </w:rPr>
        <w:t xml:space="preserve"> </w:t>
      </w:r>
    </w:p>
    <w:p w:rsidR="009010C8" w:rsidRPr="001A4B3E" w:rsidRDefault="009010C8" w:rsidP="00307A0C">
      <w:pPr>
        <w:tabs>
          <w:tab w:val="left" w:pos="5700"/>
        </w:tabs>
        <w:spacing w:line="276" w:lineRule="auto"/>
        <w:jc w:val="right"/>
        <w:rPr>
          <w:color w:val="FF0000"/>
        </w:rPr>
      </w:pPr>
      <w:r w:rsidRPr="00AA0128">
        <w:rPr>
          <w:color w:val="0070C0"/>
        </w:rPr>
        <w:br w:type="page"/>
      </w:r>
      <w:r w:rsidR="001A4B3E">
        <w:rPr>
          <w:b/>
        </w:rPr>
        <w:lastRenderedPageBreak/>
        <w:t xml:space="preserve">Форма </w:t>
      </w:r>
      <w:r w:rsidR="001A4B3E">
        <w:rPr>
          <w:b/>
          <w:lang w:val="en-US"/>
        </w:rPr>
        <w:t>I</w:t>
      </w:r>
      <w:r w:rsidR="001A4B3E">
        <w:rPr>
          <w:b/>
        </w:rPr>
        <w:t>.3.3.</w:t>
      </w:r>
    </w:p>
    <w:p w:rsidR="009010C8" w:rsidRPr="00307A0C" w:rsidRDefault="009010C8" w:rsidP="00307A0C">
      <w:pPr>
        <w:spacing w:line="276" w:lineRule="auto"/>
        <w:jc w:val="center"/>
        <w:rPr>
          <w:i/>
        </w:rPr>
      </w:pPr>
    </w:p>
    <w:p w:rsidR="00EB52A0" w:rsidRPr="00307A0C" w:rsidRDefault="00EB52A0" w:rsidP="00307A0C">
      <w:pPr>
        <w:tabs>
          <w:tab w:val="left" w:pos="5700"/>
        </w:tabs>
        <w:spacing w:line="276" w:lineRule="auto"/>
      </w:pPr>
    </w:p>
    <w:p w:rsidR="005B546F" w:rsidRPr="00307A0C" w:rsidRDefault="005B546F" w:rsidP="005B546F">
      <w:pPr>
        <w:spacing w:line="276" w:lineRule="auto"/>
        <w:jc w:val="center"/>
        <w:rPr>
          <w:b/>
        </w:rPr>
      </w:pPr>
      <w:r w:rsidRPr="00AE6611">
        <w:rPr>
          <w:b/>
        </w:rPr>
        <w:t>Предложения участника открытого конкурса в отношении объекта закупки</w:t>
      </w:r>
      <w:r>
        <w:rPr>
          <w:b/>
        </w:rPr>
        <w:t xml:space="preserve"> </w:t>
      </w:r>
    </w:p>
    <w:p w:rsidR="005B546F" w:rsidRDefault="005B546F" w:rsidP="005B546F">
      <w:pPr>
        <w:jc w:val="center"/>
        <w:rPr>
          <w:b/>
          <w:spacing w:val="-3"/>
        </w:rPr>
      </w:pPr>
    </w:p>
    <w:p w:rsidR="005B546F" w:rsidRPr="00E3614B" w:rsidRDefault="005B546F" w:rsidP="005B546F">
      <w:pPr>
        <w:jc w:val="center"/>
        <w:rPr>
          <w:b/>
          <w:spacing w:val="-3"/>
        </w:rPr>
      </w:pPr>
      <w:r w:rsidRPr="00E3614B">
        <w:rPr>
          <w:b/>
          <w:spacing w:val="-3"/>
        </w:rPr>
        <w:t xml:space="preserve">Описание </w:t>
      </w:r>
      <w:r w:rsidRPr="00415798">
        <w:rPr>
          <w:b/>
        </w:rPr>
        <w:t xml:space="preserve">участником закупки </w:t>
      </w:r>
      <w:r>
        <w:rPr>
          <w:b/>
        </w:rPr>
        <w:t>оказываемых услуг</w:t>
      </w:r>
      <w:r w:rsidRPr="00415798">
        <w:rPr>
          <w:b/>
        </w:rPr>
        <w:t>, которые являются предметом конкурса, их количественных и качественных характеристик,</w:t>
      </w:r>
      <w:r>
        <w:t xml:space="preserve"> </w:t>
      </w:r>
      <w:r w:rsidRPr="00E3614B">
        <w:rPr>
          <w:b/>
          <w:spacing w:val="-3"/>
        </w:rPr>
        <w:t>метод</w:t>
      </w:r>
      <w:r>
        <w:rPr>
          <w:b/>
          <w:spacing w:val="-3"/>
        </w:rPr>
        <w:t>ологии, алгоритма</w:t>
      </w:r>
      <w:r w:rsidRPr="00E3614B">
        <w:rPr>
          <w:b/>
          <w:spacing w:val="-3"/>
        </w:rPr>
        <w:t xml:space="preserve"> </w:t>
      </w:r>
      <w:r>
        <w:rPr>
          <w:b/>
          <w:spacing w:val="-3"/>
        </w:rPr>
        <w:t>и инструмент</w:t>
      </w:r>
      <w:r>
        <w:rPr>
          <w:b/>
          <w:spacing w:val="-3"/>
        </w:rPr>
        <w:t>а</w:t>
      </w:r>
      <w:r>
        <w:rPr>
          <w:b/>
          <w:spacing w:val="-3"/>
        </w:rPr>
        <w:t xml:space="preserve">рия оказания услуг </w:t>
      </w:r>
    </w:p>
    <w:p w:rsidR="005B546F" w:rsidRDefault="005B546F" w:rsidP="005B546F">
      <w:pPr>
        <w:shd w:val="clear" w:color="auto" w:fill="FFFFFF"/>
        <w:ind w:left="91" w:firstLine="809"/>
        <w:jc w:val="right"/>
        <w:rPr>
          <w:b/>
          <w:bCs/>
          <w:i/>
        </w:rPr>
      </w:pPr>
    </w:p>
    <w:p w:rsidR="000E3FCE" w:rsidRPr="007F090C" w:rsidRDefault="000E3FCE" w:rsidP="000E3FCE">
      <w:pPr>
        <w:spacing w:line="288" w:lineRule="auto"/>
        <w:ind w:firstLine="708"/>
        <w:jc w:val="both"/>
      </w:pPr>
      <w:r w:rsidRPr="007F090C">
        <w:t xml:space="preserve">Предложения участника открытого конкурса отражают последовательность действий при выполнении работ, оказании услуг в соответствии с техническим заданием. </w:t>
      </w:r>
    </w:p>
    <w:p w:rsidR="000E3FCE" w:rsidRPr="007F090C" w:rsidRDefault="000E3FCE" w:rsidP="000E3FCE">
      <w:pPr>
        <w:spacing w:line="288" w:lineRule="auto"/>
        <w:ind w:firstLine="709"/>
        <w:jc w:val="both"/>
        <w:rPr>
          <w:rFonts w:ascii="Tahoma" w:hAnsi="Tahoma" w:cs="Tahoma"/>
          <w:color w:val="000000"/>
          <w:sz w:val="20"/>
          <w:szCs w:val="20"/>
        </w:rPr>
      </w:pPr>
      <w:r w:rsidRPr="007F090C">
        <w:rPr>
          <w:color w:val="000000"/>
        </w:rPr>
        <w:t xml:space="preserve">Участник </w:t>
      </w:r>
      <w:r w:rsidRPr="007F090C">
        <w:t xml:space="preserve">открытого конкурса </w:t>
      </w:r>
      <w:r w:rsidRPr="007F090C">
        <w:rPr>
          <w:color w:val="000000"/>
        </w:rPr>
        <w:t>в данной форме представляет полное описание подлежащих выполнению работ и сведения о качественных характеристиках подлежащих выполнению работ, необходимые для оценки и сопоставления заявок на участие в конкурсе согласно принятому в конкурсной документации критерию оценки заявок на участие в конкурсе «Качество работы и квалификация участника конкурса» и составления полного текста Технического задания госуда</w:t>
      </w:r>
      <w:r w:rsidRPr="007F090C">
        <w:rPr>
          <w:color w:val="000000"/>
        </w:rPr>
        <w:t>р</w:t>
      </w:r>
      <w:r w:rsidRPr="007F090C">
        <w:rPr>
          <w:color w:val="000000"/>
        </w:rPr>
        <w:t>ственного контракта.</w:t>
      </w:r>
      <w:r w:rsidRPr="007F090C">
        <w:rPr>
          <w:rFonts w:ascii="Tahoma" w:hAnsi="Tahoma" w:cs="Tahoma"/>
          <w:color w:val="000000"/>
          <w:sz w:val="20"/>
          <w:szCs w:val="20"/>
        </w:rPr>
        <w:t xml:space="preserve"> </w:t>
      </w:r>
    </w:p>
    <w:p w:rsidR="002D2B9D" w:rsidRDefault="000E3FCE" w:rsidP="002D2B9D">
      <w:pPr>
        <w:spacing w:line="288" w:lineRule="auto"/>
        <w:ind w:firstLine="709"/>
        <w:jc w:val="both"/>
        <w:rPr>
          <w:rFonts w:eastAsia="Calibri"/>
          <w:color w:val="000000"/>
        </w:rPr>
      </w:pPr>
      <w:r w:rsidRPr="007F090C">
        <w:rPr>
          <w:color w:val="000000"/>
        </w:rPr>
        <w:t>Описание подлежащей выполнению работы осуществляется в виде комментариев к Техн</w:t>
      </w:r>
      <w:r w:rsidRPr="007F090C">
        <w:rPr>
          <w:color w:val="000000"/>
        </w:rPr>
        <w:t>и</w:t>
      </w:r>
      <w:r w:rsidRPr="007F090C">
        <w:rPr>
          <w:color w:val="000000"/>
        </w:rPr>
        <w:t xml:space="preserve">ческому заданию (Раздел </w:t>
      </w:r>
      <w:r w:rsidRPr="007F090C">
        <w:rPr>
          <w:color w:val="000000"/>
          <w:lang w:val="en-US"/>
        </w:rPr>
        <w:t>III</w:t>
      </w:r>
      <w:r w:rsidRPr="007F090C">
        <w:rPr>
          <w:color w:val="000000"/>
        </w:rPr>
        <w:t>. конкурсной документации) с обоснованием предложений по каждой из позиций Технического задания.</w:t>
      </w:r>
    </w:p>
    <w:p w:rsidR="002D2B9D" w:rsidRDefault="000E3FCE" w:rsidP="002D2B9D">
      <w:pPr>
        <w:spacing w:line="288" w:lineRule="auto"/>
        <w:ind w:firstLine="709"/>
        <w:jc w:val="both"/>
        <w:rPr>
          <w:rFonts w:eastAsia="Calibri"/>
          <w:color w:val="000000"/>
        </w:rPr>
      </w:pPr>
      <w:r w:rsidRPr="007F090C">
        <w:rPr>
          <w:color w:val="000000"/>
        </w:rPr>
        <w:t>Качество подлежащей выполнению работы</w:t>
      </w:r>
      <w:r w:rsidRPr="007F090C">
        <w:rPr>
          <w:iCs/>
          <w:color w:val="000000"/>
        </w:rPr>
        <w:t xml:space="preserve"> </w:t>
      </w:r>
      <w:r w:rsidRPr="007F090C">
        <w:rPr>
          <w:color w:val="000000"/>
        </w:rPr>
        <w:t>будет оцениваться на основании сопоставления предложений, представленных в заявках на участие в конкурсе, путем сравнения их между собой по порядку и методологии выполнения работы, ее соответствию целям и задачам мероприятия, и на соответствие требованиям Заказчика, установленным в Техническом задании.</w:t>
      </w:r>
      <w:r w:rsidRPr="007F090C">
        <w:rPr>
          <w:spacing w:val="-3"/>
        </w:rPr>
        <w:t xml:space="preserve"> </w:t>
      </w:r>
    </w:p>
    <w:p w:rsidR="002D2B9D" w:rsidRDefault="000E3FCE" w:rsidP="002D2B9D">
      <w:pPr>
        <w:spacing w:line="288" w:lineRule="auto"/>
        <w:ind w:firstLine="709"/>
        <w:jc w:val="both"/>
        <w:rPr>
          <w:rFonts w:eastAsia="Calibri"/>
          <w:color w:val="000000"/>
        </w:rPr>
      </w:pPr>
      <w:r w:rsidRPr="007F090C">
        <w:rPr>
          <w:i/>
          <w:spacing w:val="-3"/>
        </w:rPr>
        <w:t>Комментарии участника  закупки к соответствующим  пунктам Технического задания выд</w:t>
      </w:r>
      <w:r w:rsidRPr="007F090C">
        <w:rPr>
          <w:i/>
          <w:spacing w:val="-3"/>
        </w:rPr>
        <w:t>е</w:t>
      </w:r>
      <w:r w:rsidRPr="007F090C">
        <w:rPr>
          <w:i/>
          <w:spacing w:val="-3"/>
        </w:rPr>
        <w:t xml:space="preserve">ляются курсивом. </w:t>
      </w:r>
    </w:p>
    <w:p w:rsidR="002D2B9D" w:rsidRDefault="000E3FCE" w:rsidP="002D2B9D">
      <w:pPr>
        <w:spacing w:line="288" w:lineRule="auto"/>
        <w:ind w:firstLine="709"/>
        <w:jc w:val="both"/>
        <w:rPr>
          <w:rFonts w:eastAsia="Calibri"/>
          <w:color w:val="000000"/>
        </w:rPr>
      </w:pPr>
      <w:r w:rsidRPr="007F090C">
        <w:rPr>
          <w:spacing w:val="-3"/>
        </w:rPr>
        <w:t>Предложение участника должно соответствовать требованиям, установленным в части III Технического задания конкурсной документации, или содержать лучшие условия исполнения ко</w:t>
      </w:r>
      <w:r w:rsidRPr="007F090C">
        <w:rPr>
          <w:spacing w:val="-3"/>
        </w:rPr>
        <w:t>н</w:t>
      </w:r>
      <w:r w:rsidRPr="007F090C">
        <w:rPr>
          <w:spacing w:val="-3"/>
        </w:rPr>
        <w:t>тракта.</w:t>
      </w:r>
    </w:p>
    <w:p w:rsidR="000E3FCE" w:rsidRPr="002D2B9D" w:rsidRDefault="000E3FCE" w:rsidP="002D2B9D">
      <w:pPr>
        <w:spacing w:line="288" w:lineRule="auto"/>
        <w:ind w:firstLine="709"/>
        <w:jc w:val="both"/>
        <w:rPr>
          <w:rFonts w:eastAsia="Calibri"/>
          <w:color w:val="000000"/>
        </w:rPr>
      </w:pPr>
      <w:r w:rsidRPr="007F090C">
        <w:rPr>
          <w:spacing w:val="-3"/>
        </w:rPr>
        <w:t>В случае отсутствия комментариев к соответствующим пунктам Технического задания Пре</w:t>
      </w:r>
      <w:r w:rsidRPr="007F090C">
        <w:rPr>
          <w:spacing w:val="-3"/>
        </w:rPr>
        <w:t>д</w:t>
      </w:r>
      <w:r w:rsidRPr="007F090C">
        <w:rPr>
          <w:spacing w:val="-3"/>
        </w:rPr>
        <w:t>ложения в отношении объекта закупки считается не соответствующим требованиям конкурсной д</w:t>
      </w:r>
      <w:r w:rsidRPr="007F090C">
        <w:rPr>
          <w:spacing w:val="-3"/>
        </w:rPr>
        <w:t>о</w:t>
      </w:r>
      <w:r w:rsidRPr="007F090C">
        <w:rPr>
          <w:spacing w:val="-3"/>
        </w:rPr>
        <w:t>кументации.</w:t>
      </w:r>
    </w:p>
    <w:p w:rsidR="00212481" w:rsidRDefault="00EB52A0" w:rsidP="0098573C">
      <w:pPr>
        <w:suppressAutoHyphens/>
        <w:jc w:val="center"/>
        <w:rPr>
          <w:b/>
        </w:rPr>
      </w:pPr>
      <w:r w:rsidRPr="0098573C">
        <w:rPr>
          <w:b/>
        </w:rPr>
        <w:br w:type="page"/>
      </w:r>
      <w:bookmarkStart w:id="32" w:name="_Toc132535650"/>
      <w:r w:rsidR="00212481" w:rsidRPr="00AA128E">
        <w:rPr>
          <w:b/>
        </w:rPr>
        <w:lastRenderedPageBreak/>
        <w:t>ЧАСТЬ II. ПРОЕКТ ГОСУДАРСТВЕНН</w:t>
      </w:r>
      <w:r w:rsidR="00D137FB">
        <w:rPr>
          <w:b/>
        </w:rPr>
        <w:t>ОГО</w:t>
      </w:r>
      <w:r w:rsidR="00212481" w:rsidRPr="00AA128E">
        <w:rPr>
          <w:b/>
        </w:rPr>
        <w:t xml:space="preserve"> КОНТРАКТ</w:t>
      </w:r>
      <w:bookmarkEnd w:id="32"/>
      <w:r w:rsidR="00D137FB">
        <w:rPr>
          <w:b/>
        </w:rPr>
        <w:t>А</w:t>
      </w:r>
    </w:p>
    <w:p w:rsidR="00D137FB" w:rsidRDefault="00D137FB" w:rsidP="00D137FB">
      <w:pPr>
        <w:suppressAutoHyphens/>
        <w:jc w:val="center"/>
        <w:rPr>
          <w:b/>
          <w:sz w:val="26"/>
          <w:szCs w:val="26"/>
        </w:rPr>
      </w:pPr>
    </w:p>
    <w:p w:rsidR="00A1071D" w:rsidRPr="00D137FB" w:rsidRDefault="00A1071D" w:rsidP="00D137FB">
      <w:pPr>
        <w:suppressAutoHyphens/>
        <w:jc w:val="center"/>
        <w:rPr>
          <w:b/>
          <w:sz w:val="26"/>
          <w:szCs w:val="26"/>
        </w:rPr>
      </w:pPr>
      <w:r w:rsidRPr="00D137FB">
        <w:rPr>
          <w:b/>
          <w:sz w:val="26"/>
          <w:szCs w:val="26"/>
        </w:rPr>
        <w:t>Государственный контракт № _________</w:t>
      </w:r>
    </w:p>
    <w:p w:rsidR="00A1071D" w:rsidRPr="006D2421" w:rsidRDefault="00A1071D" w:rsidP="00A1071D">
      <w:pPr>
        <w:spacing w:line="276" w:lineRule="auto"/>
        <w:rPr>
          <w:sz w:val="26"/>
          <w:szCs w:val="26"/>
        </w:rPr>
      </w:pPr>
    </w:p>
    <w:p w:rsidR="00A1071D" w:rsidRPr="006D2421" w:rsidRDefault="00A1071D" w:rsidP="00A1071D">
      <w:pPr>
        <w:spacing w:line="276" w:lineRule="auto"/>
        <w:jc w:val="both"/>
        <w:rPr>
          <w:sz w:val="26"/>
          <w:szCs w:val="26"/>
        </w:rPr>
      </w:pPr>
      <w:r w:rsidRPr="006D2421">
        <w:rPr>
          <w:sz w:val="26"/>
          <w:szCs w:val="26"/>
        </w:rPr>
        <w:t>г. Москва</w:t>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t xml:space="preserve">         «__»___________ 201</w:t>
      </w:r>
      <w:r>
        <w:rPr>
          <w:sz w:val="26"/>
          <w:szCs w:val="26"/>
        </w:rPr>
        <w:t>5</w:t>
      </w:r>
      <w:r w:rsidRPr="006D2421">
        <w:rPr>
          <w:sz w:val="26"/>
          <w:szCs w:val="26"/>
        </w:rPr>
        <w:t xml:space="preserve"> г.</w:t>
      </w:r>
    </w:p>
    <w:p w:rsidR="00A1071D" w:rsidRPr="00307A0C" w:rsidRDefault="00A1071D" w:rsidP="00A1071D">
      <w:pPr>
        <w:spacing w:line="276" w:lineRule="auto"/>
        <w:jc w:val="both"/>
      </w:pPr>
    </w:p>
    <w:p w:rsidR="00A1071D" w:rsidRPr="006C2C39" w:rsidRDefault="00A1071D" w:rsidP="004746C0">
      <w:pPr>
        <w:pStyle w:val="aa"/>
        <w:spacing w:after="0" w:line="288" w:lineRule="auto"/>
        <w:ind w:firstLine="567"/>
        <w:jc w:val="both"/>
        <w:rPr>
          <w:sz w:val="26"/>
          <w:szCs w:val="26"/>
        </w:rPr>
      </w:pPr>
      <w:r w:rsidRPr="006C2C39">
        <w:rPr>
          <w:sz w:val="26"/>
          <w:szCs w:val="26"/>
        </w:rPr>
        <w:t>Федеральное агентство по туризму, именуемое в дальнейшем  «</w:t>
      </w:r>
      <w:r w:rsidR="00D137FB" w:rsidRPr="006C2C39">
        <w:rPr>
          <w:sz w:val="26"/>
          <w:szCs w:val="26"/>
        </w:rPr>
        <w:t>Заказчик</w:t>
      </w:r>
      <w:r w:rsidRPr="006C2C39">
        <w:rPr>
          <w:sz w:val="26"/>
          <w:szCs w:val="26"/>
        </w:rPr>
        <w:t>», в лице ___________________________________________________, действующего на основании ________________________________________________, с одной стороны, и _________________, именуемое в дальнейшем «</w:t>
      </w:r>
      <w:r w:rsidR="00D137FB" w:rsidRPr="006C2C39">
        <w:rPr>
          <w:sz w:val="26"/>
          <w:szCs w:val="26"/>
        </w:rPr>
        <w:t>Исполнитель</w:t>
      </w:r>
      <w:r w:rsidRPr="006C2C39">
        <w:rPr>
          <w:sz w:val="26"/>
          <w:szCs w:val="26"/>
        </w:rPr>
        <w:t>», в лице Генерального дире</w:t>
      </w:r>
      <w:r w:rsidRPr="006C2C39">
        <w:rPr>
          <w:sz w:val="26"/>
          <w:szCs w:val="26"/>
        </w:rPr>
        <w:t>к</w:t>
      </w:r>
      <w:r w:rsidRPr="006C2C39">
        <w:rPr>
          <w:sz w:val="26"/>
          <w:szCs w:val="26"/>
        </w:rPr>
        <w:t>тора _________________,  действующего на основании Устава, с другой стороны, вместе именуемые «Стороны», заключили настоящий государственный контракт (далее - Ко</w:t>
      </w:r>
      <w:r w:rsidRPr="006C2C39">
        <w:rPr>
          <w:sz w:val="26"/>
          <w:szCs w:val="26"/>
        </w:rPr>
        <w:t>н</w:t>
      </w:r>
      <w:r w:rsidRPr="006C2C39">
        <w:rPr>
          <w:sz w:val="26"/>
          <w:szCs w:val="26"/>
        </w:rPr>
        <w:t>тракт) о нижеследующем.</w:t>
      </w:r>
    </w:p>
    <w:p w:rsidR="00A1071D" w:rsidRPr="006C2C39" w:rsidRDefault="00A1071D" w:rsidP="006C2C39">
      <w:pPr>
        <w:pStyle w:val="aa"/>
        <w:spacing w:after="0" w:line="288" w:lineRule="auto"/>
        <w:ind w:firstLine="567"/>
        <w:jc w:val="both"/>
        <w:rPr>
          <w:sz w:val="26"/>
          <w:szCs w:val="26"/>
        </w:rPr>
      </w:pPr>
      <w:r w:rsidRPr="006C2C39">
        <w:rPr>
          <w:sz w:val="26"/>
          <w:szCs w:val="26"/>
        </w:rPr>
        <w:t>Настоящий государственный контракт заключен на основании протокола рассмотр</w:t>
      </w:r>
      <w:r w:rsidRPr="006C2C39">
        <w:rPr>
          <w:sz w:val="26"/>
          <w:szCs w:val="26"/>
        </w:rPr>
        <w:t>е</w:t>
      </w:r>
      <w:r w:rsidRPr="006C2C39">
        <w:rPr>
          <w:sz w:val="26"/>
          <w:szCs w:val="26"/>
        </w:rPr>
        <w:t>ния и оценки заявок на участие в конкурсе от  ___________ 2015 г. №  _____.</w:t>
      </w:r>
    </w:p>
    <w:p w:rsidR="00A1071D" w:rsidRPr="006C2C39" w:rsidRDefault="00A1071D" w:rsidP="006C2C39">
      <w:pPr>
        <w:pStyle w:val="aa"/>
        <w:spacing w:after="0" w:line="288" w:lineRule="auto"/>
        <w:ind w:firstLine="567"/>
        <w:jc w:val="both"/>
        <w:rPr>
          <w:sz w:val="26"/>
          <w:szCs w:val="26"/>
        </w:rPr>
      </w:pPr>
    </w:p>
    <w:p w:rsidR="00A1071D" w:rsidRPr="006C2C39" w:rsidRDefault="00A1071D" w:rsidP="006C2C39">
      <w:pPr>
        <w:numPr>
          <w:ilvl w:val="0"/>
          <w:numId w:val="35"/>
        </w:numPr>
        <w:tabs>
          <w:tab w:val="clear" w:pos="1980"/>
          <w:tab w:val="left" w:pos="360"/>
        </w:tabs>
        <w:spacing w:line="288" w:lineRule="auto"/>
        <w:ind w:left="0" w:firstLine="567"/>
        <w:jc w:val="center"/>
        <w:rPr>
          <w:b/>
          <w:sz w:val="26"/>
          <w:szCs w:val="26"/>
        </w:rPr>
      </w:pPr>
      <w:r w:rsidRPr="006C2C39">
        <w:rPr>
          <w:b/>
          <w:sz w:val="26"/>
          <w:szCs w:val="26"/>
        </w:rPr>
        <w:t>Предмет Контракта.</w:t>
      </w:r>
    </w:p>
    <w:p w:rsidR="00D137FB" w:rsidRPr="006C2C39" w:rsidRDefault="00A1071D" w:rsidP="004746C0">
      <w:pPr>
        <w:spacing w:line="288" w:lineRule="auto"/>
        <w:ind w:firstLine="567"/>
        <w:jc w:val="both"/>
        <w:rPr>
          <w:sz w:val="26"/>
          <w:szCs w:val="26"/>
        </w:rPr>
      </w:pPr>
      <w:r w:rsidRPr="006C2C39">
        <w:rPr>
          <w:sz w:val="26"/>
          <w:szCs w:val="26"/>
        </w:rPr>
        <w:t xml:space="preserve">1.1. </w:t>
      </w:r>
      <w:r w:rsidR="00D137FB" w:rsidRPr="006C2C39">
        <w:rPr>
          <w:sz w:val="26"/>
          <w:szCs w:val="26"/>
        </w:rPr>
        <w:t xml:space="preserve">Исполнитель обязуется оказать в порядке, предусмотренном Контрактом, </w:t>
      </w:r>
      <w:r w:rsidR="00D137FB" w:rsidRPr="006C2C39">
        <w:rPr>
          <w:color w:val="000000"/>
          <w:sz w:val="26"/>
          <w:szCs w:val="26"/>
        </w:rPr>
        <w:t xml:space="preserve">услуги </w:t>
      </w:r>
      <w:r w:rsidR="0026652E" w:rsidRPr="0026652E">
        <w:rPr>
          <w:sz w:val="26"/>
          <w:szCs w:val="26"/>
        </w:rPr>
        <w:t>по организации семинара по вопросу создания туристского кластера в селе Старая</w:t>
      </w:r>
      <w:r w:rsidR="0026652E">
        <w:rPr>
          <w:sz w:val="26"/>
          <w:szCs w:val="26"/>
        </w:rPr>
        <w:t xml:space="preserve"> Ладога Ленинградской области </w:t>
      </w:r>
      <w:r w:rsidR="00D137FB" w:rsidRPr="006C2C39">
        <w:rPr>
          <w:sz w:val="26"/>
          <w:szCs w:val="26"/>
        </w:rPr>
        <w:t xml:space="preserve">(далее – услуги) и своевременно сдать их Заказчику, а последний обязуется </w:t>
      </w:r>
      <w:proofErr w:type="gramStart"/>
      <w:r w:rsidR="00D137FB" w:rsidRPr="006C2C39">
        <w:rPr>
          <w:sz w:val="26"/>
          <w:szCs w:val="26"/>
        </w:rPr>
        <w:t>принять и оплатить</w:t>
      </w:r>
      <w:proofErr w:type="gramEnd"/>
      <w:r w:rsidR="00D137FB" w:rsidRPr="006C2C39">
        <w:rPr>
          <w:sz w:val="26"/>
          <w:szCs w:val="26"/>
        </w:rPr>
        <w:t xml:space="preserve"> надлежаще оказанные услуги.</w:t>
      </w:r>
    </w:p>
    <w:p w:rsidR="00A1071D" w:rsidRPr="006C2C39" w:rsidRDefault="00A1071D" w:rsidP="004746C0">
      <w:pPr>
        <w:pStyle w:val="aa"/>
        <w:spacing w:after="0" w:line="288" w:lineRule="auto"/>
        <w:ind w:firstLine="567"/>
        <w:jc w:val="both"/>
        <w:rPr>
          <w:b/>
          <w:bCs/>
          <w:sz w:val="26"/>
          <w:szCs w:val="26"/>
        </w:rPr>
      </w:pPr>
      <w:r w:rsidRPr="006C2C39">
        <w:rPr>
          <w:sz w:val="26"/>
          <w:szCs w:val="26"/>
        </w:rPr>
        <w:t xml:space="preserve">1.2. Перечень услуг указан в прилагаемом Техническом задании (Приложение </w:t>
      </w:r>
      <w:r w:rsidRPr="006C2C39">
        <w:rPr>
          <w:sz w:val="26"/>
          <w:szCs w:val="26"/>
        </w:rPr>
        <w:br/>
        <w:t>№ 1), стоимость услуг указана в прилагаемой Смете расходов (Приложение № 2).</w:t>
      </w:r>
    </w:p>
    <w:p w:rsidR="00A1071D" w:rsidRPr="006C2C39" w:rsidRDefault="00A1071D" w:rsidP="006C2C39">
      <w:pPr>
        <w:pStyle w:val="ConsNormal"/>
        <w:widowControl/>
        <w:spacing w:line="288" w:lineRule="auto"/>
        <w:ind w:firstLine="567"/>
        <w:jc w:val="both"/>
        <w:rPr>
          <w:rFonts w:ascii="Times New Roman" w:hAnsi="Times New Roman"/>
          <w:color w:val="FFFF00"/>
          <w:sz w:val="26"/>
          <w:szCs w:val="26"/>
        </w:rPr>
      </w:pPr>
    </w:p>
    <w:p w:rsidR="00A1071D" w:rsidRPr="006C2C39" w:rsidRDefault="00A1071D" w:rsidP="006C2C39">
      <w:pPr>
        <w:numPr>
          <w:ilvl w:val="0"/>
          <w:numId w:val="35"/>
        </w:numPr>
        <w:tabs>
          <w:tab w:val="clear" w:pos="1980"/>
          <w:tab w:val="num" w:pos="0"/>
          <w:tab w:val="left" w:pos="360"/>
        </w:tabs>
        <w:spacing w:line="288" w:lineRule="auto"/>
        <w:ind w:left="0" w:firstLine="567"/>
        <w:jc w:val="center"/>
        <w:rPr>
          <w:b/>
          <w:sz w:val="26"/>
          <w:szCs w:val="26"/>
        </w:rPr>
      </w:pPr>
      <w:r w:rsidRPr="006C2C39">
        <w:rPr>
          <w:b/>
          <w:sz w:val="26"/>
          <w:szCs w:val="26"/>
        </w:rPr>
        <w:t>Цена Контракта и порядок расчетов.</w:t>
      </w:r>
    </w:p>
    <w:p w:rsidR="00D137FB" w:rsidRPr="006C2C39" w:rsidRDefault="006C2C39" w:rsidP="006C2C39">
      <w:pPr>
        <w:pStyle w:val="33"/>
        <w:tabs>
          <w:tab w:val="clear" w:pos="309"/>
          <w:tab w:val="left" w:pos="567"/>
          <w:tab w:val="left" w:pos="709"/>
        </w:tabs>
        <w:spacing w:line="288" w:lineRule="auto"/>
        <w:ind w:firstLine="567"/>
        <w:jc w:val="both"/>
        <w:rPr>
          <w:snapToGrid w:val="0"/>
          <w:sz w:val="26"/>
          <w:szCs w:val="26"/>
        </w:rPr>
      </w:pPr>
      <w:r w:rsidRPr="006C2C39">
        <w:rPr>
          <w:snapToGrid w:val="0"/>
          <w:sz w:val="26"/>
          <w:szCs w:val="26"/>
        </w:rPr>
        <w:t xml:space="preserve">2.1. </w:t>
      </w:r>
      <w:r w:rsidRPr="006C2C39">
        <w:rPr>
          <w:sz w:val="26"/>
          <w:szCs w:val="26"/>
        </w:rPr>
        <w:t>За оказанные услуги, указанные в п.1 Контракта, Заказчик уплачивает Исполн</w:t>
      </w:r>
      <w:r w:rsidRPr="006C2C39">
        <w:rPr>
          <w:sz w:val="26"/>
          <w:szCs w:val="26"/>
        </w:rPr>
        <w:t>и</w:t>
      </w:r>
      <w:r w:rsidRPr="006C2C39">
        <w:rPr>
          <w:sz w:val="26"/>
          <w:szCs w:val="26"/>
        </w:rPr>
        <w:t>телю ___________ рублей (______________рублей ___ копеек), в том числе НДС в размере 18% в сумме ____________ рублей (__________рублей ___ копеек), согласно прилагаемой к Контракту Смете расходов (Приложение 2). Цена Контракта является твердой и опред</w:t>
      </w:r>
      <w:r w:rsidRPr="006C2C39">
        <w:rPr>
          <w:sz w:val="26"/>
          <w:szCs w:val="26"/>
        </w:rPr>
        <w:t>е</w:t>
      </w:r>
      <w:r w:rsidRPr="006C2C39">
        <w:rPr>
          <w:sz w:val="26"/>
          <w:szCs w:val="26"/>
        </w:rPr>
        <w:t>ляется на весь срок исполнения Контракта. В случае, если Контракт заключается с физич</w:t>
      </w:r>
      <w:r w:rsidRPr="006C2C39">
        <w:rPr>
          <w:sz w:val="26"/>
          <w:szCs w:val="26"/>
        </w:rPr>
        <w:t>е</w:t>
      </w:r>
      <w:r w:rsidRPr="006C2C39">
        <w:rPr>
          <w:sz w:val="26"/>
          <w:szCs w:val="26"/>
        </w:rPr>
        <w:t>ским лицом, за исключением индивидуального предпринимателя или иного занимающег</w:t>
      </w:r>
      <w:r w:rsidRPr="006C2C39">
        <w:rPr>
          <w:sz w:val="26"/>
          <w:szCs w:val="26"/>
        </w:rPr>
        <w:t>о</w:t>
      </w:r>
      <w:r w:rsidRPr="006C2C39">
        <w:rPr>
          <w:sz w:val="26"/>
          <w:szCs w:val="26"/>
        </w:rPr>
        <w:t>ся частной практикой лица, цена Контракта, подлежащая уплате физическому лицу, уменьшается на размер налоговых платежей, связанных с оплатой Контракта.</w:t>
      </w:r>
    </w:p>
    <w:p w:rsidR="006C2C39" w:rsidRPr="006C2C39" w:rsidRDefault="006C2C39" w:rsidP="006C2C39">
      <w:pPr>
        <w:pStyle w:val="33"/>
        <w:tabs>
          <w:tab w:val="left" w:pos="4962"/>
        </w:tabs>
        <w:spacing w:line="288" w:lineRule="auto"/>
        <w:ind w:firstLine="720"/>
        <w:jc w:val="both"/>
        <w:rPr>
          <w:snapToGrid w:val="0"/>
          <w:sz w:val="26"/>
          <w:szCs w:val="26"/>
        </w:rPr>
      </w:pPr>
      <w:r w:rsidRPr="006C2C39">
        <w:rPr>
          <w:snapToGrid w:val="0"/>
          <w:sz w:val="26"/>
          <w:szCs w:val="26"/>
        </w:rPr>
        <w:t>2.2. Оплата производится на основании выставленного Исполнителем счета в сл</w:t>
      </w:r>
      <w:r w:rsidRPr="006C2C39">
        <w:rPr>
          <w:snapToGrid w:val="0"/>
          <w:sz w:val="26"/>
          <w:szCs w:val="26"/>
        </w:rPr>
        <w:t>е</w:t>
      </w:r>
      <w:r w:rsidRPr="006C2C39">
        <w:rPr>
          <w:snapToGrid w:val="0"/>
          <w:sz w:val="26"/>
          <w:szCs w:val="26"/>
        </w:rPr>
        <w:t>дующем порядке:</w:t>
      </w:r>
    </w:p>
    <w:p w:rsidR="006C2C39" w:rsidRPr="006C2C39" w:rsidRDefault="006C2C39" w:rsidP="006C2C39">
      <w:pPr>
        <w:pStyle w:val="33"/>
        <w:tabs>
          <w:tab w:val="left" w:pos="4962"/>
        </w:tabs>
        <w:spacing w:line="288" w:lineRule="auto"/>
        <w:ind w:firstLine="720"/>
        <w:jc w:val="both"/>
        <w:rPr>
          <w:snapToGrid w:val="0"/>
          <w:sz w:val="26"/>
          <w:szCs w:val="26"/>
        </w:rPr>
      </w:pPr>
      <w:r w:rsidRPr="006C2C39">
        <w:rPr>
          <w:snapToGrid w:val="0"/>
          <w:sz w:val="26"/>
          <w:szCs w:val="26"/>
        </w:rPr>
        <w:t>- Заказчик перечисляет на счет Исполнителя авансовый платеж в размере 30 проце</w:t>
      </w:r>
      <w:r w:rsidRPr="006C2C39">
        <w:rPr>
          <w:snapToGrid w:val="0"/>
          <w:sz w:val="26"/>
          <w:szCs w:val="26"/>
        </w:rPr>
        <w:t>н</w:t>
      </w:r>
      <w:r w:rsidRPr="006C2C39">
        <w:rPr>
          <w:snapToGrid w:val="0"/>
          <w:sz w:val="26"/>
          <w:szCs w:val="26"/>
        </w:rPr>
        <w:t xml:space="preserve">тов, что составляет ______________ рублей (_________________ рублей __ копеек), в </w:t>
      </w:r>
      <w:r w:rsidRPr="006C2C39">
        <w:rPr>
          <w:sz w:val="26"/>
          <w:szCs w:val="26"/>
        </w:rPr>
        <w:t xml:space="preserve">том числе НДС в размере 18% в сумме ____________ рублей (__________рублей </w:t>
      </w:r>
      <w:r w:rsidRPr="006C2C39">
        <w:rPr>
          <w:snapToGrid w:val="0"/>
          <w:sz w:val="26"/>
          <w:szCs w:val="26"/>
        </w:rPr>
        <w:t>___ копеек</w:t>
      </w:r>
      <w:r w:rsidRPr="006C2C39">
        <w:rPr>
          <w:sz w:val="26"/>
          <w:szCs w:val="26"/>
        </w:rPr>
        <w:t>)</w:t>
      </w:r>
      <w:r w:rsidRPr="006C2C39">
        <w:rPr>
          <w:snapToGrid w:val="0"/>
          <w:sz w:val="26"/>
          <w:szCs w:val="26"/>
        </w:rPr>
        <w:t>;</w:t>
      </w:r>
    </w:p>
    <w:p w:rsidR="006C2C39" w:rsidRPr="006C2C39" w:rsidRDefault="006C2C39" w:rsidP="006C2C39">
      <w:pPr>
        <w:pStyle w:val="33"/>
        <w:tabs>
          <w:tab w:val="clear" w:pos="309"/>
          <w:tab w:val="left" w:pos="709"/>
          <w:tab w:val="left" w:pos="4962"/>
        </w:tabs>
        <w:spacing w:line="288" w:lineRule="auto"/>
        <w:ind w:firstLine="567"/>
        <w:jc w:val="both"/>
        <w:rPr>
          <w:snapToGrid w:val="0"/>
          <w:sz w:val="26"/>
          <w:szCs w:val="26"/>
        </w:rPr>
      </w:pPr>
      <w:r w:rsidRPr="006C2C39">
        <w:rPr>
          <w:snapToGrid w:val="0"/>
          <w:sz w:val="26"/>
          <w:szCs w:val="26"/>
        </w:rPr>
        <w:t xml:space="preserve">- оплата оставшейся стоимости услуг производится после приемки Заказчиком работ без замечаний на основании Акта сдачи-приемки услуг, что составляет ________________ рублей (________________  рублей __ копеек), в </w:t>
      </w:r>
      <w:r w:rsidRPr="006C2C39">
        <w:rPr>
          <w:sz w:val="26"/>
          <w:szCs w:val="26"/>
        </w:rPr>
        <w:t xml:space="preserve">том числе НДС в размере 18% в сумме ____________ рублей (__________рублей </w:t>
      </w:r>
      <w:r w:rsidRPr="006C2C39">
        <w:rPr>
          <w:snapToGrid w:val="0"/>
          <w:sz w:val="26"/>
          <w:szCs w:val="26"/>
        </w:rPr>
        <w:t>___ копеек</w:t>
      </w:r>
      <w:r w:rsidRPr="006C2C39">
        <w:rPr>
          <w:sz w:val="26"/>
          <w:szCs w:val="26"/>
        </w:rPr>
        <w:t>).</w:t>
      </w:r>
    </w:p>
    <w:p w:rsidR="000022C1" w:rsidRPr="006C2C39" w:rsidRDefault="000022C1" w:rsidP="006C2C39">
      <w:pPr>
        <w:pStyle w:val="33"/>
        <w:tabs>
          <w:tab w:val="left" w:pos="851"/>
        </w:tabs>
        <w:spacing w:line="288" w:lineRule="auto"/>
        <w:ind w:firstLine="567"/>
        <w:jc w:val="both"/>
        <w:rPr>
          <w:snapToGrid w:val="0"/>
          <w:sz w:val="26"/>
          <w:szCs w:val="26"/>
        </w:rPr>
      </w:pPr>
      <w:r w:rsidRPr="006C2C39">
        <w:rPr>
          <w:snapToGrid w:val="0"/>
          <w:sz w:val="26"/>
          <w:szCs w:val="26"/>
        </w:rPr>
        <w:lastRenderedPageBreak/>
        <w:t>2.3. Финансирование Контракта осуществляется за счет средств федерального бю</w:t>
      </w:r>
      <w:r w:rsidRPr="006C2C39">
        <w:rPr>
          <w:snapToGrid w:val="0"/>
          <w:sz w:val="26"/>
          <w:szCs w:val="26"/>
        </w:rPr>
        <w:t>д</w:t>
      </w:r>
      <w:r w:rsidRPr="006C2C39">
        <w:rPr>
          <w:snapToGrid w:val="0"/>
          <w:sz w:val="26"/>
          <w:szCs w:val="26"/>
        </w:rPr>
        <w:t>жета на 2015 год по главе 174, разделу 04, подразделу 12, целевой статье 1130019, виду расходов 244, предметной статье 226 бюджетной классификации Российской Федерации.</w:t>
      </w:r>
    </w:p>
    <w:p w:rsidR="000022C1" w:rsidRPr="006C2C39" w:rsidRDefault="000022C1" w:rsidP="006C2C39">
      <w:pPr>
        <w:tabs>
          <w:tab w:val="left" w:pos="2160"/>
        </w:tabs>
        <w:spacing w:line="288" w:lineRule="auto"/>
        <w:ind w:firstLine="567"/>
        <w:jc w:val="both"/>
        <w:rPr>
          <w:b/>
          <w:sz w:val="26"/>
          <w:szCs w:val="26"/>
        </w:rPr>
      </w:pPr>
    </w:p>
    <w:p w:rsidR="000022C1" w:rsidRPr="006C2C39" w:rsidRDefault="000022C1" w:rsidP="006C2C39">
      <w:pPr>
        <w:tabs>
          <w:tab w:val="left" w:pos="2160"/>
        </w:tabs>
        <w:spacing w:line="288" w:lineRule="auto"/>
        <w:ind w:firstLine="567"/>
        <w:jc w:val="center"/>
        <w:rPr>
          <w:b/>
          <w:sz w:val="26"/>
          <w:szCs w:val="26"/>
        </w:rPr>
      </w:pPr>
      <w:r w:rsidRPr="006C2C39">
        <w:rPr>
          <w:b/>
          <w:sz w:val="26"/>
          <w:szCs w:val="26"/>
        </w:rPr>
        <w:t>3. Порядок оказания, сдачи и приемки услуг</w:t>
      </w:r>
    </w:p>
    <w:p w:rsidR="000022C1" w:rsidRPr="006C2C39" w:rsidRDefault="000022C1" w:rsidP="006C2C39">
      <w:pPr>
        <w:spacing w:line="288" w:lineRule="auto"/>
        <w:ind w:firstLine="567"/>
        <w:jc w:val="both"/>
        <w:rPr>
          <w:sz w:val="26"/>
          <w:szCs w:val="26"/>
        </w:rPr>
      </w:pPr>
      <w:r w:rsidRPr="006C2C39">
        <w:rPr>
          <w:sz w:val="26"/>
          <w:szCs w:val="26"/>
        </w:rPr>
        <w:t>3.1. Услуги должны быть оказаны в сроки, указанные в Приложении № 1 к Контра</w:t>
      </w:r>
      <w:r w:rsidRPr="006C2C39">
        <w:rPr>
          <w:sz w:val="26"/>
          <w:szCs w:val="26"/>
        </w:rPr>
        <w:t>к</w:t>
      </w:r>
      <w:r w:rsidRPr="006C2C39">
        <w:rPr>
          <w:sz w:val="26"/>
          <w:szCs w:val="26"/>
        </w:rPr>
        <w:t xml:space="preserve">ту. Услуги считаются оказанными после подписания </w:t>
      </w:r>
      <w:r w:rsidR="00D137FB" w:rsidRPr="006C2C39">
        <w:rPr>
          <w:sz w:val="26"/>
          <w:szCs w:val="26"/>
        </w:rPr>
        <w:t>Заказчик</w:t>
      </w:r>
      <w:r w:rsidRPr="006C2C39">
        <w:rPr>
          <w:sz w:val="26"/>
          <w:szCs w:val="26"/>
        </w:rPr>
        <w:t>ом Акта сдачи-приемки ок</w:t>
      </w:r>
      <w:r w:rsidRPr="006C2C39">
        <w:rPr>
          <w:sz w:val="26"/>
          <w:szCs w:val="26"/>
        </w:rPr>
        <w:t>а</w:t>
      </w:r>
      <w:r w:rsidRPr="006C2C39">
        <w:rPr>
          <w:sz w:val="26"/>
          <w:szCs w:val="26"/>
        </w:rPr>
        <w:t>занных услуг.</w:t>
      </w:r>
    </w:p>
    <w:p w:rsidR="000022C1" w:rsidRPr="006C2C39" w:rsidRDefault="000022C1" w:rsidP="006C2C39">
      <w:pPr>
        <w:spacing w:line="288" w:lineRule="auto"/>
        <w:ind w:firstLine="567"/>
        <w:jc w:val="both"/>
        <w:rPr>
          <w:sz w:val="26"/>
          <w:szCs w:val="26"/>
        </w:rPr>
      </w:pPr>
      <w:r w:rsidRPr="006C2C39">
        <w:rPr>
          <w:sz w:val="26"/>
          <w:szCs w:val="26"/>
        </w:rPr>
        <w:t xml:space="preserve">3.2. По окончании оказания услуг </w:t>
      </w:r>
      <w:r w:rsidR="00D137FB" w:rsidRPr="006C2C39">
        <w:rPr>
          <w:sz w:val="26"/>
          <w:szCs w:val="26"/>
        </w:rPr>
        <w:t>Исполнитель</w:t>
      </w:r>
      <w:r w:rsidRPr="006C2C39">
        <w:rPr>
          <w:sz w:val="26"/>
          <w:szCs w:val="26"/>
        </w:rPr>
        <w:t xml:space="preserve"> представляет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а также отчетные документы и материалы, указанные Прилож</w:t>
      </w:r>
      <w:r w:rsidRPr="006C2C39">
        <w:rPr>
          <w:sz w:val="26"/>
          <w:szCs w:val="26"/>
        </w:rPr>
        <w:t>е</w:t>
      </w:r>
      <w:r w:rsidRPr="006C2C39">
        <w:rPr>
          <w:sz w:val="26"/>
          <w:szCs w:val="26"/>
        </w:rPr>
        <w:t>нии № 1.</w:t>
      </w:r>
    </w:p>
    <w:p w:rsidR="000022C1" w:rsidRPr="006C2C39" w:rsidRDefault="000022C1" w:rsidP="006C2C39">
      <w:pPr>
        <w:spacing w:line="288" w:lineRule="auto"/>
        <w:ind w:firstLine="567"/>
        <w:jc w:val="both"/>
        <w:rPr>
          <w:sz w:val="26"/>
          <w:szCs w:val="26"/>
        </w:rPr>
      </w:pPr>
      <w:r w:rsidRPr="006C2C39">
        <w:rPr>
          <w:sz w:val="26"/>
          <w:szCs w:val="26"/>
        </w:rPr>
        <w:t xml:space="preserve">Акт сдачи-приемки </w:t>
      </w:r>
      <w:r w:rsidRPr="006C2C39">
        <w:rPr>
          <w:snapToGrid w:val="0"/>
          <w:sz w:val="26"/>
          <w:szCs w:val="26"/>
        </w:rPr>
        <w:t>оказанных</w:t>
      </w:r>
      <w:r w:rsidRPr="006C2C39">
        <w:rPr>
          <w:sz w:val="26"/>
          <w:szCs w:val="26"/>
        </w:rPr>
        <w:t xml:space="preserve"> услуг должен содержать сведения об объеме оказа</w:t>
      </w:r>
      <w:r w:rsidRPr="006C2C39">
        <w:rPr>
          <w:sz w:val="26"/>
          <w:szCs w:val="26"/>
        </w:rPr>
        <w:t>н</w:t>
      </w:r>
      <w:r w:rsidRPr="006C2C39">
        <w:rPr>
          <w:sz w:val="26"/>
          <w:szCs w:val="26"/>
        </w:rPr>
        <w:t xml:space="preserve">ных </w:t>
      </w:r>
      <w:r w:rsidR="00D137FB" w:rsidRPr="006C2C39">
        <w:rPr>
          <w:sz w:val="26"/>
          <w:szCs w:val="26"/>
        </w:rPr>
        <w:t>Исполнител</w:t>
      </w:r>
      <w:r w:rsidR="006C2C39" w:rsidRPr="006C2C39">
        <w:rPr>
          <w:sz w:val="26"/>
          <w:szCs w:val="26"/>
        </w:rPr>
        <w:t>е</w:t>
      </w:r>
      <w:r w:rsidRPr="006C2C39">
        <w:rPr>
          <w:sz w:val="26"/>
          <w:szCs w:val="26"/>
        </w:rPr>
        <w:t xml:space="preserve">м услуг и цене оказанных услуг, а также обо всех случаях ненадлежащего оказания услуг. </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3.3. В течение 15 рабочих дней с даты получения всех указанных в п. 3.2. Контракта документов и материалов </w:t>
      </w:r>
      <w:r w:rsidR="00D137FB" w:rsidRPr="006C2C39">
        <w:rPr>
          <w:sz w:val="26"/>
          <w:szCs w:val="26"/>
        </w:rPr>
        <w:t>Заказчик</w:t>
      </w:r>
      <w:r w:rsidRPr="006C2C39">
        <w:rPr>
          <w:sz w:val="26"/>
          <w:szCs w:val="26"/>
        </w:rPr>
        <w:t xml:space="preserve"> осуществляет приемку оказанных услуг.</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3.4. Для проверки предоставленных </w:t>
      </w:r>
      <w:r w:rsidR="006C2C39" w:rsidRPr="006C2C39">
        <w:rPr>
          <w:sz w:val="26"/>
          <w:szCs w:val="26"/>
        </w:rPr>
        <w:t xml:space="preserve">Исполнителем </w:t>
      </w:r>
      <w:r w:rsidRPr="006C2C39">
        <w:rPr>
          <w:sz w:val="26"/>
          <w:szCs w:val="26"/>
        </w:rPr>
        <w:t xml:space="preserve">результатов, предусмотренных Контрактом, в части их соответствия условиям Контракта </w:t>
      </w:r>
      <w:r w:rsidR="00D137FB" w:rsidRPr="006C2C39">
        <w:rPr>
          <w:sz w:val="26"/>
          <w:szCs w:val="26"/>
        </w:rPr>
        <w:t>Заказчик</w:t>
      </w:r>
      <w:r w:rsidRPr="006C2C39">
        <w:rPr>
          <w:sz w:val="26"/>
          <w:szCs w:val="26"/>
        </w:rPr>
        <w:t xml:space="preserve"> проводит экспертизу.</w:t>
      </w:r>
    </w:p>
    <w:p w:rsidR="000022C1" w:rsidRPr="006C2C39" w:rsidRDefault="000022C1" w:rsidP="006C2C39">
      <w:pPr>
        <w:spacing w:line="288" w:lineRule="auto"/>
        <w:ind w:firstLine="567"/>
        <w:jc w:val="both"/>
        <w:rPr>
          <w:sz w:val="26"/>
          <w:szCs w:val="26"/>
        </w:rPr>
      </w:pPr>
      <w:r w:rsidRPr="006C2C39">
        <w:rPr>
          <w:sz w:val="26"/>
          <w:szCs w:val="26"/>
        </w:rPr>
        <w:t xml:space="preserve">3.5. Экспертиза результатов, предусмотренных Контрактом, проводится сотрудником </w:t>
      </w:r>
      <w:r w:rsidR="00D137FB" w:rsidRPr="006C2C39">
        <w:rPr>
          <w:sz w:val="26"/>
          <w:szCs w:val="26"/>
        </w:rPr>
        <w:t>Заказчик</w:t>
      </w:r>
      <w:r w:rsidRPr="006C2C39">
        <w:rPr>
          <w:sz w:val="26"/>
          <w:szCs w:val="26"/>
        </w:rPr>
        <w:t>а, имеющим соответствующие полномочия. К проведению экспертизы могут пр</w:t>
      </w:r>
      <w:r w:rsidRPr="006C2C39">
        <w:rPr>
          <w:sz w:val="26"/>
          <w:szCs w:val="26"/>
        </w:rPr>
        <w:t>и</w:t>
      </w:r>
      <w:r w:rsidRPr="006C2C39">
        <w:rPr>
          <w:sz w:val="26"/>
          <w:szCs w:val="26"/>
        </w:rPr>
        <w:t>влекаться эксперты, экспертные организации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D137FB" w:rsidP="006C2C39">
      <w:pPr>
        <w:spacing w:line="288" w:lineRule="auto"/>
        <w:ind w:firstLine="567"/>
        <w:jc w:val="both"/>
        <w:rPr>
          <w:sz w:val="26"/>
          <w:szCs w:val="26"/>
        </w:rPr>
      </w:pPr>
      <w:r w:rsidRPr="006C2C39">
        <w:rPr>
          <w:sz w:val="26"/>
          <w:szCs w:val="26"/>
        </w:rPr>
        <w:t>Заказчик</w:t>
      </w:r>
      <w:r w:rsidR="000022C1" w:rsidRPr="006C2C39">
        <w:rPr>
          <w:sz w:val="26"/>
          <w:szCs w:val="26"/>
        </w:rPr>
        <w:t xml:space="preserve">, эксперт, экспертные организации вправе запрашивать у </w:t>
      </w:r>
      <w:r w:rsidRPr="006C2C39">
        <w:rPr>
          <w:sz w:val="26"/>
          <w:szCs w:val="26"/>
        </w:rPr>
        <w:t>Исполнител</w:t>
      </w:r>
      <w:r w:rsidR="006C2C39" w:rsidRPr="006C2C39">
        <w:rPr>
          <w:sz w:val="26"/>
          <w:szCs w:val="26"/>
        </w:rPr>
        <w:t>я</w:t>
      </w:r>
      <w:r w:rsidR="000022C1" w:rsidRPr="006C2C39">
        <w:rPr>
          <w:sz w:val="26"/>
          <w:szCs w:val="26"/>
        </w:rPr>
        <w:t xml:space="preserve"> д</w:t>
      </w:r>
      <w:r w:rsidR="000022C1" w:rsidRPr="006C2C39">
        <w:rPr>
          <w:sz w:val="26"/>
          <w:szCs w:val="26"/>
        </w:rPr>
        <w:t>о</w:t>
      </w:r>
      <w:r w:rsidR="000022C1" w:rsidRPr="006C2C39">
        <w:rPr>
          <w:sz w:val="26"/>
          <w:szCs w:val="26"/>
        </w:rPr>
        <w:t>полнительные документы и материалы, относящиеся к исполнению Контракта. В этом случае течение установленного п. 3.3 Контракта срока приостанавливается на период предоставления указанных документов и материалов.</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3.6. По результатам приемки </w:t>
      </w:r>
      <w:r w:rsidR="00D137FB" w:rsidRPr="006C2C39">
        <w:rPr>
          <w:sz w:val="26"/>
          <w:szCs w:val="26"/>
        </w:rPr>
        <w:t>Заказчик</w:t>
      </w:r>
      <w:r w:rsidRPr="006C2C39">
        <w:rPr>
          <w:sz w:val="26"/>
          <w:szCs w:val="26"/>
        </w:rPr>
        <w:t xml:space="preserve"> подписывает Акт сдачи-приемки </w:t>
      </w:r>
      <w:r w:rsidRPr="006C2C39">
        <w:rPr>
          <w:snapToGrid w:val="0"/>
          <w:sz w:val="26"/>
          <w:szCs w:val="26"/>
        </w:rPr>
        <w:t>оказанных</w:t>
      </w:r>
      <w:r w:rsidRPr="006C2C39">
        <w:rPr>
          <w:sz w:val="26"/>
          <w:szCs w:val="26"/>
        </w:rPr>
        <w:t xml:space="preserve"> услуг, либо </w:t>
      </w:r>
      <w:r w:rsidR="00D137FB" w:rsidRPr="006C2C39">
        <w:rPr>
          <w:sz w:val="26"/>
          <w:szCs w:val="26"/>
        </w:rPr>
        <w:t>Исполнител</w:t>
      </w:r>
      <w:r w:rsidR="006C2C39" w:rsidRPr="006C2C39">
        <w:rPr>
          <w:sz w:val="26"/>
          <w:szCs w:val="26"/>
        </w:rPr>
        <w:t>ю</w:t>
      </w:r>
      <w:r w:rsidRPr="006C2C39">
        <w:rPr>
          <w:sz w:val="26"/>
          <w:szCs w:val="26"/>
        </w:rPr>
        <w:t xml:space="preserve"> направляется мотивированный отказ от его подписания.</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3.7. </w:t>
      </w:r>
      <w:r w:rsidR="00D137FB" w:rsidRPr="006C2C39">
        <w:rPr>
          <w:sz w:val="26"/>
          <w:szCs w:val="26"/>
        </w:rPr>
        <w:t>Заказчик</w:t>
      </w:r>
      <w:r w:rsidRPr="006C2C39">
        <w:rPr>
          <w:sz w:val="26"/>
          <w:szCs w:val="26"/>
        </w:rPr>
        <w:t xml:space="preserve"> вправе не отказывать в оказанных услугах в случае выявления несоо</w:t>
      </w:r>
      <w:r w:rsidRPr="006C2C39">
        <w:rPr>
          <w:sz w:val="26"/>
          <w:szCs w:val="26"/>
        </w:rPr>
        <w:t>т</w:t>
      </w:r>
      <w:r w:rsidRPr="006C2C39">
        <w:rPr>
          <w:sz w:val="26"/>
          <w:szCs w:val="26"/>
        </w:rPr>
        <w:t xml:space="preserve">ветствия этих услуг условиям Контракта, если выявленное несоответствие не препятствует приемке услуг и устранено </w:t>
      </w:r>
      <w:r w:rsidR="006C2C39" w:rsidRPr="006C2C39">
        <w:rPr>
          <w:sz w:val="26"/>
          <w:szCs w:val="26"/>
        </w:rPr>
        <w:t>Исполнителем</w:t>
      </w:r>
      <w:r w:rsidRPr="006C2C39">
        <w:rPr>
          <w:sz w:val="26"/>
          <w:szCs w:val="26"/>
        </w:rPr>
        <w:t>.</w:t>
      </w:r>
    </w:p>
    <w:p w:rsidR="000022C1" w:rsidRPr="006C2C39" w:rsidRDefault="000022C1" w:rsidP="006C2C39">
      <w:pPr>
        <w:autoSpaceDE w:val="0"/>
        <w:autoSpaceDN w:val="0"/>
        <w:adjustRightInd w:val="0"/>
        <w:spacing w:line="288" w:lineRule="auto"/>
        <w:ind w:firstLine="567"/>
        <w:jc w:val="both"/>
        <w:rPr>
          <w:b/>
          <w:sz w:val="26"/>
          <w:szCs w:val="26"/>
        </w:rPr>
      </w:pPr>
    </w:p>
    <w:p w:rsidR="000022C1" w:rsidRPr="006C2C39" w:rsidRDefault="004226CE" w:rsidP="006C2C39">
      <w:pPr>
        <w:tabs>
          <w:tab w:val="left" w:pos="3165"/>
          <w:tab w:val="center" w:pos="5103"/>
        </w:tabs>
        <w:spacing w:line="288" w:lineRule="auto"/>
        <w:ind w:firstLine="567"/>
        <w:jc w:val="both"/>
        <w:rPr>
          <w:b/>
          <w:sz w:val="26"/>
          <w:szCs w:val="26"/>
        </w:rPr>
      </w:pPr>
      <w:r w:rsidRPr="006C2C39">
        <w:rPr>
          <w:b/>
          <w:sz w:val="26"/>
          <w:szCs w:val="26"/>
        </w:rPr>
        <w:tab/>
      </w:r>
      <w:r w:rsidR="000022C1" w:rsidRPr="006C2C39">
        <w:rPr>
          <w:b/>
          <w:sz w:val="26"/>
          <w:szCs w:val="26"/>
        </w:rPr>
        <w:t>4. Права и обязанности Сторон</w:t>
      </w:r>
    </w:p>
    <w:p w:rsidR="000022C1" w:rsidRPr="006C2C39" w:rsidRDefault="000022C1" w:rsidP="006C2C39">
      <w:pPr>
        <w:spacing w:line="288" w:lineRule="auto"/>
        <w:ind w:firstLine="567"/>
        <w:jc w:val="both"/>
        <w:rPr>
          <w:sz w:val="26"/>
          <w:szCs w:val="26"/>
        </w:rPr>
      </w:pPr>
      <w:r w:rsidRPr="006C2C39">
        <w:rPr>
          <w:sz w:val="26"/>
          <w:szCs w:val="26"/>
        </w:rPr>
        <w:t xml:space="preserve">4.1. </w:t>
      </w:r>
      <w:r w:rsidR="00D137FB" w:rsidRPr="006C2C39">
        <w:rPr>
          <w:sz w:val="26"/>
          <w:szCs w:val="26"/>
        </w:rPr>
        <w:t>Исполнитель</w:t>
      </w:r>
      <w:r w:rsidRPr="006C2C39">
        <w:rPr>
          <w:sz w:val="26"/>
          <w:szCs w:val="26"/>
        </w:rPr>
        <w:t xml:space="preserve"> обязан:</w:t>
      </w:r>
    </w:p>
    <w:p w:rsidR="000022C1" w:rsidRPr="006C2C39" w:rsidRDefault="000022C1" w:rsidP="006C2C39">
      <w:pPr>
        <w:spacing w:line="288" w:lineRule="auto"/>
        <w:ind w:firstLine="567"/>
        <w:jc w:val="both"/>
        <w:rPr>
          <w:sz w:val="26"/>
          <w:szCs w:val="26"/>
        </w:rPr>
      </w:pPr>
      <w:r w:rsidRPr="006C2C39">
        <w:rPr>
          <w:sz w:val="26"/>
          <w:szCs w:val="26"/>
        </w:rPr>
        <w:t>4.1.1. Оказать услуги надлежащего качества, в соответствии с Контрактом, и по з</w:t>
      </w:r>
      <w:r w:rsidRPr="006C2C39">
        <w:rPr>
          <w:sz w:val="26"/>
          <w:szCs w:val="26"/>
        </w:rPr>
        <w:t>а</w:t>
      </w:r>
      <w:r w:rsidRPr="006C2C39">
        <w:rPr>
          <w:sz w:val="26"/>
          <w:szCs w:val="26"/>
        </w:rPr>
        <w:t xml:space="preserve">вершении оказания услуг передать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Отчет о результатах оказанных услуг;</w:t>
      </w:r>
    </w:p>
    <w:p w:rsidR="000022C1" w:rsidRPr="006C2C39" w:rsidRDefault="000022C1" w:rsidP="006C2C39">
      <w:pPr>
        <w:spacing w:line="288" w:lineRule="auto"/>
        <w:ind w:firstLine="567"/>
        <w:jc w:val="both"/>
        <w:rPr>
          <w:sz w:val="26"/>
          <w:szCs w:val="26"/>
        </w:rPr>
      </w:pPr>
      <w:r w:rsidRPr="006C2C39">
        <w:rPr>
          <w:sz w:val="26"/>
          <w:szCs w:val="26"/>
        </w:rPr>
        <w:t>4.1.2. Безвозмездно и в возможно короткий срок устранить выявленные недостатки;</w:t>
      </w:r>
    </w:p>
    <w:p w:rsidR="000022C1" w:rsidRPr="006C2C39" w:rsidRDefault="000022C1" w:rsidP="006C2C39">
      <w:pPr>
        <w:pStyle w:val="15"/>
        <w:spacing w:line="288" w:lineRule="auto"/>
        <w:ind w:firstLine="567"/>
        <w:jc w:val="both"/>
        <w:rPr>
          <w:sz w:val="26"/>
          <w:szCs w:val="26"/>
        </w:rPr>
      </w:pPr>
      <w:r w:rsidRPr="006C2C39">
        <w:rPr>
          <w:sz w:val="26"/>
          <w:szCs w:val="26"/>
        </w:rPr>
        <w:t>4.1.3. В случае заявления рекламаций по качеству оказанных услуг, по причине нес</w:t>
      </w:r>
      <w:r w:rsidRPr="006C2C39">
        <w:rPr>
          <w:sz w:val="26"/>
          <w:szCs w:val="26"/>
        </w:rPr>
        <w:t>о</w:t>
      </w:r>
      <w:r w:rsidRPr="006C2C39">
        <w:rPr>
          <w:sz w:val="26"/>
          <w:szCs w:val="26"/>
        </w:rPr>
        <w:t xml:space="preserve">ответствия их условиям Контракта, </w:t>
      </w:r>
      <w:r w:rsidR="00D137FB" w:rsidRPr="006C2C39">
        <w:rPr>
          <w:sz w:val="26"/>
          <w:szCs w:val="26"/>
        </w:rPr>
        <w:t>Исполнитель</w:t>
      </w:r>
      <w:r w:rsidRPr="006C2C39">
        <w:rPr>
          <w:sz w:val="26"/>
          <w:szCs w:val="26"/>
        </w:rPr>
        <w:t xml:space="preserve"> обязан своими силами и за свой счет </w:t>
      </w:r>
      <w:r w:rsidRPr="006C2C39">
        <w:rPr>
          <w:sz w:val="26"/>
          <w:szCs w:val="26"/>
        </w:rPr>
        <w:lastRenderedPageBreak/>
        <w:t>устранить допущенные недостатки в течение 5 (пяти) рабочих дней с даты заявления р</w:t>
      </w:r>
      <w:r w:rsidRPr="006C2C39">
        <w:rPr>
          <w:sz w:val="26"/>
          <w:szCs w:val="26"/>
        </w:rPr>
        <w:t>е</w:t>
      </w:r>
      <w:r w:rsidRPr="006C2C39">
        <w:rPr>
          <w:sz w:val="26"/>
          <w:szCs w:val="26"/>
        </w:rPr>
        <w:t>кламации.</w:t>
      </w:r>
    </w:p>
    <w:p w:rsidR="000022C1" w:rsidRPr="006C2C39" w:rsidRDefault="000022C1" w:rsidP="006C2C39">
      <w:pPr>
        <w:pStyle w:val="15"/>
        <w:spacing w:line="288" w:lineRule="auto"/>
        <w:ind w:firstLine="567"/>
        <w:jc w:val="both"/>
        <w:rPr>
          <w:sz w:val="26"/>
          <w:szCs w:val="26"/>
        </w:rPr>
      </w:pPr>
      <w:r w:rsidRPr="006C2C39">
        <w:rPr>
          <w:sz w:val="26"/>
          <w:szCs w:val="26"/>
        </w:rPr>
        <w:t xml:space="preserve">4.1.4. В случае предъявления к </w:t>
      </w:r>
      <w:r w:rsidR="00D137FB" w:rsidRPr="006C2C39">
        <w:rPr>
          <w:sz w:val="26"/>
          <w:szCs w:val="26"/>
        </w:rPr>
        <w:t>Заказчик</w:t>
      </w:r>
      <w:r w:rsidRPr="006C2C39">
        <w:rPr>
          <w:sz w:val="26"/>
          <w:szCs w:val="26"/>
        </w:rPr>
        <w:t>у, в связи с Контрактом, требований, прете</w:t>
      </w:r>
      <w:r w:rsidRPr="006C2C39">
        <w:rPr>
          <w:sz w:val="26"/>
          <w:szCs w:val="26"/>
        </w:rPr>
        <w:t>н</w:t>
      </w:r>
      <w:r w:rsidRPr="006C2C39">
        <w:rPr>
          <w:sz w:val="26"/>
          <w:szCs w:val="26"/>
        </w:rPr>
        <w:t>зий и исков третьих лиц, в том числе обладателей авторских и/или смежных прав на р</w:t>
      </w:r>
      <w:r w:rsidRPr="006C2C39">
        <w:rPr>
          <w:sz w:val="26"/>
          <w:szCs w:val="26"/>
        </w:rPr>
        <w:t>е</w:t>
      </w:r>
      <w:r w:rsidRPr="006C2C39">
        <w:rPr>
          <w:sz w:val="26"/>
          <w:szCs w:val="26"/>
        </w:rPr>
        <w:t xml:space="preserve">зультаты своей интеллектуальной деятельности. </w:t>
      </w:r>
      <w:r w:rsidR="00D137FB" w:rsidRPr="006C2C39">
        <w:rPr>
          <w:sz w:val="26"/>
          <w:szCs w:val="26"/>
        </w:rPr>
        <w:t>Исполнитель</w:t>
      </w:r>
      <w:r w:rsidRPr="006C2C39">
        <w:rPr>
          <w:sz w:val="26"/>
          <w:szCs w:val="26"/>
        </w:rPr>
        <w:t xml:space="preserve"> обязуется разрешать их от своего имени и за свой счет.</w:t>
      </w:r>
    </w:p>
    <w:p w:rsidR="000022C1" w:rsidRPr="006C2C39" w:rsidRDefault="000022C1" w:rsidP="006C2C39">
      <w:pPr>
        <w:pStyle w:val="15"/>
        <w:spacing w:line="288" w:lineRule="auto"/>
        <w:ind w:firstLine="567"/>
        <w:jc w:val="both"/>
        <w:rPr>
          <w:sz w:val="26"/>
          <w:szCs w:val="26"/>
        </w:rPr>
      </w:pPr>
      <w:r w:rsidRPr="006C2C39">
        <w:rPr>
          <w:sz w:val="26"/>
          <w:szCs w:val="26"/>
        </w:rPr>
        <w:t xml:space="preserve">4.2. </w:t>
      </w:r>
      <w:r w:rsidR="00D137FB" w:rsidRPr="006C2C39">
        <w:rPr>
          <w:sz w:val="26"/>
          <w:szCs w:val="26"/>
        </w:rPr>
        <w:t>Исполнитель</w:t>
      </w:r>
      <w:r w:rsidRPr="006C2C39">
        <w:rPr>
          <w:sz w:val="26"/>
          <w:szCs w:val="26"/>
        </w:rPr>
        <w:t xml:space="preserve"> вправе:</w:t>
      </w:r>
    </w:p>
    <w:p w:rsidR="000022C1" w:rsidRPr="006C2C39" w:rsidRDefault="000022C1" w:rsidP="006C2C39">
      <w:pPr>
        <w:pStyle w:val="15"/>
        <w:spacing w:line="288" w:lineRule="auto"/>
        <w:ind w:firstLine="567"/>
        <w:jc w:val="both"/>
        <w:rPr>
          <w:sz w:val="26"/>
          <w:szCs w:val="26"/>
        </w:rPr>
      </w:pPr>
      <w:r w:rsidRPr="006C2C39">
        <w:rPr>
          <w:sz w:val="26"/>
          <w:szCs w:val="26"/>
        </w:rPr>
        <w:t>4.2.1. Требовать оплаты надлежаще оказанных услуг.</w:t>
      </w:r>
    </w:p>
    <w:p w:rsidR="000022C1" w:rsidRPr="006C2C39" w:rsidRDefault="000022C1" w:rsidP="006C2C39">
      <w:pPr>
        <w:pStyle w:val="15"/>
        <w:spacing w:line="288" w:lineRule="auto"/>
        <w:ind w:firstLine="567"/>
        <w:jc w:val="both"/>
        <w:rPr>
          <w:sz w:val="26"/>
          <w:szCs w:val="26"/>
        </w:rPr>
      </w:pPr>
      <w:r w:rsidRPr="006C2C39">
        <w:rPr>
          <w:sz w:val="26"/>
          <w:szCs w:val="26"/>
        </w:rPr>
        <w:t xml:space="preserve">4.3. </w:t>
      </w:r>
      <w:r w:rsidR="00D137FB" w:rsidRPr="006C2C39">
        <w:rPr>
          <w:sz w:val="26"/>
          <w:szCs w:val="26"/>
        </w:rPr>
        <w:t>Заказчик</w:t>
      </w:r>
      <w:r w:rsidRPr="006C2C39">
        <w:rPr>
          <w:sz w:val="26"/>
          <w:szCs w:val="26"/>
        </w:rPr>
        <w:t xml:space="preserve"> обязан:</w:t>
      </w:r>
    </w:p>
    <w:p w:rsidR="000022C1" w:rsidRPr="006C2C39" w:rsidRDefault="000022C1" w:rsidP="006C2C39">
      <w:pPr>
        <w:pStyle w:val="15"/>
        <w:spacing w:line="288" w:lineRule="auto"/>
        <w:ind w:firstLine="567"/>
        <w:jc w:val="both"/>
        <w:rPr>
          <w:sz w:val="26"/>
          <w:szCs w:val="26"/>
        </w:rPr>
      </w:pPr>
      <w:r w:rsidRPr="006C2C39">
        <w:rPr>
          <w:sz w:val="26"/>
          <w:szCs w:val="26"/>
        </w:rPr>
        <w:t xml:space="preserve">4.3.1. Передавать </w:t>
      </w:r>
      <w:r w:rsidR="00D137FB" w:rsidRPr="006C2C39">
        <w:rPr>
          <w:sz w:val="26"/>
          <w:szCs w:val="26"/>
        </w:rPr>
        <w:t>Исполнител</w:t>
      </w:r>
      <w:r w:rsidR="006C2C39" w:rsidRPr="006C2C39">
        <w:rPr>
          <w:sz w:val="26"/>
          <w:szCs w:val="26"/>
        </w:rPr>
        <w:t>ю</w:t>
      </w:r>
      <w:r w:rsidRPr="006C2C39">
        <w:rPr>
          <w:sz w:val="26"/>
          <w:szCs w:val="26"/>
        </w:rPr>
        <w:t xml:space="preserve"> необходимую для оказания услуг информацию.</w:t>
      </w:r>
    </w:p>
    <w:p w:rsidR="000022C1" w:rsidRPr="006C2C39" w:rsidRDefault="000022C1" w:rsidP="006C2C39">
      <w:pPr>
        <w:pStyle w:val="15"/>
        <w:spacing w:line="288" w:lineRule="auto"/>
        <w:ind w:firstLine="567"/>
        <w:jc w:val="both"/>
        <w:rPr>
          <w:sz w:val="26"/>
          <w:szCs w:val="26"/>
        </w:rPr>
      </w:pPr>
      <w:r w:rsidRPr="006C2C39">
        <w:rPr>
          <w:sz w:val="26"/>
          <w:szCs w:val="26"/>
        </w:rPr>
        <w:t>4.3.2. Принять надлежаще оказанные услуги и оплатить их.</w:t>
      </w:r>
    </w:p>
    <w:p w:rsidR="000022C1" w:rsidRPr="006C2C39" w:rsidRDefault="000022C1" w:rsidP="006C2C39">
      <w:pPr>
        <w:pStyle w:val="15"/>
        <w:spacing w:line="288" w:lineRule="auto"/>
        <w:ind w:firstLine="567"/>
        <w:jc w:val="both"/>
        <w:rPr>
          <w:sz w:val="26"/>
          <w:szCs w:val="26"/>
        </w:rPr>
      </w:pPr>
      <w:r w:rsidRPr="006C2C39">
        <w:rPr>
          <w:sz w:val="26"/>
          <w:szCs w:val="26"/>
        </w:rPr>
        <w:t xml:space="preserve">4.4. </w:t>
      </w:r>
      <w:r w:rsidR="00D137FB" w:rsidRPr="006C2C39">
        <w:rPr>
          <w:sz w:val="26"/>
          <w:szCs w:val="26"/>
        </w:rPr>
        <w:t>Заказчик</w:t>
      </w:r>
      <w:r w:rsidRPr="006C2C39">
        <w:rPr>
          <w:sz w:val="26"/>
          <w:szCs w:val="26"/>
        </w:rPr>
        <w:t xml:space="preserve"> вправе:</w:t>
      </w:r>
    </w:p>
    <w:p w:rsidR="000022C1" w:rsidRPr="006C2C39" w:rsidRDefault="000022C1" w:rsidP="006C2C39">
      <w:pPr>
        <w:pStyle w:val="15"/>
        <w:spacing w:line="288" w:lineRule="auto"/>
        <w:ind w:firstLine="567"/>
        <w:jc w:val="both"/>
        <w:rPr>
          <w:sz w:val="26"/>
          <w:szCs w:val="26"/>
        </w:rPr>
      </w:pPr>
      <w:r w:rsidRPr="006C2C39">
        <w:rPr>
          <w:sz w:val="26"/>
          <w:szCs w:val="26"/>
        </w:rPr>
        <w:t>4.4.1.  Во всякое время проверять ход и качество оказания услуг;</w:t>
      </w:r>
    </w:p>
    <w:p w:rsidR="004226CE" w:rsidRPr="006C2C39" w:rsidRDefault="000022C1" w:rsidP="006C2C39">
      <w:pPr>
        <w:pStyle w:val="15"/>
        <w:spacing w:line="288" w:lineRule="auto"/>
        <w:ind w:firstLine="567"/>
        <w:jc w:val="both"/>
        <w:rPr>
          <w:sz w:val="26"/>
          <w:szCs w:val="26"/>
        </w:rPr>
      </w:pPr>
      <w:r w:rsidRPr="006C2C39">
        <w:rPr>
          <w:sz w:val="26"/>
          <w:szCs w:val="26"/>
        </w:rPr>
        <w:t>4.4.2. Требовать устранить выявленные недостатки безвозмездно и в возможно коро</w:t>
      </w:r>
      <w:r w:rsidRPr="006C2C39">
        <w:rPr>
          <w:sz w:val="26"/>
          <w:szCs w:val="26"/>
        </w:rPr>
        <w:t>т</w:t>
      </w:r>
      <w:r w:rsidRPr="006C2C39">
        <w:rPr>
          <w:sz w:val="26"/>
          <w:szCs w:val="26"/>
        </w:rPr>
        <w:t>кий срок.</w:t>
      </w:r>
    </w:p>
    <w:p w:rsidR="000022C1" w:rsidRPr="006C2C39" w:rsidRDefault="004226CE" w:rsidP="006C2C39">
      <w:pPr>
        <w:pStyle w:val="15"/>
        <w:spacing w:line="288" w:lineRule="auto"/>
        <w:ind w:firstLine="567"/>
        <w:jc w:val="both"/>
        <w:rPr>
          <w:sz w:val="26"/>
          <w:szCs w:val="26"/>
        </w:rPr>
      </w:pPr>
      <w:r w:rsidRPr="006C2C39">
        <w:rPr>
          <w:sz w:val="26"/>
          <w:szCs w:val="26"/>
        </w:rPr>
        <w:t xml:space="preserve"> </w:t>
      </w:r>
      <w:r w:rsidR="000022C1" w:rsidRPr="006C2C39">
        <w:rPr>
          <w:sz w:val="26"/>
          <w:szCs w:val="26"/>
        </w:rPr>
        <w:t xml:space="preserve">4.5. Стороны имеют иные права/обязанности, предусмотренные Контрактом. </w:t>
      </w:r>
    </w:p>
    <w:p w:rsidR="000022C1" w:rsidRPr="006C2C39" w:rsidRDefault="000022C1" w:rsidP="006C2C39">
      <w:pPr>
        <w:pStyle w:val="15"/>
        <w:spacing w:line="288" w:lineRule="auto"/>
        <w:ind w:firstLine="567"/>
        <w:jc w:val="both"/>
        <w:rPr>
          <w:sz w:val="26"/>
          <w:szCs w:val="26"/>
        </w:rPr>
      </w:pPr>
    </w:p>
    <w:p w:rsidR="000022C1" w:rsidRPr="006C2C39" w:rsidRDefault="000022C1" w:rsidP="006C2C39">
      <w:pPr>
        <w:spacing w:line="288" w:lineRule="auto"/>
        <w:ind w:firstLine="567"/>
        <w:jc w:val="center"/>
        <w:rPr>
          <w:b/>
          <w:bCs/>
          <w:sz w:val="26"/>
          <w:szCs w:val="26"/>
        </w:rPr>
      </w:pPr>
      <w:r w:rsidRPr="006C2C39">
        <w:rPr>
          <w:b/>
          <w:bCs/>
          <w:sz w:val="26"/>
          <w:szCs w:val="26"/>
        </w:rPr>
        <w:t>5. Обеспечение исполнение контракта</w:t>
      </w:r>
    </w:p>
    <w:p w:rsidR="000022C1" w:rsidRPr="006C2C39" w:rsidRDefault="000022C1" w:rsidP="006C2C39">
      <w:pPr>
        <w:spacing w:line="288" w:lineRule="auto"/>
        <w:ind w:firstLine="567"/>
        <w:jc w:val="both"/>
        <w:rPr>
          <w:sz w:val="26"/>
          <w:szCs w:val="26"/>
        </w:rPr>
      </w:pPr>
      <w:r w:rsidRPr="006C2C39">
        <w:rPr>
          <w:sz w:val="26"/>
          <w:szCs w:val="26"/>
        </w:rPr>
        <w:t xml:space="preserve">5.1. </w:t>
      </w:r>
      <w:r w:rsidR="00D137FB" w:rsidRPr="006C2C39">
        <w:rPr>
          <w:sz w:val="26"/>
          <w:szCs w:val="26"/>
        </w:rPr>
        <w:t>Исполнитель</w:t>
      </w:r>
      <w:r w:rsidRPr="006C2C39">
        <w:rPr>
          <w:sz w:val="26"/>
          <w:szCs w:val="26"/>
        </w:rPr>
        <w:t xml:space="preserve"> обеспечивает исполнение своих обязательств по Контракту в теч</w:t>
      </w:r>
      <w:r w:rsidRPr="006C2C39">
        <w:rPr>
          <w:sz w:val="26"/>
          <w:szCs w:val="26"/>
        </w:rPr>
        <w:t>е</w:t>
      </w:r>
      <w:r w:rsidRPr="006C2C39">
        <w:rPr>
          <w:sz w:val="26"/>
          <w:szCs w:val="26"/>
        </w:rPr>
        <w:t xml:space="preserve">ние всего срока его действия путем </w:t>
      </w:r>
      <w:r w:rsidRPr="006C2C39">
        <w:rPr>
          <w:i/>
          <w:sz w:val="26"/>
          <w:szCs w:val="26"/>
        </w:rPr>
        <w:t>предоставления банковской гарантии, выданной ба</w:t>
      </w:r>
      <w:r w:rsidRPr="006C2C39">
        <w:rPr>
          <w:i/>
          <w:sz w:val="26"/>
          <w:szCs w:val="26"/>
        </w:rPr>
        <w:t>н</w:t>
      </w:r>
      <w:r w:rsidRPr="006C2C39">
        <w:rPr>
          <w:i/>
          <w:sz w:val="26"/>
          <w:szCs w:val="26"/>
        </w:rPr>
        <w:t xml:space="preserve">ком и соответствующей требованиям </w:t>
      </w:r>
      <w:hyperlink r:id="rId41" w:tooltip="blocked::consultantplus://offline/ref=6F81F83FE4E6349F4EF77857E051E2698ADAAC59065748C81B682AA3312519964F18E5A42C58F4A5C4Z5N" w:history="1">
        <w:r w:rsidRPr="006C2C39">
          <w:rPr>
            <w:rStyle w:val="af0"/>
            <w:i/>
            <w:color w:val="auto"/>
            <w:sz w:val="26"/>
            <w:szCs w:val="26"/>
            <w:u w:val="none"/>
          </w:rPr>
          <w:t>статьи 45</w:t>
        </w:r>
      </w:hyperlink>
      <w:r w:rsidRPr="006C2C39">
        <w:rPr>
          <w:i/>
          <w:sz w:val="26"/>
          <w:szCs w:val="26"/>
        </w:rPr>
        <w:t xml:space="preserve"> Федерального закона от 05.04.2013 </w:t>
      </w:r>
      <w:r w:rsidR="006C2C39" w:rsidRPr="006C2C39">
        <w:rPr>
          <w:i/>
          <w:sz w:val="26"/>
          <w:szCs w:val="26"/>
        </w:rPr>
        <w:br/>
      </w:r>
      <w:r w:rsidRPr="006C2C39">
        <w:rPr>
          <w:i/>
          <w:sz w:val="26"/>
          <w:szCs w:val="26"/>
        </w:rPr>
        <w:t>№ 44-ФЗ, или внесения денежных средств</w:t>
      </w:r>
      <w:r w:rsidRPr="006C2C39">
        <w:rPr>
          <w:sz w:val="26"/>
          <w:szCs w:val="26"/>
        </w:rPr>
        <w:t xml:space="preserve"> (выбрать один из двух способов). </w:t>
      </w:r>
    </w:p>
    <w:p w:rsidR="000022C1" w:rsidRPr="006C2C39" w:rsidRDefault="000022C1" w:rsidP="006C2C39">
      <w:pPr>
        <w:spacing w:line="288" w:lineRule="auto"/>
        <w:ind w:firstLine="567"/>
        <w:jc w:val="both"/>
        <w:rPr>
          <w:sz w:val="26"/>
          <w:szCs w:val="26"/>
        </w:rPr>
      </w:pPr>
      <w:r w:rsidRPr="006C2C39">
        <w:rPr>
          <w:sz w:val="26"/>
          <w:szCs w:val="26"/>
        </w:rPr>
        <w:t>5.2. Размер обеспечения составляет ________________________.</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5.3. В случае надлежащего исполнения обязательств по Контракту со стороны </w:t>
      </w:r>
      <w:r w:rsidR="00D137FB" w:rsidRPr="006C2C39">
        <w:rPr>
          <w:sz w:val="26"/>
          <w:szCs w:val="26"/>
        </w:rPr>
        <w:t>Испо</w:t>
      </w:r>
      <w:r w:rsidR="00D137FB" w:rsidRPr="006C2C39">
        <w:rPr>
          <w:sz w:val="26"/>
          <w:szCs w:val="26"/>
        </w:rPr>
        <w:t>л</w:t>
      </w:r>
      <w:r w:rsidR="00D137FB" w:rsidRPr="006C2C39">
        <w:rPr>
          <w:sz w:val="26"/>
          <w:szCs w:val="26"/>
        </w:rPr>
        <w:t>нител</w:t>
      </w:r>
      <w:r w:rsidR="006C2C39" w:rsidRPr="006C2C39">
        <w:rPr>
          <w:sz w:val="26"/>
          <w:szCs w:val="26"/>
        </w:rPr>
        <w:t>я</w:t>
      </w:r>
      <w:r w:rsidRPr="006C2C39">
        <w:rPr>
          <w:sz w:val="26"/>
          <w:szCs w:val="26"/>
        </w:rPr>
        <w:t xml:space="preserve">, денежные средства, внесенные им в качестве обеспечения исполнения Контракта, возвращаются в течение </w:t>
      </w:r>
      <w:r w:rsidRPr="006C2C39">
        <w:rPr>
          <w:bCs/>
          <w:sz w:val="26"/>
          <w:szCs w:val="26"/>
        </w:rPr>
        <w:t xml:space="preserve">пяти рабочих дней с даты подписания </w:t>
      </w:r>
      <w:r w:rsidR="00D137FB" w:rsidRPr="006C2C39">
        <w:rPr>
          <w:bCs/>
          <w:sz w:val="26"/>
          <w:szCs w:val="26"/>
        </w:rPr>
        <w:t>Заказчик</w:t>
      </w:r>
      <w:r w:rsidRPr="006C2C39">
        <w:rPr>
          <w:bCs/>
          <w:sz w:val="26"/>
          <w:szCs w:val="26"/>
        </w:rPr>
        <w:t xml:space="preserve">ом </w:t>
      </w:r>
      <w:r w:rsidRPr="006C2C39">
        <w:rPr>
          <w:snapToGrid w:val="0"/>
          <w:sz w:val="26"/>
          <w:szCs w:val="26"/>
        </w:rPr>
        <w:t>Акта сдачи-приемки оказанных услуг</w:t>
      </w:r>
      <w:r w:rsidRPr="006C2C39">
        <w:rPr>
          <w:sz w:val="26"/>
          <w:szCs w:val="26"/>
        </w:rPr>
        <w:t>.</w:t>
      </w:r>
    </w:p>
    <w:p w:rsidR="004226CE" w:rsidRPr="006C2C39" w:rsidRDefault="004226CE" w:rsidP="006C2C39">
      <w:pPr>
        <w:pStyle w:val="Style30"/>
        <w:spacing w:line="288" w:lineRule="auto"/>
        <w:ind w:firstLine="567"/>
        <w:rPr>
          <w:sz w:val="26"/>
          <w:szCs w:val="26"/>
        </w:rPr>
      </w:pPr>
    </w:p>
    <w:p w:rsidR="000022C1" w:rsidRPr="006C2C39" w:rsidRDefault="000022C1" w:rsidP="006C2C39">
      <w:pPr>
        <w:spacing w:line="288" w:lineRule="auto"/>
        <w:ind w:firstLine="567"/>
        <w:jc w:val="center"/>
        <w:rPr>
          <w:b/>
          <w:bCs/>
          <w:sz w:val="26"/>
          <w:szCs w:val="26"/>
        </w:rPr>
      </w:pPr>
      <w:r w:rsidRPr="006C2C39">
        <w:rPr>
          <w:b/>
          <w:bCs/>
          <w:sz w:val="26"/>
          <w:szCs w:val="26"/>
        </w:rPr>
        <w:t>6. Ответственность Сторон</w:t>
      </w:r>
    </w:p>
    <w:p w:rsidR="00572752" w:rsidRPr="006C2C39" w:rsidRDefault="00572752" w:rsidP="006C2C39">
      <w:pPr>
        <w:spacing w:line="288" w:lineRule="auto"/>
        <w:ind w:firstLine="708"/>
        <w:jc w:val="both"/>
        <w:rPr>
          <w:sz w:val="26"/>
          <w:szCs w:val="26"/>
        </w:rPr>
      </w:pPr>
      <w:r w:rsidRPr="006C2C39">
        <w:rPr>
          <w:sz w:val="26"/>
          <w:szCs w:val="26"/>
        </w:rPr>
        <w:t>6.1. Стороны несут ответственность за неисполнение или ненадлежащее исполнение обязательств по Контракту в порядке и размере, предусмотренном законодательством Ро</w:t>
      </w:r>
      <w:r w:rsidRPr="006C2C39">
        <w:rPr>
          <w:sz w:val="26"/>
          <w:szCs w:val="26"/>
        </w:rPr>
        <w:t>с</w:t>
      </w:r>
      <w:r w:rsidRPr="006C2C39">
        <w:rPr>
          <w:sz w:val="26"/>
          <w:szCs w:val="26"/>
        </w:rPr>
        <w:t xml:space="preserve">сийской Федерации и Контрактом. </w:t>
      </w:r>
    </w:p>
    <w:p w:rsidR="00572752" w:rsidRPr="006C2C39" w:rsidRDefault="00572752" w:rsidP="006C2C39">
      <w:pPr>
        <w:pStyle w:val="afa"/>
        <w:spacing w:after="0" w:line="288" w:lineRule="auto"/>
        <w:ind w:firstLine="708"/>
        <w:rPr>
          <w:sz w:val="26"/>
          <w:szCs w:val="26"/>
        </w:rPr>
      </w:pPr>
      <w:r w:rsidRPr="006C2C39">
        <w:rPr>
          <w:sz w:val="26"/>
          <w:szCs w:val="26"/>
        </w:rPr>
        <w:t xml:space="preserve">6.2. В случае просрочки исполнения </w:t>
      </w:r>
      <w:r w:rsidR="006C2C39" w:rsidRPr="006C2C39">
        <w:rPr>
          <w:sz w:val="26"/>
          <w:szCs w:val="26"/>
        </w:rPr>
        <w:t xml:space="preserve">Исполнителем </w:t>
      </w:r>
      <w:r w:rsidRPr="006C2C39">
        <w:rPr>
          <w:sz w:val="26"/>
          <w:szCs w:val="26"/>
        </w:rPr>
        <w:t xml:space="preserve">обязательств, предусмотренных Контрактом, а также в иных случаях неисполнения или ненадлежащего исполнения </w:t>
      </w:r>
      <w:r w:rsidR="006C2C39" w:rsidRPr="006C2C39">
        <w:rPr>
          <w:sz w:val="26"/>
          <w:szCs w:val="26"/>
        </w:rPr>
        <w:t>И</w:t>
      </w:r>
      <w:r w:rsidR="006C2C39" w:rsidRPr="006C2C39">
        <w:rPr>
          <w:sz w:val="26"/>
          <w:szCs w:val="26"/>
        </w:rPr>
        <w:t>с</w:t>
      </w:r>
      <w:r w:rsidR="006C2C39" w:rsidRPr="006C2C39">
        <w:rPr>
          <w:sz w:val="26"/>
          <w:szCs w:val="26"/>
        </w:rPr>
        <w:t xml:space="preserve">полнителем </w:t>
      </w:r>
      <w:r w:rsidRPr="006C2C39">
        <w:rPr>
          <w:sz w:val="26"/>
          <w:szCs w:val="26"/>
        </w:rPr>
        <w:t xml:space="preserve">обязательств, предусмотренных Контрактом, </w:t>
      </w:r>
      <w:r w:rsidR="00D137FB" w:rsidRPr="006C2C39">
        <w:rPr>
          <w:sz w:val="26"/>
          <w:szCs w:val="26"/>
        </w:rPr>
        <w:t>Заказчик</w:t>
      </w:r>
      <w:r w:rsidRPr="006C2C39">
        <w:rPr>
          <w:sz w:val="26"/>
          <w:szCs w:val="26"/>
        </w:rPr>
        <w:t xml:space="preserve"> направляет </w:t>
      </w:r>
      <w:r w:rsidR="00D137FB" w:rsidRPr="006C2C39">
        <w:rPr>
          <w:sz w:val="26"/>
          <w:szCs w:val="26"/>
        </w:rPr>
        <w:t>Исполнит</w:t>
      </w:r>
      <w:r w:rsidR="00D137FB" w:rsidRPr="006C2C39">
        <w:rPr>
          <w:sz w:val="26"/>
          <w:szCs w:val="26"/>
        </w:rPr>
        <w:t>е</w:t>
      </w:r>
      <w:r w:rsidR="00D137FB" w:rsidRPr="006C2C39">
        <w:rPr>
          <w:sz w:val="26"/>
          <w:szCs w:val="26"/>
        </w:rPr>
        <w:t>л</w:t>
      </w:r>
      <w:r w:rsidR="006C2C39" w:rsidRPr="006C2C39">
        <w:rPr>
          <w:sz w:val="26"/>
          <w:szCs w:val="26"/>
        </w:rPr>
        <w:t>ю</w:t>
      </w:r>
      <w:r w:rsidRPr="006C2C39">
        <w:rPr>
          <w:sz w:val="26"/>
          <w:szCs w:val="26"/>
        </w:rPr>
        <w:t xml:space="preserve"> требование об уплате неустоек (штрафов, пени). Пеня начисляется за каждый день пр</w:t>
      </w:r>
      <w:r w:rsidRPr="006C2C39">
        <w:rPr>
          <w:sz w:val="26"/>
          <w:szCs w:val="26"/>
        </w:rPr>
        <w:t>о</w:t>
      </w:r>
      <w:r w:rsidRPr="006C2C39">
        <w:rPr>
          <w:sz w:val="26"/>
          <w:szCs w:val="26"/>
        </w:rPr>
        <w:t xml:space="preserve">срочки исполнения </w:t>
      </w:r>
      <w:r w:rsidR="006C2C39" w:rsidRPr="006C2C39">
        <w:rPr>
          <w:sz w:val="26"/>
          <w:szCs w:val="26"/>
        </w:rPr>
        <w:t xml:space="preserve">Исполнителем </w:t>
      </w:r>
      <w:r w:rsidRPr="006C2C39">
        <w:rPr>
          <w:sz w:val="26"/>
          <w:szCs w:val="26"/>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не менее одной трехсотой действующей на день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w:t>
      </w:r>
      <w:r w:rsidRPr="006C2C39">
        <w:rPr>
          <w:sz w:val="26"/>
          <w:szCs w:val="26"/>
        </w:rPr>
        <w:lastRenderedPageBreak/>
        <w:t xml:space="preserve">предусмотренных Контрактом и фактически исполненных </w:t>
      </w:r>
      <w:r w:rsidR="006C2C39" w:rsidRPr="006C2C39">
        <w:rPr>
          <w:sz w:val="26"/>
          <w:szCs w:val="26"/>
        </w:rPr>
        <w:t>Исполнителем</w:t>
      </w:r>
      <w:r w:rsidRPr="006C2C39">
        <w:rPr>
          <w:sz w:val="26"/>
          <w:szCs w:val="26"/>
        </w:rPr>
        <w:t>, и рассчитывае</w:t>
      </w:r>
      <w:r w:rsidRPr="006C2C39">
        <w:rPr>
          <w:sz w:val="26"/>
          <w:szCs w:val="26"/>
        </w:rPr>
        <w:t>т</w:t>
      </w:r>
      <w:r w:rsidRPr="006C2C39">
        <w:rPr>
          <w:sz w:val="26"/>
          <w:szCs w:val="26"/>
        </w:rPr>
        <w:t>ся по формуле, предусмотренной Правилами определения размера штрафа, начисляемого в случае ненадлежащего исполнения заказчиком, поставщиком (подрядчиком, исполнит</w:t>
      </w:r>
      <w:r w:rsidRPr="006C2C39">
        <w:rPr>
          <w:sz w:val="26"/>
          <w:szCs w:val="26"/>
        </w:rPr>
        <w:t>е</w:t>
      </w:r>
      <w:r w:rsidRPr="006C2C39">
        <w:rPr>
          <w:sz w:val="26"/>
          <w:szCs w:val="26"/>
        </w:rPr>
        <w:t>лем) обязательств, предусмотренных контрактом (за исключением просрочки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w:t>
      </w:r>
      <w:r w:rsidRPr="006C2C39">
        <w:rPr>
          <w:sz w:val="26"/>
          <w:szCs w:val="26"/>
        </w:rPr>
        <w:t>а</w:t>
      </w:r>
      <w:r w:rsidRPr="006C2C39">
        <w:rPr>
          <w:sz w:val="26"/>
          <w:szCs w:val="26"/>
        </w:rPr>
        <w:t>тельства, предусмотренного контрактом, утвержденными постановлением Правительства Российской Федерации от 25.11.2013 г. № 1063 (далее – Правила, утвержденные постано</w:t>
      </w:r>
      <w:r w:rsidRPr="006C2C39">
        <w:rPr>
          <w:sz w:val="26"/>
          <w:szCs w:val="26"/>
        </w:rPr>
        <w:t>в</w:t>
      </w:r>
      <w:r w:rsidRPr="006C2C39">
        <w:rPr>
          <w:sz w:val="26"/>
          <w:szCs w:val="26"/>
        </w:rPr>
        <w:t>лением № 1063):</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 xml:space="preserve">П = (Ц - В) x С, </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где:  Ц - цена контракта; В - стоимость фактически исполненного в установленный срок поставщиком (подрядчиком, исполнителем) обязательства по контракту, определяемая на основании документа о приемке товаров, результатов выполнения работ, оказания услуг, в том числе отдельных этапов исполнения контрактов; С - размер ставки.</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Размер ставки определяется по формуле:</w:t>
      </w:r>
    </w:p>
    <w:p w:rsidR="00572752" w:rsidRPr="006C2C39" w:rsidRDefault="00EC0B7A" w:rsidP="006C2C39">
      <w:pPr>
        <w:autoSpaceDE w:val="0"/>
        <w:autoSpaceDN w:val="0"/>
        <w:adjustRightInd w:val="0"/>
        <w:spacing w:line="288" w:lineRule="auto"/>
        <w:jc w:val="both"/>
        <w:rPr>
          <w:i/>
          <w:iCs/>
          <w:sz w:val="26"/>
          <w:szCs w:val="26"/>
        </w:rPr>
      </w:pPr>
      <w:r>
        <w:rPr>
          <w:i/>
          <w:iCs/>
          <w:noProof/>
          <w:position w:val="-14"/>
          <w:sz w:val="26"/>
          <w:szCs w:val="26"/>
        </w:rPr>
        <w:drawing>
          <wp:inline distT="0" distB="0" distL="0" distR="0">
            <wp:extent cx="897255"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97255" cy="180975"/>
                    </a:xfrm>
                    <a:prstGeom prst="rect">
                      <a:avLst/>
                    </a:prstGeom>
                    <a:noFill/>
                    <a:ln>
                      <a:noFill/>
                    </a:ln>
                  </pic:spPr>
                </pic:pic>
              </a:graphicData>
            </a:graphic>
          </wp:inline>
        </w:drawing>
      </w:r>
      <w:r w:rsidR="00572752" w:rsidRPr="006C2C39">
        <w:rPr>
          <w:i/>
          <w:iCs/>
          <w:sz w:val="26"/>
          <w:szCs w:val="26"/>
        </w:rPr>
        <w:t xml:space="preserve">,где: </w:t>
      </w:r>
      <w:r>
        <w:rPr>
          <w:i/>
          <w:iCs/>
          <w:noProof/>
          <w:position w:val="-14"/>
          <w:sz w:val="26"/>
          <w:szCs w:val="26"/>
        </w:rPr>
        <w:drawing>
          <wp:inline distT="0" distB="0" distL="0" distR="0">
            <wp:extent cx="241300" cy="2330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41300" cy="233045"/>
                    </a:xfrm>
                    <a:prstGeom prst="rect">
                      <a:avLst/>
                    </a:prstGeom>
                    <a:noFill/>
                    <a:ln>
                      <a:noFill/>
                    </a:ln>
                  </pic:spPr>
                </pic:pic>
              </a:graphicData>
            </a:graphic>
          </wp:inline>
        </w:drawing>
      </w:r>
      <w:r w:rsidR="00572752" w:rsidRPr="006C2C39">
        <w:rPr>
          <w:i/>
          <w:iCs/>
          <w:sz w:val="26"/>
          <w:szCs w:val="26"/>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w:t>
      </w:r>
      <w:r w:rsidR="00572752" w:rsidRPr="006C2C39">
        <w:rPr>
          <w:i/>
          <w:iCs/>
          <w:sz w:val="26"/>
          <w:szCs w:val="26"/>
        </w:rPr>
        <w:t>и</w:t>
      </w:r>
      <w:r w:rsidR="00572752" w:rsidRPr="006C2C39">
        <w:rPr>
          <w:i/>
          <w:iCs/>
          <w:sz w:val="26"/>
          <w:szCs w:val="26"/>
        </w:rPr>
        <w:t>ента К; ДП - количество дней просрочки.</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 xml:space="preserve">Коэффициент К определяется по формуле:  </w:t>
      </w:r>
      <w:r w:rsidR="00EC0B7A">
        <w:rPr>
          <w:i/>
          <w:iCs/>
          <w:noProof/>
          <w:position w:val="-28"/>
          <w:sz w:val="26"/>
          <w:szCs w:val="26"/>
        </w:rPr>
        <w:drawing>
          <wp:inline distT="0" distB="0" distL="0" distR="0">
            <wp:extent cx="1069975" cy="3016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069975" cy="301625"/>
                    </a:xfrm>
                    <a:prstGeom prst="rect">
                      <a:avLst/>
                    </a:prstGeom>
                    <a:noFill/>
                    <a:ln>
                      <a:noFill/>
                    </a:ln>
                  </pic:spPr>
                </pic:pic>
              </a:graphicData>
            </a:graphic>
          </wp:inline>
        </w:drawing>
      </w:r>
      <w:r w:rsidRPr="006C2C39">
        <w:rPr>
          <w:i/>
          <w:iCs/>
          <w:sz w:val="26"/>
          <w:szCs w:val="26"/>
        </w:rPr>
        <w:t>,где : ДП - количество дней просрочки; ДК - срок исполнения обязательства по контракту (количество дней).</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w:t>
      </w:r>
      <w:r w:rsidRPr="006C2C39">
        <w:rPr>
          <w:i/>
          <w:iCs/>
          <w:sz w:val="26"/>
          <w:szCs w:val="26"/>
        </w:rPr>
        <w:t>н</w:t>
      </w:r>
      <w:r w:rsidRPr="006C2C39">
        <w:rPr>
          <w:i/>
          <w:iCs/>
          <w:sz w:val="26"/>
          <w:szCs w:val="26"/>
        </w:rPr>
        <w:t>ком Российской Федерации на дату уплаты пени.</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При К, равном 50 - 100 процентам, размер ставки определяется за каждый день просро</w:t>
      </w:r>
      <w:r w:rsidRPr="006C2C39">
        <w:rPr>
          <w:i/>
          <w:iCs/>
          <w:sz w:val="26"/>
          <w:szCs w:val="26"/>
        </w:rPr>
        <w:t>ч</w:t>
      </w:r>
      <w:r w:rsidRPr="006C2C39">
        <w:rPr>
          <w:i/>
          <w:iCs/>
          <w:sz w:val="26"/>
          <w:szCs w:val="26"/>
        </w:rPr>
        <w:t>ки и принимается равным 0,02 ставки рефинансирования, установленной Центральным банком Российской Федерации на дату уплаты пени.</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При К, равном 100 процентам и более, размер ставки определяется за каждый день пр</w:t>
      </w:r>
      <w:r w:rsidRPr="006C2C39">
        <w:rPr>
          <w:i/>
          <w:iCs/>
          <w:sz w:val="26"/>
          <w:szCs w:val="26"/>
        </w:rPr>
        <w:t>о</w:t>
      </w:r>
      <w:r w:rsidRPr="006C2C39">
        <w:rPr>
          <w:i/>
          <w:iCs/>
          <w:sz w:val="26"/>
          <w:szCs w:val="26"/>
        </w:rPr>
        <w:t>срочки и принимается равным 0,03 ставки рефинансирования, установленной Централ</w:t>
      </w:r>
      <w:r w:rsidRPr="006C2C39">
        <w:rPr>
          <w:i/>
          <w:iCs/>
          <w:sz w:val="26"/>
          <w:szCs w:val="26"/>
        </w:rPr>
        <w:t>ь</w:t>
      </w:r>
      <w:r w:rsidRPr="006C2C39">
        <w:rPr>
          <w:i/>
          <w:iCs/>
          <w:sz w:val="26"/>
          <w:szCs w:val="26"/>
        </w:rPr>
        <w:t>ным банком Российской Федерации на дату уплаты пени.</w:t>
      </w:r>
    </w:p>
    <w:p w:rsidR="00572752" w:rsidRPr="006C2C39" w:rsidRDefault="00572752" w:rsidP="006C2C39">
      <w:pPr>
        <w:pStyle w:val="afa"/>
        <w:spacing w:after="0" w:line="288" w:lineRule="auto"/>
        <w:ind w:firstLine="708"/>
        <w:rPr>
          <w:sz w:val="26"/>
          <w:szCs w:val="26"/>
        </w:rPr>
      </w:pPr>
      <w:r w:rsidRPr="006C2C39">
        <w:rPr>
          <w:sz w:val="26"/>
          <w:szCs w:val="26"/>
        </w:rPr>
        <w:t xml:space="preserve">Штрафы начисляются за неисполнение и ненадлежащее исполнение </w:t>
      </w:r>
      <w:r w:rsidR="006C2C39" w:rsidRPr="006C2C39">
        <w:rPr>
          <w:sz w:val="26"/>
          <w:szCs w:val="26"/>
        </w:rPr>
        <w:t xml:space="preserve">Исполнителем </w:t>
      </w:r>
      <w:r w:rsidRPr="006C2C39">
        <w:rPr>
          <w:sz w:val="26"/>
          <w:szCs w:val="26"/>
        </w:rPr>
        <w:t>обязательств, предусмотренных Контрактом, за исключением просрочки исполнения об</w:t>
      </w:r>
      <w:r w:rsidRPr="006C2C39">
        <w:rPr>
          <w:sz w:val="26"/>
          <w:szCs w:val="26"/>
        </w:rPr>
        <w:t>я</w:t>
      </w:r>
      <w:r w:rsidRPr="006C2C39">
        <w:rPr>
          <w:sz w:val="26"/>
          <w:szCs w:val="26"/>
        </w:rPr>
        <w:t>зательств, предусмотренных Контрактом. Размер штрафа устанавливается  в соответствии с Правилами, утвержденными постановлением № 1063</w:t>
      </w:r>
      <w:r w:rsidR="006C2C39">
        <w:rPr>
          <w:sz w:val="26"/>
          <w:szCs w:val="26"/>
        </w:rPr>
        <w:t>.</w:t>
      </w:r>
    </w:p>
    <w:p w:rsidR="00572752" w:rsidRPr="006C2C39" w:rsidRDefault="00572752" w:rsidP="006C2C39">
      <w:pPr>
        <w:widowControl w:val="0"/>
        <w:tabs>
          <w:tab w:val="left" w:pos="360"/>
          <w:tab w:val="num" w:pos="1260"/>
        </w:tabs>
        <w:spacing w:line="288" w:lineRule="auto"/>
        <w:ind w:firstLine="567"/>
        <w:jc w:val="both"/>
        <w:rPr>
          <w:sz w:val="26"/>
          <w:szCs w:val="26"/>
        </w:rPr>
      </w:pPr>
      <w:r w:rsidRPr="006C2C39">
        <w:rPr>
          <w:sz w:val="26"/>
          <w:szCs w:val="26"/>
        </w:rPr>
        <w:t>Ш</w:t>
      </w:r>
      <w:r w:rsidRPr="006C2C39">
        <w:rPr>
          <w:sz w:val="26"/>
          <w:szCs w:val="26"/>
          <w:lang w:eastAsia="ar-SA"/>
        </w:rPr>
        <w:t xml:space="preserve">траф устанавливается в размере </w:t>
      </w:r>
      <w:r w:rsidRPr="006C2C39">
        <w:rPr>
          <w:sz w:val="26"/>
          <w:szCs w:val="26"/>
        </w:rPr>
        <w:t xml:space="preserve"> _______ (__________) рублей ____ копеек, что с</w:t>
      </w:r>
      <w:r w:rsidRPr="006C2C39">
        <w:rPr>
          <w:sz w:val="26"/>
          <w:szCs w:val="26"/>
        </w:rPr>
        <w:t>о</w:t>
      </w:r>
      <w:r w:rsidR="006C2C39">
        <w:rPr>
          <w:sz w:val="26"/>
          <w:szCs w:val="26"/>
        </w:rPr>
        <w:t>ставляет 5</w:t>
      </w:r>
      <w:r w:rsidRPr="006C2C39">
        <w:rPr>
          <w:sz w:val="26"/>
          <w:szCs w:val="26"/>
        </w:rPr>
        <w:t xml:space="preserve"> % от цены Контракта.</w:t>
      </w:r>
    </w:p>
    <w:p w:rsidR="00572752" w:rsidRPr="006C2C39" w:rsidRDefault="00572752" w:rsidP="006C2C39">
      <w:pPr>
        <w:widowControl w:val="0"/>
        <w:tabs>
          <w:tab w:val="left" w:pos="360"/>
          <w:tab w:val="num" w:pos="1260"/>
        </w:tabs>
        <w:spacing w:line="288" w:lineRule="auto"/>
        <w:ind w:firstLine="567"/>
        <w:jc w:val="both"/>
        <w:rPr>
          <w:sz w:val="26"/>
          <w:szCs w:val="26"/>
        </w:rPr>
      </w:pPr>
      <w:r w:rsidRPr="006C2C39">
        <w:rPr>
          <w:sz w:val="26"/>
          <w:szCs w:val="26"/>
        </w:rPr>
        <w:t xml:space="preserve">6.3. В случае просрочки исполнения </w:t>
      </w:r>
      <w:r w:rsidR="00D137FB" w:rsidRPr="006C2C39">
        <w:rPr>
          <w:sz w:val="26"/>
          <w:szCs w:val="26"/>
        </w:rPr>
        <w:t>Заказчик</w:t>
      </w:r>
      <w:r w:rsidRPr="006C2C39">
        <w:rPr>
          <w:sz w:val="26"/>
          <w:szCs w:val="26"/>
        </w:rPr>
        <w:t>ом обязательств, предусмотренных Ко</w:t>
      </w:r>
      <w:r w:rsidRPr="006C2C39">
        <w:rPr>
          <w:sz w:val="26"/>
          <w:szCs w:val="26"/>
        </w:rPr>
        <w:t>н</w:t>
      </w:r>
      <w:r w:rsidRPr="006C2C39">
        <w:rPr>
          <w:sz w:val="26"/>
          <w:szCs w:val="26"/>
        </w:rPr>
        <w:t xml:space="preserve">трактом, а также в иных случаях неисполнения или ненадлежащего исполнения </w:t>
      </w:r>
      <w:r w:rsidR="00D137FB" w:rsidRPr="006C2C39">
        <w:rPr>
          <w:sz w:val="26"/>
          <w:szCs w:val="26"/>
        </w:rPr>
        <w:t>Заказч</w:t>
      </w:r>
      <w:r w:rsidR="00D137FB" w:rsidRPr="006C2C39">
        <w:rPr>
          <w:sz w:val="26"/>
          <w:szCs w:val="26"/>
        </w:rPr>
        <w:t>и</w:t>
      </w:r>
      <w:r w:rsidR="00D137FB" w:rsidRPr="006C2C39">
        <w:rPr>
          <w:sz w:val="26"/>
          <w:szCs w:val="26"/>
        </w:rPr>
        <w:t>к</w:t>
      </w:r>
      <w:r w:rsidRPr="006C2C39">
        <w:rPr>
          <w:sz w:val="26"/>
          <w:szCs w:val="26"/>
        </w:rPr>
        <w:t xml:space="preserve">ом обязательств, предусмотренных Контрактом, </w:t>
      </w:r>
      <w:r w:rsidR="00D137FB" w:rsidRPr="006C2C39">
        <w:rPr>
          <w:sz w:val="26"/>
          <w:szCs w:val="26"/>
        </w:rPr>
        <w:t>Исполнитель</w:t>
      </w:r>
      <w:r w:rsidRPr="006C2C39">
        <w:rPr>
          <w:sz w:val="26"/>
          <w:szCs w:val="26"/>
        </w:rPr>
        <w:t xml:space="preserve"> вправе потребовать уплаты неустоек (штрафов, пени). Пеня начисляется за каждый день просрочки исполнения обяз</w:t>
      </w:r>
      <w:r w:rsidRPr="006C2C39">
        <w:rPr>
          <w:sz w:val="26"/>
          <w:szCs w:val="26"/>
        </w:rPr>
        <w:t>а</w:t>
      </w:r>
      <w:r w:rsidRPr="006C2C39">
        <w:rPr>
          <w:sz w:val="26"/>
          <w:szCs w:val="26"/>
        </w:rPr>
        <w:t>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w:t>
      </w:r>
      <w:r w:rsidRPr="006C2C39">
        <w:rPr>
          <w:sz w:val="26"/>
          <w:szCs w:val="26"/>
        </w:rPr>
        <w:t>з</w:t>
      </w:r>
      <w:r w:rsidRPr="006C2C39">
        <w:rPr>
          <w:sz w:val="26"/>
          <w:szCs w:val="26"/>
        </w:rPr>
        <w:lastRenderedPageBreak/>
        <w:t>мере одной трехсотой действующей на день уплаты пеней ставки рефинансирования Це</w:t>
      </w:r>
      <w:r w:rsidRPr="006C2C39">
        <w:rPr>
          <w:sz w:val="26"/>
          <w:szCs w:val="26"/>
        </w:rPr>
        <w:t>н</w:t>
      </w:r>
      <w:r w:rsidRPr="006C2C39">
        <w:rPr>
          <w:sz w:val="26"/>
          <w:szCs w:val="26"/>
        </w:rPr>
        <w:t>трального банка Российской Федерации от не уплаченной в срок суммы.  Штрафы начи</w:t>
      </w:r>
      <w:r w:rsidRPr="006C2C39">
        <w:rPr>
          <w:sz w:val="26"/>
          <w:szCs w:val="26"/>
        </w:rPr>
        <w:t>с</w:t>
      </w:r>
      <w:r w:rsidRPr="006C2C39">
        <w:rPr>
          <w:sz w:val="26"/>
          <w:szCs w:val="26"/>
        </w:rPr>
        <w:t xml:space="preserve">ляются за ненадлежащее исполнение </w:t>
      </w:r>
      <w:r w:rsidR="00D137FB" w:rsidRPr="006C2C39">
        <w:rPr>
          <w:sz w:val="26"/>
          <w:szCs w:val="26"/>
        </w:rPr>
        <w:t>Заказчик</w:t>
      </w:r>
      <w:r w:rsidRPr="006C2C39">
        <w:rPr>
          <w:sz w:val="26"/>
          <w:szCs w:val="26"/>
        </w:rPr>
        <w:t>ом обязательств, предусмотренных Контра</w:t>
      </w:r>
      <w:r w:rsidRPr="006C2C39">
        <w:rPr>
          <w:sz w:val="26"/>
          <w:szCs w:val="26"/>
        </w:rPr>
        <w:t>к</w:t>
      </w:r>
      <w:r w:rsidRPr="006C2C39">
        <w:rPr>
          <w:sz w:val="26"/>
          <w:szCs w:val="26"/>
        </w:rPr>
        <w:t>том, за исключением просрочки исполнения обязательств, предусмотренных Контрактом. Размер штрафа устанавливается в соответствии с Правилами, утвержденными  постано</w:t>
      </w:r>
      <w:r w:rsidRPr="006C2C39">
        <w:rPr>
          <w:sz w:val="26"/>
          <w:szCs w:val="26"/>
        </w:rPr>
        <w:t>в</w:t>
      </w:r>
      <w:r w:rsidRPr="006C2C39">
        <w:rPr>
          <w:sz w:val="26"/>
          <w:szCs w:val="26"/>
        </w:rPr>
        <w:t>лением № 1063</w:t>
      </w:r>
      <w:r w:rsidR="006C2C39">
        <w:rPr>
          <w:sz w:val="26"/>
          <w:szCs w:val="26"/>
        </w:rPr>
        <w:t>.</w:t>
      </w:r>
      <w:r w:rsidRPr="006C2C39">
        <w:rPr>
          <w:sz w:val="26"/>
          <w:szCs w:val="26"/>
        </w:rPr>
        <w:t xml:space="preserve"> </w:t>
      </w:r>
    </w:p>
    <w:p w:rsidR="00572752" w:rsidRPr="006C2C39" w:rsidRDefault="00572752" w:rsidP="006C2C39">
      <w:pPr>
        <w:widowControl w:val="0"/>
        <w:tabs>
          <w:tab w:val="left" w:pos="360"/>
          <w:tab w:val="num" w:pos="1260"/>
        </w:tabs>
        <w:spacing w:line="288" w:lineRule="auto"/>
        <w:ind w:firstLine="567"/>
        <w:jc w:val="both"/>
        <w:rPr>
          <w:sz w:val="26"/>
          <w:szCs w:val="26"/>
        </w:rPr>
      </w:pPr>
      <w:r w:rsidRPr="006C2C39">
        <w:rPr>
          <w:sz w:val="26"/>
          <w:szCs w:val="26"/>
        </w:rPr>
        <w:t xml:space="preserve"> Ш</w:t>
      </w:r>
      <w:r w:rsidRPr="006C2C39">
        <w:rPr>
          <w:sz w:val="26"/>
          <w:szCs w:val="26"/>
          <w:lang w:eastAsia="ar-SA"/>
        </w:rPr>
        <w:t xml:space="preserve">траф устанавливается в размере </w:t>
      </w:r>
      <w:r w:rsidRPr="006C2C39">
        <w:rPr>
          <w:sz w:val="26"/>
          <w:szCs w:val="26"/>
        </w:rPr>
        <w:t xml:space="preserve"> _______ (__________) рублей ____ копеек, что с</w:t>
      </w:r>
      <w:r w:rsidRPr="006C2C39">
        <w:rPr>
          <w:sz w:val="26"/>
          <w:szCs w:val="26"/>
        </w:rPr>
        <w:t>о</w:t>
      </w:r>
      <w:r w:rsidRPr="006C2C39">
        <w:rPr>
          <w:sz w:val="26"/>
          <w:szCs w:val="26"/>
        </w:rPr>
        <w:t xml:space="preserve">ставляет </w:t>
      </w:r>
      <w:r w:rsidR="006C2C39">
        <w:rPr>
          <w:sz w:val="26"/>
          <w:szCs w:val="26"/>
        </w:rPr>
        <w:t>2</w:t>
      </w:r>
      <w:r w:rsidRPr="006C2C39">
        <w:rPr>
          <w:sz w:val="26"/>
          <w:szCs w:val="26"/>
        </w:rPr>
        <w:t xml:space="preserve"> % от цены Контракта.</w:t>
      </w:r>
    </w:p>
    <w:p w:rsidR="00572752" w:rsidRPr="006C2C39" w:rsidRDefault="00572752" w:rsidP="006C2C39">
      <w:pPr>
        <w:keepNext/>
        <w:tabs>
          <w:tab w:val="left" w:pos="360"/>
          <w:tab w:val="num" w:pos="1260"/>
        </w:tabs>
        <w:spacing w:line="288" w:lineRule="auto"/>
        <w:ind w:firstLine="720"/>
        <w:jc w:val="both"/>
        <w:rPr>
          <w:sz w:val="26"/>
          <w:szCs w:val="26"/>
        </w:rPr>
      </w:pPr>
      <w:r w:rsidRPr="006C2C39">
        <w:rPr>
          <w:sz w:val="26"/>
          <w:szCs w:val="26"/>
        </w:rPr>
        <w:t>6.4.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w:t>
      </w:r>
      <w:r w:rsidRPr="006C2C39">
        <w:rPr>
          <w:sz w:val="26"/>
          <w:szCs w:val="26"/>
        </w:rPr>
        <w:t>к</w:t>
      </w:r>
      <w:r w:rsidRPr="006C2C39">
        <w:rPr>
          <w:sz w:val="26"/>
          <w:szCs w:val="26"/>
        </w:rPr>
        <w:t>том, произошло вследствие непреодолимой силы или по вине другой Стороны.</w:t>
      </w:r>
    </w:p>
    <w:p w:rsidR="00572752" w:rsidRPr="006C2C39" w:rsidRDefault="00572752" w:rsidP="006C2C39">
      <w:pPr>
        <w:spacing w:line="288" w:lineRule="auto"/>
        <w:ind w:firstLine="708"/>
        <w:jc w:val="both"/>
        <w:rPr>
          <w:sz w:val="26"/>
          <w:szCs w:val="26"/>
        </w:rPr>
      </w:pPr>
      <w:r w:rsidRPr="006C2C39">
        <w:rPr>
          <w:sz w:val="26"/>
          <w:szCs w:val="26"/>
        </w:rPr>
        <w:t>Уплата неустойки (штрафа, пени) не освобождает Стороны от выполнения обяз</w:t>
      </w:r>
      <w:r w:rsidRPr="006C2C39">
        <w:rPr>
          <w:sz w:val="26"/>
          <w:szCs w:val="26"/>
        </w:rPr>
        <w:t>а</w:t>
      </w:r>
      <w:r w:rsidRPr="006C2C39">
        <w:rPr>
          <w:sz w:val="26"/>
          <w:szCs w:val="26"/>
        </w:rPr>
        <w:t>тельств по Контракту.</w:t>
      </w:r>
    </w:p>
    <w:p w:rsidR="00572752" w:rsidRPr="006C2C39" w:rsidRDefault="00572752" w:rsidP="006C2C39">
      <w:pPr>
        <w:spacing w:line="288" w:lineRule="auto"/>
        <w:jc w:val="both"/>
        <w:rPr>
          <w:sz w:val="26"/>
          <w:szCs w:val="26"/>
        </w:rPr>
      </w:pPr>
    </w:p>
    <w:p w:rsidR="000022C1" w:rsidRPr="006C2C39" w:rsidRDefault="000022C1" w:rsidP="006C2C39">
      <w:pPr>
        <w:spacing w:line="288" w:lineRule="auto"/>
        <w:ind w:firstLine="567"/>
        <w:jc w:val="center"/>
        <w:rPr>
          <w:b/>
          <w:bCs/>
          <w:sz w:val="26"/>
          <w:szCs w:val="26"/>
        </w:rPr>
      </w:pPr>
      <w:r w:rsidRPr="006C2C39">
        <w:rPr>
          <w:b/>
          <w:bCs/>
          <w:sz w:val="26"/>
          <w:szCs w:val="26"/>
        </w:rPr>
        <w:t>7. Порядок изменения и расторжения Контракта</w:t>
      </w:r>
    </w:p>
    <w:p w:rsidR="000022C1" w:rsidRPr="006C2C39" w:rsidRDefault="000022C1" w:rsidP="006C2C39">
      <w:pPr>
        <w:spacing w:line="288" w:lineRule="auto"/>
        <w:ind w:firstLine="567"/>
        <w:jc w:val="both"/>
        <w:rPr>
          <w:sz w:val="26"/>
          <w:szCs w:val="26"/>
        </w:rPr>
      </w:pPr>
      <w:r w:rsidRPr="006C2C39">
        <w:rPr>
          <w:sz w:val="26"/>
          <w:szCs w:val="26"/>
        </w:rPr>
        <w:t>7.1.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w:t>
      </w:r>
      <w:r w:rsidRPr="006C2C39">
        <w:rPr>
          <w:sz w:val="26"/>
          <w:szCs w:val="26"/>
        </w:rPr>
        <w:t>е</w:t>
      </w:r>
      <w:r w:rsidRPr="006C2C39">
        <w:rPr>
          <w:sz w:val="26"/>
          <w:szCs w:val="26"/>
        </w:rPr>
        <w:t>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6C2C39">
      <w:pPr>
        <w:spacing w:line="288" w:lineRule="auto"/>
        <w:ind w:firstLine="567"/>
        <w:jc w:val="both"/>
        <w:rPr>
          <w:sz w:val="26"/>
          <w:szCs w:val="26"/>
        </w:rPr>
      </w:pPr>
      <w:r w:rsidRPr="006C2C39">
        <w:rPr>
          <w:sz w:val="26"/>
          <w:szCs w:val="26"/>
        </w:rPr>
        <w:t>7.2.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w:t>
      </w:r>
      <w:r w:rsidRPr="006C2C39">
        <w:rPr>
          <w:sz w:val="26"/>
          <w:szCs w:val="26"/>
        </w:rPr>
        <w:t>т</w:t>
      </w:r>
      <w:r w:rsidRPr="006C2C39">
        <w:rPr>
          <w:sz w:val="26"/>
          <w:szCs w:val="26"/>
        </w:rPr>
        <w:t>ствии с гражданским законодательством Российской Федерации.</w:t>
      </w:r>
    </w:p>
    <w:p w:rsidR="000022C1" w:rsidRPr="006C2C39" w:rsidRDefault="000022C1" w:rsidP="006C2C39">
      <w:pPr>
        <w:spacing w:line="288" w:lineRule="auto"/>
        <w:ind w:firstLine="567"/>
        <w:jc w:val="both"/>
        <w:rPr>
          <w:sz w:val="26"/>
          <w:szCs w:val="26"/>
        </w:rPr>
      </w:pPr>
      <w:r w:rsidRPr="006C2C39">
        <w:rPr>
          <w:sz w:val="26"/>
          <w:szCs w:val="26"/>
        </w:rPr>
        <w:t xml:space="preserve">7.3. </w:t>
      </w:r>
      <w:r w:rsidR="00D137FB" w:rsidRPr="006C2C39">
        <w:rPr>
          <w:sz w:val="26"/>
          <w:szCs w:val="26"/>
        </w:rPr>
        <w:t>Заказчик</w:t>
      </w:r>
      <w:r w:rsidRPr="006C2C39">
        <w:rPr>
          <w:sz w:val="26"/>
          <w:szCs w:val="26"/>
        </w:rPr>
        <w:t xml:space="preserve"> вправе принять решение об одностороннем отказе от исполнения Ко</w:t>
      </w:r>
      <w:r w:rsidRPr="006C2C39">
        <w:rPr>
          <w:sz w:val="26"/>
          <w:szCs w:val="26"/>
        </w:rPr>
        <w:t>н</w:t>
      </w:r>
      <w:r w:rsidRPr="006C2C39">
        <w:rPr>
          <w:sz w:val="26"/>
          <w:szCs w:val="26"/>
        </w:rPr>
        <w:t>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6C2C39">
      <w:pPr>
        <w:spacing w:line="288" w:lineRule="auto"/>
        <w:ind w:firstLine="567"/>
        <w:jc w:val="both"/>
        <w:rPr>
          <w:sz w:val="26"/>
          <w:szCs w:val="26"/>
        </w:rPr>
      </w:pPr>
      <w:r w:rsidRPr="006C2C39">
        <w:rPr>
          <w:sz w:val="26"/>
          <w:szCs w:val="26"/>
        </w:rPr>
        <w:t xml:space="preserve">7.3.1. Решение </w:t>
      </w:r>
      <w:r w:rsidR="00D137FB" w:rsidRPr="006C2C39">
        <w:rPr>
          <w:sz w:val="26"/>
          <w:szCs w:val="26"/>
        </w:rPr>
        <w:t>Заказчик</w:t>
      </w:r>
      <w:r w:rsidRPr="006C2C39">
        <w:rPr>
          <w:sz w:val="26"/>
          <w:szCs w:val="26"/>
        </w:rPr>
        <w:t xml:space="preserve">а об одностороннем отказе от исполнения Контракта </w:t>
      </w:r>
      <w:r w:rsidRPr="006C2C39">
        <w:rPr>
          <w:bCs/>
          <w:sz w:val="26"/>
          <w:szCs w:val="26"/>
        </w:rPr>
        <w:t>не поз</w:t>
      </w:r>
      <w:r w:rsidRPr="006C2C39">
        <w:rPr>
          <w:bCs/>
          <w:sz w:val="26"/>
          <w:szCs w:val="26"/>
        </w:rPr>
        <w:t>д</w:t>
      </w:r>
      <w:r w:rsidRPr="006C2C39">
        <w:rPr>
          <w:bCs/>
          <w:sz w:val="26"/>
          <w:szCs w:val="26"/>
        </w:rPr>
        <w:t>нее чем в течение трех рабочих дней с даты</w:t>
      </w:r>
      <w:r w:rsidRPr="006C2C39">
        <w:rPr>
          <w:sz w:val="26"/>
          <w:szCs w:val="26"/>
        </w:rPr>
        <w:t xml:space="preserve"> принятия указанного решения, </w:t>
      </w:r>
      <w:r w:rsidR="00D137FB" w:rsidRPr="006C2C39">
        <w:rPr>
          <w:sz w:val="26"/>
          <w:szCs w:val="26"/>
        </w:rPr>
        <w:t>Исполнител</w:t>
      </w:r>
      <w:r w:rsidR="006C2C39" w:rsidRPr="006C2C39">
        <w:rPr>
          <w:sz w:val="26"/>
          <w:szCs w:val="26"/>
        </w:rPr>
        <w:t>ю</w:t>
      </w:r>
      <w:r w:rsidRPr="006C2C39">
        <w:rPr>
          <w:sz w:val="26"/>
          <w:szCs w:val="26"/>
        </w:rPr>
        <w:t xml:space="preserve"> по почте заказным письмом с уведомлением о вручении по адресу </w:t>
      </w:r>
      <w:r w:rsidR="00D137FB" w:rsidRPr="006C2C39">
        <w:rPr>
          <w:sz w:val="26"/>
          <w:szCs w:val="26"/>
        </w:rPr>
        <w:t>Исполнител</w:t>
      </w:r>
      <w:r w:rsidR="006C2C39" w:rsidRPr="006C2C39">
        <w:rPr>
          <w:sz w:val="26"/>
          <w:szCs w:val="26"/>
        </w:rPr>
        <w:t>я</w:t>
      </w:r>
      <w:r w:rsidRPr="006C2C39">
        <w:rPr>
          <w:sz w:val="26"/>
          <w:szCs w:val="26"/>
        </w:rPr>
        <w:t>, указа</w:t>
      </w:r>
      <w:r w:rsidRPr="006C2C39">
        <w:rPr>
          <w:sz w:val="26"/>
          <w:szCs w:val="26"/>
        </w:rPr>
        <w:t>н</w:t>
      </w:r>
      <w:r w:rsidRPr="006C2C39">
        <w:rPr>
          <w:sz w:val="26"/>
          <w:szCs w:val="26"/>
        </w:rPr>
        <w:t>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w:t>
      </w:r>
      <w:r w:rsidRPr="006C2C39">
        <w:rPr>
          <w:sz w:val="26"/>
          <w:szCs w:val="26"/>
        </w:rPr>
        <w:t>е</w:t>
      </w:r>
      <w:r w:rsidRPr="006C2C39">
        <w:rPr>
          <w:sz w:val="26"/>
          <w:szCs w:val="26"/>
        </w:rPr>
        <w:t xml:space="preserve">чивающих фиксирование такого уведомления и получение </w:t>
      </w:r>
      <w:r w:rsidR="00D137FB" w:rsidRPr="006C2C39">
        <w:rPr>
          <w:sz w:val="26"/>
          <w:szCs w:val="26"/>
        </w:rPr>
        <w:t>Заказчик</w:t>
      </w:r>
      <w:r w:rsidRPr="006C2C39">
        <w:rPr>
          <w:sz w:val="26"/>
          <w:szCs w:val="26"/>
        </w:rPr>
        <w:t>ом подтверждения о его вручении адресату. Датой такого надлежащего уведомления признается дата получ</w:t>
      </w:r>
      <w:r w:rsidRPr="006C2C39">
        <w:rPr>
          <w:sz w:val="26"/>
          <w:szCs w:val="26"/>
        </w:rPr>
        <w:t>е</w:t>
      </w:r>
      <w:r w:rsidRPr="006C2C39">
        <w:rPr>
          <w:sz w:val="26"/>
          <w:szCs w:val="26"/>
        </w:rPr>
        <w:t xml:space="preserve">ния </w:t>
      </w:r>
      <w:r w:rsidR="00D137FB" w:rsidRPr="006C2C39">
        <w:rPr>
          <w:sz w:val="26"/>
          <w:szCs w:val="26"/>
        </w:rPr>
        <w:t>Заказчик</w:t>
      </w:r>
      <w:r w:rsidRPr="006C2C39">
        <w:rPr>
          <w:sz w:val="26"/>
          <w:szCs w:val="26"/>
        </w:rPr>
        <w:t xml:space="preserve">ом подтверждения о вручении </w:t>
      </w:r>
      <w:r w:rsidR="00D137FB" w:rsidRPr="006C2C39">
        <w:rPr>
          <w:sz w:val="26"/>
          <w:szCs w:val="26"/>
        </w:rPr>
        <w:t>Исполнител</w:t>
      </w:r>
      <w:r w:rsidR="006C2C39" w:rsidRPr="006C2C39">
        <w:rPr>
          <w:sz w:val="26"/>
          <w:szCs w:val="26"/>
        </w:rPr>
        <w:t>ю</w:t>
      </w:r>
      <w:r w:rsidRPr="006C2C39">
        <w:rPr>
          <w:sz w:val="26"/>
          <w:szCs w:val="26"/>
        </w:rPr>
        <w:t xml:space="preserve"> указанного уведомления либо дата получения </w:t>
      </w:r>
      <w:r w:rsidR="00D137FB" w:rsidRPr="006C2C39">
        <w:rPr>
          <w:sz w:val="26"/>
          <w:szCs w:val="26"/>
        </w:rPr>
        <w:t>Заказчик</w:t>
      </w:r>
      <w:r w:rsidRPr="006C2C39">
        <w:rPr>
          <w:sz w:val="26"/>
          <w:szCs w:val="26"/>
        </w:rPr>
        <w:t xml:space="preserve">ом информации об отсутствии </w:t>
      </w:r>
      <w:r w:rsidR="00D137FB" w:rsidRPr="006C2C39">
        <w:rPr>
          <w:sz w:val="26"/>
          <w:szCs w:val="26"/>
        </w:rPr>
        <w:t>Исполнител</w:t>
      </w:r>
      <w:r w:rsidR="006C2C39" w:rsidRPr="006C2C39">
        <w:rPr>
          <w:sz w:val="26"/>
          <w:szCs w:val="26"/>
        </w:rPr>
        <w:t>я</w:t>
      </w:r>
      <w:r w:rsidRPr="006C2C39">
        <w:rPr>
          <w:sz w:val="26"/>
          <w:szCs w:val="26"/>
        </w:rPr>
        <w:t xml:space="preserve"> по его адресу, ук</w:t>
      </w:r>
      <w:r w:rsidRPr="006C2C39">
        <w:rPr>
          <w:sz w:val="26"/>
          <w:szCs w:val="26"/>
        </w:rPr>
        <w:t>а</w:t>
      </w:r>
      <w:r w:rsidRPr="006C2C39">
        <w:rPr>
          <w:sz w:val="26"/>
          <w:szCs w:val="26"/>
        </w:rPr>
        <w:t>занному в Контракте. При невозможности получения указанных подтверждения либо и</w:t>
      </w:r>
      <w:r w:rsidRPr="006C2C39">
        <w:rPr>
          <w:sz w:val="26"/>
          <w:szCs w:val="26"/>
        </w:rPr>
        <w:t>н</w:t>
      </w:r>
      <w:r w:rsidRPr="006C2C39">
        <w:rPr>
          <w:sz w:val="26"/>
          <w:szCs w:val="26"/>
        </w:rPr>
        <w:t xml:space="preserve">формации датой такого надлежащего уведомления признается дата по истечении тридцати дней с даты размещения решения </w:t>
      </w:r>
      <w:r w:rsidR="00D137FB" w:rsidRPr="006C2C39">
        <w:rPr>
          <w:sz w:val="26"/>
          <w:szCs w:val="26"/>
        </w:rPr>
        <w:t>Заказчик</w:t>
      </w:r>
      <w:r w:rsidRPr="006C2C39">
        <w:rPr>
          <w:sz w:val="26"/>
          <w:szCs w:val="26"/>
        </w:rPr>
        <w:t>а об одностороннем отказе от исполнения Ко</w:t>
      </w:r>
      <w:r w:rsidRPr="006C2C39">
        <w:rPr>
          <w:sz w:val="26"/>
          <w:szCs w:val="26"/>
        </w:rPr>
        <w:t>н</w:t>
      </w:r>
      <w:r w:rsidRPr="006C2C39">
        <w:rPr>
          <w:sz w:val="26"/>
          <w:szCs w:val="26"/>
        </w:rPr>
        <w:t>тракта на официальном сайте.</w:t>
      </w:r>
    </w:p>
    <w:p w:rsidR="000022C1" w:rsidRPr="006C2C39" w:rsidRDefault="000022C1" w:rsidP="006C2C39">
      <w:pPr>
        <w:spacing w:line="288" w:lineRule="auto"/>
        <w:ind w:firstLine="567"/>
        <w:jc w:val="both"/>
        <w:rPr>
          <w:sz w:val="26"/>
          <w:szCs w:val="26"/>
        </w:rPr>
      </w:pPr>
      <w:r w:rsidRPr="006C2C39">
        <w:rPr>
          <w:sz w:val="26"/>
          <w:szCs w:val="26"/>
        </w:rPr>
        <w:lastRenderedPageBreak/>
        <w:t xml:space="preserve">7.3.2. Решение </w:t>
      </w:r>
      <w:r w:rsidR="00D137FB" w:rsidRPr="006C2C39">
        <w:rPr>
          <w:sz w:val="26"/>
          <w:szCs w:val="26"/>
        </w:rPr>
        <w:t>Заказчик</w:t>
      </w:r>
      <w:r w:rsidRPr="006C2C39">
        <w:rPr>
          <w:sz w:val="26"/>
          <w:szCs w:val="26"/>
        </w:rPr>
        <w:t>а об одностороннем отказе от исполнения Контракта вступает в силу и Контракт считается расторгнутым через десять дней с даты надлежащего уведо</w:t>
      </w:r>
      <w:r w:rsidRPr="006C2C39">
        <w:rPr>
          <w:sz w:val="26"/>
          <w:szCs w:val="26"/>
        </w:rPr>
        <w:t>м</w:t>
      </w:r>
      <w:r w:rsidRPr="006C2C39">
        <w:rPr>
          <w:sz w:val="26"/>
          <w:szCs w:val="26"/>
        </w:rPr>
        <w:t xml:space="preserve">ления </w:t>
      </w:r>
      <w:r w:rsidR="00D137FB" w:rsidRPr="006C2C39">
        <w:rPr>
          <w:sz w:val="26"/>
          <w:szCs w:val="26"/>
        </w:rPr>
        <w:t>Заказчик</w:t>
      </w:r>
      <w:r w:rsidRPr="006C2C39">
        <w:rPr>
          <w:sz w:val="26"/>
          <w:szCs w:val="26"/>
        </w:rPr>
        <w:t xml:space="preserve">ом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w:t>
      </w:r>
    </w:p>
    <w:p w:rsidR="000022C1" w:rsidRPr="006C2C39" w:rsidRDefault="000022C1" w:rsidP="006C2C39">
      <w:pPr>
        <w:spacing w:line="288" w:lineRule="auto"/>
        <w:ind w:firstLine="567"/>
        <w:jc w:val="both"/>
        <w:rPr>
          <w:sz w:val="26"/>
          <w:szCs w:val="26"/>
        </w:rPr>
      </w:pPr>
      <w:r w:rsidRPr="006C2C39">
        <w:rPr>
          <w:sz w:val="26"/>
          <w:szCs w:val="26"/>
        </w:rPr>
        <w:t xml:space="preserve">7.3.3. </w:t>
      </w:r>
      <w:r w:rsidR="00D137FB" w:rsidRPr="006C2C39">
        <w:rPr>
          <w:sz w:val="26"/>
          <w:szCs w:val="26"/>
        </w:rPr>
        <w:t>Заказчик</w:t>
      </w:r>
      <w:r w:rsidRPr="006C2C39">
        <w:rPr>
          <w:sz w:val="26"/>
          <w:szCs w:val="26"/>
        </w:rPr>
        <w:t xml:space="preserve"> обязан отменить не вступившее в силу решение об одностороннем о</w:t>
      </w:r>
      <w:r w:rsidRPr="006C2C39">
        <w:rPr>
          <w:sz w:val="26"/>
          <w:szCs w:val="26"/>
        </w:rPr>
        <w:t>т</w:t>
      </w:r>
      <w:r w:rsidRPr="006C2C39">
        <w:rPr>
          <w:sz w:val="26"/>
          <w:szCs w:val="26"/>
        </w:rPr>
        <w:t xml:space="preserve">казе от исполнения Контракта, если в течение десятидневного срока с даты надлежащего уведомления </w:t>
      </w:r>
      <w:r w:rsidR="00D137FB" w:rsidRPr="006C2C39">
        <w:rPr>
          <w:sz w:val="26"/>
          <w:szCs w:val="26"/>
        </w:rPr>
        <w:t>Исполнител</w:t>
      </w:r>
      <w:r w:rsidR="006C2C39" w:rsidRPr="006C2C39">
        <w:rPr>
          <w:sz w:val="26"/>
          <w:szCs w:val="26"/>
        </w:rPr>
        <w:t>я</w:t>
      </w:r>
      <w:r w:rsidRPr="006C2C39">
        <w:rPr>
          <w:sz w:val="26"/>
          <w:szCs w:val="26"/>
        </w:rPr>
        <w:t xml:space="preserve"> о принятом решении об одностороннем отказе от исполнения Контракта устранено нарушение условий Контракта, послужившее основанием для прин</w:t>
      </w:r>
      <w:r w:rsidRPr="006C2C39">
        <w:rPr>
          <w:sz w:val="26"/>
          <w:szCs w:val="26"/>
        </w:rPr>
        <w:t>я</w:t>
      </w:r>
      <w:r w:rsidRPr="006C2C39">
        <w:rPr>
          <w:sz w:val="26"/>
          <w:szCs w:val="26"/>
        </w:rPr>
        <w:t xml:space="preserve">тия указанного решения. Данное правило не применяется в случае повторного нарушения </w:t>
      </w:r>
      <w:r w:rsidR="006C2C39" w:rsidRPr="006C2C39">
        <w:rPr>
          <w:sz w:val="26"/>
          <w:szCs w:val="26"/>
        </w:rPr>
        <w:t xml:space="preserve">Исполнителем </w:t>
      </w:r>
      <w:r w:rsidRPr="006C2C39">
        <w:rPr>
          <w:sz w:val="26"/>
          <w:szCs w:val="26"/>
        </w:rPr>
        <w:t>условий Контракта, которые в соответствии с гражданским законодател</w:t>
      </w:r>
      <w:r w:rsidRPr="006C2C39">
        <w:rPr>
          <w:sz w:val="26"/>
          <w:szCs w:val="26"/>
        </w:rPr>
        <w:t>ь</w:t>
      </w:r>
      <w:r w:rsidRPr="006C2C39">
        <w:rPr>
          <w:sz w:val="26"/>
          <w:szCs w:val="26"/>
        </w:rPr>
        <w:t xml:space="preserve">ством Российской Федерации являются основанием для одностороннего отказа </w:t>
      </w:r>
      <w:r w:rsidR="00D137FB" w:rsidRPr="006C2C39">
        <w:rPr>
          <w:sz w:val="26"/>
          <w:szCs w:val="26"/>
        </w:rPr>
        <w:t>Заказчик</w:t>
      </w:r>
      <w:r w:rsidRPr="006C2C39">
        <w:rPr>
          <w:sz w:val="26"/>
          <w:szCs w:val="26"/>
        </w:rPr>
        <w:t>а от исполнения Контракта.</w:t>
      </w:r>
    </w:p>
    <w:p w:rsidR="000022C1" w:rsidRPr="006C2C39" w:rsidRDefault="000022C1" w:rsidP="006C2C39">
      <w:pPr>
        <w:spacing w:line="288" w:lineRule="auto"/>
        <w:ind w:firstLine="567"/>
        <w:jc w:val="both"/>
        <w:rPr>
          <w:strike/>
          <w:sz w:val="26"/>
          <w:szCs w:val="26"/>
        </w:rPr>
      </w:pPr>
      <w:r w:rsidRPr="006C2C39">
        <w:rPr>
          <w:sz w:val="26"/>
          <w:szCs w:val="26"/>
        </w:rPr>
        <w:t xml:space="preserve">7.4. </w:t>
      </w:r>
      <w:r w:rsidR="00D137FB" w:rsidRPr="006C2C39">
        <w:rPr>
          <w:sz w:val="26"/>
          <w:szCs w:val="26"/>
        </w:rPr>
        <w:t>Исполнитель</w:t>
      </w:r>
      <w:r w:rsidRPr="006C2C39">
        <w:rPr>
          <w:sz w:val="26"/>
          <w:szCs w:val="26"/>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Федер</w:t>
      </w:r>
      <w:r w:rsidRPr="006C2C39">
        <w:rPr>
          <w:sz w:val="26"/>
          <w:szCs w:val="26"/>
        </w:rPr>
        <w:t>а</w:t>
      </w:r>
      <w:r w:rsidRPr="006C2C39">
        <w:rPr>
          <w:sz w:val="26"/>
          <w:szCs w:val="26"/>
        </w:rPr>
        <w:t>ции для одностороннего отказа от исполнения отдельных видов обязательств.</w:t>
      </w:r>
    </w:p>
    <w:p w:rsidR="000022C1" w:rsidRPr="006C2C39" w:rsidRDefault="000022C1" w:rsidP="006C2C39">
      <w:pPr>
        <w:spacing w:line="288" w:lineRule="auto"/>
        <w:ind w:firstLine="567"/>
        <w:jc w:val="both"/>
        <w:rPr>
          <w:sz w:val="26"/>
          <w:szCs w:val="26"/>
        </w:rPr>
      </w:pPr>
      <w:r w:rsidRPr="006C2C39">
        <w:rPr>
          <w:sz w:val="26"/>
          <w:szCs w:val="26"/>
        </w:rPr>
        <w:t xml:space="preserve">7.4.1.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w:t>
      </w:r>
      <w:r w:rsidRPr="006C2C39">
        <w:rPr>
          <w:bCs/>
          <w:sz w:val="26"/>
          <w:szCs w:val="26"/>
        </w:rPr>
        <w:t>не позднее чем в течение трех рабочих дней с даты</w:t>
      </w:r>
      <w:r w:rsidRPr="006C2C39">
        <w:rPr>
          <w:sz w:val="26"/>
          <w:szCs w:val="26"/>
        </w:rPr>
        <w:t xml:space="preserve"> принятия такого решения, направляется </w:t>
      </w:r>
      <w:r w:rsidR="00D137FB" w:rsidRPr="006C2C39">
        <w:rPr>
          <w:sz w:val="26"/>
          <w:szCs w:val="26"/>
        </w:rPr>
        <w:t>Заказчик</w:t>
      </w:r>
      <w:r w:rsidRPr="006C2C39">
        <w:rPr>
          <w:sz w:val="26"/>
          <w:szCs w:val="26"/>
        </w:rPr>
        <w:t xml:space="preserve">у по почте заказным письмом с уведомлением о вручении по адресу </w:t>
      </w:r>
      <w:r w:rsidR="00D137FB" w:rsidRPr="006C2C39">
        <w:rPr>
          <w:sz w:val="26"/>
          <w:szCs w:val="26"/>
        </w:rPr>
        <w:t>Заказчик</w:t>
      </w:r>
      <w:r w:rsidRPr="006C2C39">
        <w:rPr>
          <w:sz w:val="26"/>
          <w:szCs w:val="26"/>
        </w:rPr>
        <w:t>а, указанному в Контракте, а также телеграммой, либо посредством факсимильной связи, л</w:t>
      </w:r>
      <w:r w:rsidRPr="006C2C39">
        <w:rPr>
          <w:sz w:val="26"/>
          <w:szCs w:val="26"/>
        </w:rPr>
        <w:t>и</w:t>
      </w:r>
      <w:r w:rsidRPr="006C2C39">
        <w:rPr>
          <w:sz w:val="26"/>
          <w:szCs w:val="26"/>
        </w:rPr>
        <w:t xml:space="preserve">бо по адресу электронной почты, либо с использованием иных средств связи и доставки, обеспечивающих фиксирование такого уведомления и получение </w:t>
      </w:r>
      <w:r w:rsidR="006C2C39" w:rsidRPr="006C2C39">
        <w:rPr>
          <w:sz w:val="26"/>
          <w:szCs w:val="26"/>
        </w:rPr>
        <w:t xml:space="preserve">Исполнителем </w:t>
      </w:r>
      <w:r w:rsidRPr="006C2C39">
        <w:rPr>
          <w:sz w:val="26"/>
          <w:szCs w:val="26"/>
        </w:rPr>
        <w:t>подтве</w:t>
      </w:r>
      <w:r w:rsidRPr="006C2C39">
        <w:rPr>
          <w:sz w:val="26"/>
          <w:szCs w:val="26"/>
        </w:rPr>
        <w:t>р</w:t>
      </w:r>
      <w:r w:rsidRPr="006C2C39">
        <w:rPr>
          <w:sz w:val="26"/>
          <w:szCs w:val="26"/>
        </w:rPr>
        <w:t xml:space="preserve">ждения о его вручении </w:t>
      </w:r>
      <w:r w:rsidR="00D137FB" w:rsidRPr="006C2C39">
        <w:rPr>
          <w:sz w:val="26"/>
          <w:szCs w:val="26"/>
        </w:rPr>
        <w:t>Заказчик</w:t>
      </w:r>
      <w:r w:rsidRPr="006C2C39">
        <w:rPr>
          <w:sz w:val="26"/>
          <w:szCs w:val="26"/>
        </w:rPr>
        <w:t xml:space="preserve">у. Датой такого надлежащего уведомления признается дата получения </w:t>
      </w:r>
      <w:r w:rsidR="006C2C39" w:rsidRPr="006C2C39">
        <w:rPr>
          <w:sz w:val="26"/>
          <w:szCs w:val="26"/>
        </w:rPr>
        <w:t xml:space="preserve">Исполнителем </w:t>
      </w:r>
      <w:r w:rsidRPr="006C2C39">
        <w:rPr>
          <w:sz w:val="26"/>
          <w:szCs w:val="26"/>
        </w:rPr>
        <w:t xml:space="preserve">подтверждения о вручении </w:t>
      </w:r>
      <w:r w:rsidR="00D137FB" w:rsidRPr="006C2C39">
        <w:rPr>
          <w:sz w:val="26"/>
          <w:szCs w:val="26"/>
        </w:rPr>
        <w:t>Заказчик</w:t>
      </w:r>
      <w:r w:rsidRPr="006C2C39">
        <w:rPr>
          <w:sz w:val="26"/>
          <w:szCs w:val="26"/>
        </w:rPr>
        <w:t>у указанного уведомления.</w:t>
      </w:r>
    </w:p>
    <w:p w:rsidR="000022C1" w:rsidRPr="006C2C39" w:rsidRDefault="000022C1" w:rsidP="006C2C39">
      <w:pPr>
        <w:spacing w:line="288" w:lineRule="auto"/>
        <w:ind w:firstLine="567"/>
        <w:jc w:val="both"/>
        <w:rPr>
          <w:sz w:val="26"/>
          <w:szCs w:val="26"/>
        </w:rPr>
      </w:pPr>
      <w:r w:rsidRPr="006C2C39">
        <w:rPr>
          <w:sz w:val="26"/>
          <w:szCs w:val="26"/>
        </w:rPr>
        <w:t xml:space="preserve">7.4.2.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вст</w:t>
      </w:r>
      <w:r w:rsidRPr="006C2C39">
        <w:rPr>
          <w:sz w:val="26"/>
          <w:szCs w:val="26"/>
        </w:rPr>
        <w:t>у</w:t>
      </w:r>
      <w:r w:rsidRPr="006C2C39">
        <w:rPr>
          <w:sz w:val="26"/>
          <w:szCs w:val="26"/>
        </w:rPr>
        <w:t xml:space="preserve">пает в силу и Контракт считается расторгнутым через десять дней с даты надлежащего уведомления </w:t>
      </w:r>
      <w:r w:rsidR="006C2C39" w:rsidRPr="006C2C39">
        <w:rPr>
          <w:sz w:val="26"/>
          <w:szCs w:val="26"/>
        </w:rPr>
        <w:t xml:space="preserve">Исполнителем </w:t>
      </w:r>
      <w:r w:rsidR="00D137FB" w:rsidRPr="006C2C39">
        <w:rPr>
          <w:sz w:val="26"/>
          <w:szCs w:val="26"/>
        </w:rPr>
        <w:t>Заказчик</w:t>
      </w:r>
      <w:r w:rsidRPr="006C2C39">
        <w:rPr>
          <w:sz w:val="26"/>
          <w:szCs w:val="26"/>
        </w:rPr>
        <w:t>а об одностороннем отказе от исполнения Контракта.</w:t>
      </w:r>
    </w:p>
    <w:p w:rsidR="000022C1" w:rsidRPr="006C2C39" w:rsidRDefault="000022C1" w:rsidP="006C2C39">
      <w:pPr>
        <w:spacing w:line="288" w:lineRule="auto"/>
        <w:ind w:firstLine="567"/>
        <w:jc w:val="both"/>
        <w:rPr>
          <w:sz w:val="26"/>
          <w:szCs w:val="26"/>
        </w:rPr>
      </w:pPr>
      <w:r w:rsidRPr="006C2C39">
        <w:rPr>
          <w:sz w:val="26"/>
          <w:szCs w:val="26"/>
        </w:rPr>
        <w:t xml:space="preserve">7.4.3. </w:t>
      </w:r>
      <w:r w:rsidR="00D137FB" w:rsidRPr="006C2C39">
        <w:rPr>
          <w:sz w:val="26"/>
          <w:szCs w:val="26"/>
        </w:rPr>
        <w:t>Исполнитель</w:t>
      </w:r>
      <w:r w:rsidRPr="006C2C39">
        <w:rPr>
          <w:sz w:val="26"/>
          <w:szCs w:val="26"/>
        </w:rPr>
        <w:t xml:space="preserve">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w:t>
      </w:r>
      <w:r w:rsidR="00D137FB" w:rsidRPr="006C2C39">
        <w:rPr>
          <w:sz w:val="26"/>
          <w:szCs w:val="26"/>
        </w:rPr>
        <w:t>Заказчик</w:t>
      </w:r>
      <w:r w:rsidRPr="006C2C39">
        <w:rPr>
          <w:sz w:val="26"/>
          <w:szCs w:val="26"/>
        </w:rPr>
        <w:t>а о принятом решении об одностороннем отказе от исполнения Ко</w:t>
      </w:r>
      <w:r w:rsidRPr="006C2C39">
        <w:rPr>
          <w:sz w:val="26"/>
          <w:szCs w:val="26"/>
        </w:rPr>
        <w:t>н</w:t>
      </w:r>
      <w:r w:rsidRPr="006C2C39">
        <w:rPr>
          <w:sz w:val="26"/>
          <w:szCs w:val="26"/>
        </w:rPr>
        <w:t>тракта устранены нарушения условий Контракта, послужившие основанием для принятия указанного решения.</w:t>
      </w:r>
    </w:p>
    <w:p w:rsidR="000022C1" w:rsidRPr="006C2C39" w:rsidRDefault="000022C1" w:rsidP="006C2C39">
      <w:pPr>
        <w:spacing w:line="288" w:lineRule="auto"/>
        <w:ind w:firstLine="567"/>
        <w:jc w:val="both"/>
        <w:rPr>
          <w:sz w:val="26"/>
          <w:szCs w:val="26"/>
        </w:rPr>
      </w:pPr>
    </w:p>
    <w:p w:rsidR="000022C1" w:rsidRPr="006C2C39" w:rsidRDefault="000022C1" w:rsidP="006C2C39">
      <w:pPr>
        <w:pStyle w:val="Style1"/>
        <w:numPr>
          <w:ilvl w:val="0"/>
          <w:numId w:val="0"/>
        </w:numPr>
        <w:spacing w:before="0" w:after="0" w:line="288" w:lineRule="auto"/>
        <w:ind w:firstLine="567"/>
        <w:rPr>
          <w:rFonts w:ascii="Times New Roman" w:hAnsi="Times New Roman"/>
          <w:sz w:val="26"/>
          <w:szCs w:val="26"/>
        </w:rPr>
      </w:pPr>
      <w:r w:rsidRPr="006C2C39">
        <w:rPr>
          <w:rFonts w:ascii="Times New Roman" w:hAnsi="Times New Roman"/>
          <w:sz w:val="26"/>
          <w:szCs w:val="26"/>
        </w:rPr>
        <w:t>8. Заключительные положения</w:t>
      </w:r>
    </w:p>
    <w:p w:rsidR="000022C1" w:rsidRPr="006C2C39" w:rsidRDefault="000022C1" w:rsidP="006C2C39">
      <w:pPr>
        <w:pStyle w:val="Style2"/>
        <w:numPr>
          <w:ilvl w:val="0"/>
          <w:numId w:val="0"/>
        </w:numPr>
        <w:spacing w:before="0" w:after="0" w:line="288" w:lineRule="auto"/>
        <w:ind w:firstLine="567"/>
        <w:rPr>
          <w:rFonts w:ascii="Times New Roman" w:hAnsi="Times New Roman"/>
          <w:sz w:val="26"/>
          <w:szCs w:val="26"/>
        </w:rPr>
      </w:pPr>
      <w:r w:rsidRPr="006C2C39">
        <w:rPr>
          <w:rFonts w:ascii="Times New Roman" w:hAnsi="Times New Roman"/>
          <w:sz w:val="26"/>
          <w:szCs w:val="26"/>
        </w:rPr>
        <w:t>8.1. Срок действия Контракта устанавливается с даты его подписания и действует до исполнения Сторонами всех своих обязательств.</w:t>
      </w:r>
    </w:p>
    <w:p w:rsidR="000022C1" w:rsidRPr="006C2C39" w:rsidRDefault="000022C1" w:rsidP="006C2C39">
      <w:pPr>
        <w:pStyle w:val="Style2"/>
        <w:numPr>
          <w:ilvl w:val="0"/>
          <w:numId w:val="0"/>
        </w:numPr>
        <w:spacing w:before="0" w:after="0" w:line="288" w:lineRule="auto"/>
        <w:ind w:firstLine="567"/>
        <w:rPr>
          <w:rFonts w:ascii="Times New Roman" w:hAnsi="Times New Roman"/>
          <w:sz w:val="26"/>
          <w:szCs w:val="26"/>
        </w:rPr>
      </w:pPr>
      <w:r w:rsidRPr="006C2C39">
        <w:rPr>
          <w:rFonts w:ascii="Times New Roman" w:hAnsi="Times New Roman"/>
          <w:sz w:val="26"/>
          <w:szCs w:val="26"/>
        </w:rPr>
        <w:t>8.2. Все изменения и дополнения к Контракту имеют силу только в том случае, если они оформлены в письменном виде и подписаны полномочными представителями Сторон.</w:t>
      </w:r>
    </w:p>
    <w:p w:rsidR="000022C1" w:rsidRPr="006C2C39" w:rsidRDefault="000022C1" w:rsidP="006C2C39">
      <w:pPr>
        <w:pStyle w:val="Style30"/>
        <w:spacing w:line="288" w:lineRule="auto"/>
        <w:ind w:firstLine="567"/>
        <w:rPr>
          <w:sz w:val="26"/>
          <w:szCs w:val="26"/>
        </w:rPr>
      </w:pPr>
      <w:r w:rsidRPr="006C2C39">
        <w:rPr>
          <w:sz w:val="26"/>
          <w:szCs w:val="26"/>
        </w:rPr>
        <w:t xml:space="preserve">8.3. Все споры и разногласия, которые могут возникнуть из Контракта, и которые не будут решены путем переговоров, подлежат разрешению в Арбитражном суде </w:t>
      </w:r>
      <w:r w:rsidRPr="006C2C39">
        <w:rPr>
          <w:sz w:val="26"/>
          <w:szCs w:val="26"/>
        </w:rPr>
        <w:br/>
        <w:t>г. Москвы в порядке, установленном законодательством Российской Федерации.</w:t>
      </w:r>
    </w:p>
    <w:p w:rsidR="000022C1" w:rsidRPr="006C2C39" w:rsidRDefault="000022C1" w:rsidP="006C2C39">
      <w:pPr>
        <w:pStyle w:val="Style30"/>
        <w:spacing w:line="288" w:lineRule="auto"/>
        <w:ind w:firstLine="567"/>
        <w:rPr>
          <w:sz w:val="26"/>
          <w:szCs w:val="26"/>
        </w:rPr>
      </w:pPr>
      <w:r w:rsidRPr="006C2C39">
        <w:rPr>
          <w:sz w:val="26"/>
          <w:szCs w:val="26"/>
        </w:rPr>
        <w:t>8.4. Приложения являются неотъемлемыми частями Контракта.</w:t>
      </w:r>
    </w:p>
    <w:p w:rsidR="000022C1" w:rsidRPr="006C2C39" w:rsidRDefault="000022C1" w:rsidP="006C2C39">
      <w:pPr>
        <w:pStyle w:val="Style30"/>
        <w:spacing w:line="288" w:lineRule="auto"/>
        <w:ind w:firstLine="567"/>
        <w:rPr>
          <w:sz w:val="26"/>
          <w:szCs w:val="26"/>
        </w:rPr>
      </w:pPr>
      <w:r w:rsidRPr="006C2C39">
        <w:rPr>
          <w:sz w:val="26"/>
          <w:szCs w:val="26"/>
        </w:rPr>
        <w:t xml:space="preserve">8.5. Контракт составлен в двух экземплярах, имеющих равную юридическую силу и </w:t>
      </w:r>
      <w:r w:rsidRPr="006C2C39">
        <w:rPr>
          <w:sz w:val="26"/>
          <w:szCs w:val="26"/>
        </w:rPr>
        <w:lastRenderedPageBreak/>
        <w:t>находящихся по одному экземпляру у каждой из Сторон.</w:t>
      </w:r>
    </w:p>
    <w:p w:rsidR="000022C1" w:rsidRPr="006C2C39" w:rsidRDefault="000022C1" w:rsidP="006C2C39">
      <w:pPr>
        <w:pStyle w:val="15"/>
        <w:spacing w:line="288" w:lineRule="auto"/>
        <w:ind w:firstLine="567"/>
        <w:jc w:val="both"/>
        <w:rPr>
          <w:sz w:val="26"/>
          <w:szCs w:val="26"/>
        </w:rPr>
      </w:pPr>
      <w:r w:rsidRPr="006C2C39">
        <w:rPr>
          <w:sz w:val="26"/>
          <w:szCs w:val="26"/>
        </w:rPr>
        <w:t>8.6. В случае изменения Стороной своего местонахождения, банковских реквизитов, а также в случае реорганизации, она обязана в течение 3 (трех) рабочих дней письменно и</w:t>
      </w:r>
      <w:r w:rsidRPr="006C2C39">
        <w:rPr>
          <w:sz w:val="26"/>
          <w:szCs w:val="26"/>
        </w:rPr>
        <w:t>н</w:t>
      </w:r>
      <w:r w:rsidRPr="006C2C39">
        <w:rPr>
          <w:sz w:val="26"/>
          <w:szCs w:val="26"/>
        </w:rPr>
        <w:t>формировать об этом другую Сторону.</w:t>
      </w:r>
    </w:p>
    <w:p w:rsidR="000022C1" w:rsidRPr="006C2C39" w:rsidRDefault="000022C1" w:rsidP="006C2C39">
      <w:pPr>
        <w:pStyle w:val="15"/>
        <w:spacing w:line="288" w:lineRule="auto"/>
        <w:ind w:firstLine="567"/>
        <w:jc w:val="both"/>
        <w:rPr>
          <w:sz w:val="26"/>
          <w:szCs w:val="26"/>
        </w:rPr>
      </w:pPr>
      <w:r w:rsidRPr="006C2C39">
        <w:rPr>
          <w:sz w:val="26"/>
          <w:szCs w:val="26"/>
        </w:rPr>
        <w:t xml:space="preserve">8.7. </w:t>
      </w:r>
      <w:r w:rsidRPr="006C2C39">
        <w:rPr>
          <w:spacing w:val="1"/>
          <w:sz w:val="26"/>
          <w:szCs w:val="26"/>
        </w:rPr>
        <w:t xml:space="preserve">Во всем ином, что не предусмотрено Контрактом, Стороны </w:t>
      </w:r>
      <w:r w:rsidRPr="006C2C39">
        <w:rPr>
          <w:spacing w:val="-1"/>
          <w:sz w:val="26"/>
          <w:szCs w:val="26"/>
        </w:rPr>
        <w:t>руководствуются з</w:t>
      </w:r>
      <w:r w:rsidRPr="006C2C39">
        <w:rPr>
          <w:spacing w:val="-1"/>
          <w:sz w:val="26"/>
          <w:szCs w:val="26"/>
        </w:rPr>
        <w:t>а</w:t>
      </w:r>
      <w:r w:rsidRPr="006C2C39">
        <w:rPr>
          <w:spacing w:val="-1"/>
          <w:sz w:val="26"/>
          <w:szCs w:val="26"/>
        </w:rPr>
        <w:t>конодательством Российской Федерации.</w:t>
      </w:r>
    </w:p>
    <w:p w:rsidR="00A1071D" w:rsidRPr="00D55C9D" w:rsidRDefault="00A1071D" w:rsidP="00A1071D">
      <w:pPr>
        <w:pStyle w:val="15"/>
        <w:spacing w:line="288" w:lineRule="auto"/>
        <w:jc w:val="both"/>
        <w:rPr>
          <w:sz w:val="26"/>
          <w:szCs w:val="26"/>
        </w:rPr>
      </w:pPr>
    </w:p>
    <w:p w:rsidR="00A1071D" w:rsidRPr="00D55C9D" w:rsidRDefault="00A1071D" w:rsidP="00A1071D">
      <w:pPr>
        <w:spacing w:line="288" w:lineRule="auto"/>
        <w:jc w:val="center"/>
        <w:rPr>
          <w:sz w:val="26"/>
          <w:szCs w:val="26"/>
        </w:rPr>
      </w:pPr>
      <w:r w:rsidRPr="00D55C9D">
        <w:rPr>
          <w:b/>
          <w:bCs/>
          <w:sz w:val="26"/>
          <w:szCs w:val="26"/>
        </w:rPr>
        <w:t>9. Реквизиты Сторон</w:t>
      </w:r>
    </w:p>
    <w:tbl>
      <w:tblPr>
        <w:tblW w:w="10448" w:type="dxa"/>
        <w:jc w:val="center"/>
        <w:tblLayout w:type="fixed"/>
        <w:tblLook w:val="0000" w:firstRow="0" w:lastRow="0" w:firstColumn="0" w:lastColumn="0" w:noHBand="0" w:noVBand="0"/>
      </w:tblPr>
      <w:tblGrid>
        <w:gridCol w:w="5155"/>
        <w:gridCol w:w="5293"/>
      </w:tblGrid>
      <w:tr w:rsidR="00A1071D" w:rsidRPr="006C2C39" w:rsidTr="006715C6">
        <w:trPr>
          <w:trHeight w:val="5700"/>
          <w:jc w:val="center"/>
        </w:trPr>
        <w:tc>
          <w:tcPr>
            <w:tcW w:w="5155" w:type="dxa"/>
          </w:tcPr>
          <w:p w:rsidR="00A1071D" w:rsidRPr="006C2C39" w:rsidRDefault="00D137FB" w:rsidP="006715C6">
            <w:pPr>
              <w:pStyle w:val="22"/>
              <w:spacing w:line="240" w:lineRule="auto"/>
              <w:jc w:val="left"/>
              <w:rPr>
                <w:b w:val="0"/>
                <w:sz w:val="26"/>
                <w:szCs w:val="26"/>
              </w:rPr>
            </w:pPr>
            <w:r w:rsidRPr="006C2C39">
              <w:rPr>
                <w:b w:val="0"/>
                <w:sz w:val="26"/>
                <w:szCs w:val="26"/>
              </w:rPr>
              <w:t>ЗАКАЗЧИК</w:t>
            </w:r>
          </w:p>
          <w:p w:rsidR="00A1071D" w:rsidRPr="006C2C39" w:rsidRDefault="00A1071D" w:rsidP="006715C6">
            <w:pPr>
              <w:pStyle w:val="22"/>
              <w:spacing w:line="240" w:lineRule="auto"/>
              <w:jc w:val="left"/>
              <w:rPr>
                <w:b w:val="0"/>
                <w:sz w:val="26"/>
                <w:szCs w:val="26"/>
              </w:rPr>
            </w:pPr>
            <w:r w:rsidRPr="006C2C39">
              <w:rPr>
                <w:b w:val="0"/>
                <w:sz w:val="26"/>
                <w:szCs w:val="26"/>
              </w:rPr>
              <w:t>Федеральное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 xml:space="preserve">Адрес: </w:t>
            </w:r>
            <w:smartTag w:uri="urn:schemas-microsoft-com:office:smarttags" w:element="metricconverter">
              <w:smartTagPr>
                <w:attr w:name="ProductID" w:val="101000, г"/>
              </w:smartTagPr>
              <w:r w:rsidRPr="006C2C39">
                <w:rPr>
                  <w:b w:val="0"/>
                  <w:sz w:val="26"/>
                  <w:szCs w:val="26"/>
                </w:rPr>
                <w:t>101000, г</w:t>
              </w:r>
            </w:smartTag>
            <w:r w:rsidRPr="006C2C39">
              <w:rPr>
                <w:b w:val="0"/>
                <w:sz w:val="26"/>
                <w:szCs w:val="26"/>
              </w:rPr>
              <w:t xml:space="preserve">. Москва, </w:t>
            </w:r>
          </w:p>
          <w:p w:rsidR="00A1071D" w:rsidRPr="006C2C39" w:rsidRDefault="00A1071D" w:rsidP="006715C6">
            <w:pPr>
              <w:pStyle w:val="22"/>
              <w:spacing w:line="240" w:lineRule="auto"/>
              <w:jc w:val="left"/>
              <w:rPr>
                <w:b w:val="0"/>
                <w:sz w:val="26"/>
                <w:szCs w:val="26"/>
              </w:rPr>
            </w:pPr>
            <w:r w:rsidRPr="006C2C39">
              <w:rPr>
                <w:b w:val="0"/>
                <w:sz w:val="26"/>
                <w:szCs w:val="26"/>
              </w:rPr>
              <w:t>ул. Мясницкая, д. 47</w:t>
            </w:r>
          </w:p>
          <w:p w:rsidR="00A1071D" w:rsidRPr="006C2C39" w:rsidRDefault="00A1071D" w:rsidP="006715C6">
            <w:pPr>
              <w:pStyle w:val="22"/>
              <w:spacing w:line="240" w:lineRule="auto"/>
              <w:jc w:val="left"/>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jc w:val="left"/>
              <w:rPr>
                <w:b w:val="0"/>
                <w:sz w:val="26"/>
                <w:szCs w:val="26"/>
              </w:rPr>
            </w:pPr>
            <w:r w:rsidRPr="006C2C39">
              <w:rPr>
                <w:b w:val="0"/>
                <w:sz w:val="26"/>
                <w:szCs w:val="26"/>
              </w:rPr>
              <w:t>ИНН 7708550300</w:t>
            </w:r>
          </w:p>
          <w:p w:rsidR="00A1071D" w:rsidRPr="006C2C39" w:rsidRDefault="00A1071D" w:rsidP="006715C6">
            <w:pPr>
              <w:pStyle w:val="22"/>
              <w:spacing w:line="240" w:lineRule="auto"/>
              <w:jc w:val="left"/>
              <w:rPr>
                <w:b w:val="0"/>
                <w:sz w:val="26"/>
                <w:szCs w:val="26"/>
              </w:rPr>
            </w:pPr>
            <w:r w:rsidRPr="006C2C39">
              <w:rPr>
                <w:b w:val="0"/>
                <w:sz w:val="26"/>
                <w:szCs w:val="26"/>
              </w:rPr>
              <w:t>КПП 770801001</w:t>
            </w:r>
          </w:p>
          <w:p w:rsidR="00A1071D" w:rsidRPr="006C2C39" w:rsidRDefault="00A1071D" w:rsidP="006715C6">
            <w:pPr>
              <w:pStyle w:val="22"/>
              <w:spacing w:line="240" w:lineRule="auto"/>
              <w:jc w:val="left"/>
              <w:rPr>
                <w:b w:val="0"/>
                <w:sz w:val="26"/>
                <w:szCs w:val="26"/>
              </w:rPr>
            </w:pPr>
            <w:r w:rsidRPr="006C2C39">
              <w:rPr>
                <w:b w:val="0"/>
                <w:sz w:val="26"/>
                <w:szCs w:val="26"/>
              </w:rPr>
              <w:t>Межрегиональное операционное УФК (Ф</w:t>
            </w:r>
            <w:r w:rsidRPr="006C2C39">
              <w:rPr>
                <w:b w:val="0"/>
                <w:sz w:val="26"/>
                <w:szCs w:val="26"/>
              </w:rPr>
              <w:t>е</w:t>
            </w:r>
            <w:r w:rsidRPr="006C2C39">
              <w:rPr>
                <w:b w:val="0"/>
                <w:sz w:val="26"/>
                <w:szCs w:val="26"/>
              </w:rPr>
              <w:t>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Л/с 03951001740</w:t>
            </w:r>
          </w:p>
          <w:p w:rsidR="00A1071D" w:rsidRPr="006C2C39" w:rsidRDefault="00A1071D" w:rsidP="006715C6">
            <w:pPr>
              <w:pStyle w:val="22"/>
              <w:spacing w:line="240" w:lineRule="auto"/>
              <w:jc w:val="left"/>
              <w:rPr>
                <w:b w:val="0"/>
                <w:sz w:val="26"/>
                <w:szCs w:val="26"/>
              </w:rPr>
            </w:pPr>
            <w:r w:rsidRPr="006C2C39">
              <w:rPr>
                <w:b w:val="0"/>
                <w:sz w:val="26"/>
                <w:szCs w:val="26"/>
              </w:rPr>
              <w:t>Р/</w:t>
            </w:r>
            <w:proofErr w:type="spellStart"/>
            <w:r w:rsidRPr="006C2C39">
              <w:rPr>
                <w:b w:val="0"/>
                <w:sz w:val="26"/>
                <w:szCs w:val="26"/>
              </w:rPr>
              <w:t>сч</w:t>
            </w:r>
            <w:proofErr w:type="spellEnd"/>
            <w:r w:rsidRPr="006C2C39">
              <w:rPr>
                <w:b w:val="0"/>
                <w:sz w:val="26"/>
                <w:szCs w:val="26"/>
              </w:rPr>
              <w:t xml:space="preserve"> 40105810700000001901 в ОПЕРУ-1 Банка России</w:t>
            </w:r>
          </w:p>
          <w:p w:rsidR="00A1071D" w:rsidRPr="006C2C39" w:rsidRDefault="00A1071D" w:rsidP="006715C6">
            <w:pPr>
              <w:pStyle w:val="22"/>
              <w:spacing w:line="240" w:lineRule="auto"/>
              <w:jc w:val="left"/>
              <w:rPr>
                <w:b w:val="0"/>
                <w:sz w:val="26"/>
                <w:szCs w:val="26"/>
              </w:rPr>
            </w:pPr>
            <w:r w:rsidRPr="006C2C39">
              <w:rPr>
                <w:b w:val="0"/>
                <w:sz w:val="26"/>
                <w:szCs w:val="26"/>
              </w:rPr>
              <w:t xml:space="preserve">БИК 044501002 </w:t>
            </w:r>
          </w:p>
          <w:p w:rsidR="00A1071D" w:rsidRPr="006C2C39" w:rsidRDefault="00A1071D" w:rsidP="006715C6">
            <w:pPr>
              <w:pStyle w:val="22"/>
              <w:spacing w:line="240" w:lineRule="auto"/>
              <w:ind w:firstLine="567"/>
              <w:rPr>
                <w:b w:val="0"/>
                <w:sz w:val="26"/>
                <w:szCs w:val="26"/>
              </w:rPr>
            </w:pPr>
          </w:p>
          <w:p w:rsidR="006C2C39" w:rsidRPr="006C2C39" w:rsidRDefault="006C2C39" w:rsidP="006C2C39">
            <w:pPr>
              <w:rPr>
                <w:sz w:val="26"/>
                <w:szCs w:val="26"/>
              </w:rPr>
            </w:pPr>
          </w:p>
          <w:p w:rsidR="00A1071D" w:rsidRPr="006C2C39" w:rsidRDefault="00A1071D" w:rsidP="006715C6">
            <w:pPr>
              <w:pStyle w:val="22"/>
              <w:spacing w:line="240" w:lineRule="auto"/>
              <w:rPr>
                <w:b w:val="0"/>
                <w:sz w:val="26"/>
                <w:szCs w:val="26"/>
              </w:rPr>
            </w:pPr>
            <w:r w:rsidRPr="006C2C39">
              <w:rPr>
                <w:b w:val="0"/>
                <w:sz w:val="26"/>
                <w:szCs w:val="26"/>
              </w:rPr>
              <w:t xml:space="preserve">От </w:t>
            </w:r>
            <w:r w:rsidR="00D137FB" w:rsidRPr="006C2C39">
              <w:rPr>
                <w:b w:val="0"/>
                <w:sz w:val="26"/>
                <w:szCs w:val="26"/>
              </w:rPr>
              <w:t>Заказчик</w:t>
            </w:r>
            <w:r w:rsidRPr="006C2C39">
              <w:rPr>
                <w:b w:val="0"/>
                <w:sz w:val="26"/>
                <w:szCs w:val="26"/>
              </w:rPr>
              <w:t>а</w:t>
            </w:r>
          </w:p>
          <w:p w:rsidR="00A1071D" w:rsidRPr="006C2C39" w:rsidRDefault="00A1071D" w:rsidP="006715C6">
            <w:pPr>
              <w:pStyle w:val="22"/>
              <w:spacing w:line="240" w:lineRule="auto"/>
              <w:rPr>
                <w:b w:val="0"/>
                <w:sz w:val="26"/>
                <w:szCs w:val="26"/>
              </w:rPr>
            </w:pPr>
          </w:p>
          <w:p w:rsidR="00A1071D" w:rsidRPr="006C2C39" w:rsidRDefault="00A1071D" w:rsidP="006715C6">
            <w:pPr>
              <w:pStyle w:val="22"/>
              <w:spacing w:line="240" w:lineRule="auto"/>
              <w:rPr>
                <w:b w:val="0"/>
                <w:sz w:val="26"/>
                <w:szCs w:val="26"/>
              </w:rPr>
            </w:pPr>
            <w:r w:rsidRPr="006C2C39">
              <w:rPr>
                <w:b w:val="0"/>
                <w:sz w:val="26"/>
                <w:szCs w:val="26"/>
              </w:rPr>
              <w:t>_______________</w:t>
            </w:r>
          </w:p>
        </w:tc>
        <w:tc>
          <w:tcPr>
            <w:tcW w:w="5293" w:type="dxa"/>
          </w:tcPr>
          <w:p w:rsidR="00A1071D" w:rsidRPr="006C2C39" w:rsidRDefault="00D137FB" w:rsidP="006715C6">
            <w:pPr>
              <w:pStyle w:val="22"/>
              <w:spacing w:line="240" w:lineRule="auto"/>
              <w:rPr>
                <w:b w:val="0"/>
                <w:sz w:val="26"/>
                <w:szCs w:val="26"/>
              </w:rPr>
            </w:pPr>
            <w:r w:rsidRPr="006C2C39">
              <w:rPr>
                <w:b w:val="0"/>
                <w:sz w:val="26"/>
                <w:szCs w:val="26"/>
              </w:rPr>
              <w:t>ИСПОЛНИТЕЛЬ</w:t>
            </w:r>
          </w:p>
          <w:p w:rsidR="00A1071D" w:rsidRPr="006C2C39" w:rsidRDefault="00A1071D" w:rsidP="006715C6">
            <w:pPr>
              <w:pStyle w:val="22"/>
              <w:spacing w:line="240" w:lineRule="auto"/>
              <w:rPr>
                <w:b w:val="0"/>
                <w:sz w:val="26"/>
                <w:szCs w:val="26"/>
              </w:rPr>
            </w:pPr>
            <w:r w:rsidRPr="006C2C39">
              <w:rPr>
                <w:b w:val="0"/>
                <w:sz w:val="26"/>
                <w:szCs w:val="26"/>
              </w:rPr>
              <w:t>____________</w:t>
            </w:r>
          </w:p>
          <w:p w:rsidR="00A1071D" w:rsidRPr="006C2C39" w:rsidRDefault="00A1071D" w:rsidP="006715C6">
            <w:pPr>
              <w:pStyle w:val="22"/>
              <w:spacing w:line="240" w:lineRule="auto"/>
              <w:rPr>
                <w:b w:val="0"/>
                <w:sz w:val="26"/>
                <w:szCs w:val="26"/>
              </w:rPr>
            </w:pPr>
            <w:r w:rsidRPr="006C2C39">
              <w:rPr>
                <w:b w:val="0"/>
                <w:sz w:val="26"/>
                <w:szCs w:val="26"/>
              </w:rPr>
              <w:t xml:space="preserve">Адрес: </w:t>
            </w:r>
          </w:p>
          <w:p w:rsidR="006C2C39" w:rsidRPr="006C2C39" w:rsidRDefault="006C2C39" w:rsidP="006C2C39">
            <w:pPr>
              <w:rPr>
                <w:sz w:val="26"/>
                <w:szCs w:val="26"/>
              </w:rPr>
            </w:pPr>
            <w:r w:rsidRPr="006C2C39">
              <w:rPr>
                <w:sz w:val="26"/>
                <w:szCs w:val="26"/>
              </w:rPr>
              <w:t>Контактное лицо, телефон:</w:t>
            </w:r>
          </w:p>
          <w:p w:rsidR="00A1071D" w:rsidRPr="006C2C39" w:rsidRDefault="00A1071D" w:rsidP="006715C6">
            <w:pPr>
              <w:pStyle w:val="22"/>
              <w:spacing w:line="240" w:lineRule="auto"/>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rPr>
                <w:b w:val="0"/>
                <w:sz w:val="26"/>
                <w:szCs w:val="26"/>
              </w:rPr>
            </w:pPr>
            <w:r w:rsidRPr="006C2C39">
              <w:rPr>
                <w:b w:val="0"/>
                <w:sz w:val="26"/>
                <w:szCs w:val="26"/>
              </w:rPr>
              <w:t xml:space="preserve">ИНН </w:t>
            </w:r>
          </w:p>
          <w:p w:rsidR="00A1071D" w:rsidRPr="006C2C39" w:rsidRDefault="00A1071D" w:rsidP="006715C6">
            <w:pPr>
              <w:pStyle w:val="22"/>
              <w:spacing w:line="240" w:lineRule="auto"/>
              <w:rPr>
                <w:b w:val="0"/>
                <w:sz w:val="26"/>
                <w:szCs w:val="26"/>
              </w:rPr>
            </w:pPr>
            <w:r w:rsidRPr="006C2C39">
              <w:rPr>
                <w:b w:val="0"/>
                <w:sz w:val="26"/>
                <w:szCs w:val="26"/>
              </w:rPr>
              <w:t xml:space="preserve">КПП </w:t>
            </w:r>
          </w:p>
          <w:p w:rsidR="00A1071D" w:rsidRPr="006C2C39" w:rsidRDefault="00A1071D" w:rsidP="006715C6">
            <w:pPr>
              <w:pStyle w:val="22"/>
              <w:spacing w:line="240" w:lineRule="auto"/>
              <w:rPr>
                <w:b w:val="0"/>
                <w:sz w:val="26"/>
                <w:szCs w:val="26"/>
              </w:rPr>
            </w:pPr>
            <w:r w:rsidRPr="006C2C39">
              <w:rPr>
                <w:b w:val="0"/>
                <w:sz w:val="26"/>
                <w:szCs w:val="26"/>
              </w:rPr>
              <w:t xml:space="preserve">Р/с </w:t>
            </w:r>
          </w:p>
          <w:p w:rsidR="00A1071D" w:rsidRPr="006C2C39" w:rsidRDefault="00A1071D" w:rsidP="006715C6">
            <w:pPr>
              <w:pStyle w:val="22"/>
              <w:spacing w:line="240" w:lineRule="auto"/>
              <w:rPr>
                <w:b w:val="0"/>
                <w:sz w:val="26"/>
                <w:szCs w:val="26"/>
              </w:rPr>
            </w:pPr>
            <w:r w:rsidRPr="006C2C39">
              <w:rPr>
                <w:b w:val="0"/>
                <w:sz w:val="26"/>
                <w:szCs w:val="26"/>
              </w:rPr>
              <w:t xml:space="preserve">К/с </w:t>
            </w:r>
          </w:p>
          <w:p w:rsidR="00A1071D" w:rsidRPr="006C2C39" w:rsidRDefault="00A1071D" w:rsidP="006715C6">
            <w:pPr>
              <w:pStyle w:val="22"/>
              <w:spacing w:line="240" w:lineRule="auto"/>
              <w:rPr>
                <w:b w:val="0"/>
                <w:sz w:val="26"/>
                <w:szCs w:val="26"/>
              </w:rPr>
            </w:pPr>
            <w:r w:rsidRPr="006C2C39">
              <w:rPr>
                <w:b w:val="0"/>
                <w:sz w:val="26"/>
                <w:szCs w:val="26"/>
              </w:rPr>
              <w:t xml:space="preserve">БИК </w:t>
            </w:r>
          </w:p>
          <w:p w:rsidR="00A1071D" w:rsidRPr="006C2C39" w:rsidRDefault="00A1071D" w:rsidP="006715C6">
            <w:pPr>
              <w:pStyle w:val="22"/>
              <w:spacing w:line="240" w:lineRule="auto"/>
              <w:rPr>
                <w:b w:val="0"/>
                <w:sz w:val="26"/>
                <w:szCs w:val="26"/>
              </w:rPr>
            </w:pPr>
            <w:r w:rsidRPr="006C2C39">
              <w:rPr>
                <w:b w:val="0"/>
                <w:sz w:val="26"/>
                <w:szCs w:val="26"/>
              </w:rPr>
              <w:t>ОКПО</w:t>
            </w:r>
          </w:p>
          <w:p w:rsidR="00A1071D" w:rsidRPr="006C2C39" w:rsidRDefault="00A1071D" w:rsidP="006715C6">
            <w:pPr>
              <w:pStyle w:val="22"/>
              <w:spacing w:line="240" w:lineRule="auto"/>
              <w:rPr>
                <w:b w:val="0"/>
                <w:sz w:val="26"/>
                <w:szCs w:val="26"/>
              </w:rPr>
            </w:pPr>
            <w:r w:rsidRPr="006C2C39">
              <w:rPr>
                <w:b w:val="0"/>
                <w:sz w:val="26"/>
                <w:szCs w:val="26"/>
              </w:rPr>
              <w:t>ОКОПФ/ОКФС</w:t>
            </w:r>
          </w:p>
          <w:p w:rsidR="00A1071D" w:rsidRPr="006C2C39" w:rsidRDefault="00A1071D" w:rsidP="006715C6">
            <w:pPr>
              <w:rPr>
                <w:sz w:val="26"/>
                <w:szCs w:val="26"/>
              </w:rPr>
            </w:pPr>
            <w:r w:rsidRPr="006C2C39">
              <w:rPr>
                <w:sz w:val="26"/>
                <w:szCs w:val="26"/>
              </w:rPr>
              <w:t>ОКСМ</w:t>
            </w:r>
          </w:p>
          <w:p w:rsidR="00A1071D" w:rsidRPr="006C2C39" w:rsidRDefault="00A1071D" w:rsidP="006715C6">
            <w:pPr>
              <w:pStyle w:val="22"/>
              <w:spacing w:line="240" w:lineRule="auto"/>
              <w:rPr>
                <w:b w:val="0"/>
                <w:sz w:val="26"/>
                <w:szCs w:val="26"/>
              </w:rPr>
            </w:pPr>
            <w:r w:rsidRPr="006C2C39">
              <w:rPr>
                <w:b w:val="0"/>
                <w:sz w:val="26"/>
                <w:szCs w:val="26"/>
              </w:rPr>
              <w:t>Код статуса</w:t>
            </w:r>
          </w:p>
          <w:p w:rsidR="00A1071D" w:rsidRPr="006C2C39" w:rsidRDefault="00A1071D" w:rsidP="006715C6">
            <w:pPr>
              <w:pStyle w:val="22"/>
              <w:spacing w:line="240" w:lineRule="auto"/>
              <w:rPr>
                <w:b w:val="0"/>
                <w:sz w:val="26"/>
                <w:szCs w:val="26"/>
              </w:rPr>
            </w:pPr>
            <w:r w:rsidRPr="006C2C39">
              <w:rPr>
                <w:sz w:val="26"/>
                <w:szCs w:val="26"/>
              </w:rPr>
              <w:t xml:space="preserve"> </w:t>
            </w:r>
          </w:p>
          <w:p w:rsidR="00A1071D" w:rsidRPr="006C2C39" w:rsidRDefault="00A1071D" w:rsidP="006715C6">
            <w:pPr>
              <w:pStyle w:val="22"/>
              <w:spacing w:line="240" w:lineRule="auto"/>
              <w:ind w:firstLine="31"/>
              <w:rPr>
                <w:b w:val="0"/>
                <w:sz w:val="26"/>
                <w:szCs w:val="26"/>
              </w:rPr>
            </w:pPr>
            <w:r w:rsidRPr="006C2C39">
              <w:rPr>
                <w:b w:val="0"/>
                <w:sz w:val="26"/>
                <w:szCs w:val="26"/>
              </w:rPr>
              <w:t xml:space="preserve">От </w:t>
            </w:r>
            <w:r w:rsidR="00D137FB" w:rsidRPr="006C2C39">
              <w:rPr>
                <w:b w:val="0"/>
                <w:sz w:val="26"/>
                <w:szCs w:val="26"/>
              </w:rPr>
              <w:t>Исполнител</w:t>
            </w:r>
            <w:r w:rsidR="006C2C39" w:rsidRPr="006C2C39">
              <w:rPr>
                <w:b w:val="0"/>
                <w:sz w:val="26"/>
                <w:szCs w:val="26"/>
              </w:rPr>
              <w:t>я</w:t>
            </w:r>
          </w:p>
          <w:p w:rsidR="00A1071D" w:rsidRPr="006C2C39" w:rsidRDefault="00A1071D" w:rsidP="006715C6">
            <w:pPr>
              <w:rPr>
                <w:sz w:val="26"/>
                <w:szCs w:val="26"/>
              </w:rPr>
            </w:pPr>
          </w:p>
          <w:p w:rsidR="00A1071D" w:rsidRPr="006C2C39" w:rsidRDefault="00A1071D" w:rsidP="006715C6">
            <w:pPr>
              <w:pStyle w:val="22"/>
              <w:spacing w:line="240" w:lineRule="auto"/>
              <w:ind w:firstLine="31"/>
              <w:rPr>
                <w:b w:val="0"/>
                <w:i/>
                <w:sz w:val="26"/>
                <w:szCs w:val="26"/>
              </w:rPr>
            </w:pPr>
            <w:r w:rsidRPr="006C2C39">
              <w:rPr>
                <w:b w:val="0"/>
                <w:sz w:val="26"/>
                <w:szCs w:val="26"/>
              </w:rPr>
              <w:t>________________</w:t>
            </w:r>
          </w:p>
        </w:tc>
      </w:tr>
    </w:tbl>
    <w:p w:rsidR="00E21C7B" w:rsidRPr="00A1071D" w:rsidRDefault="00A1071D" w:rsidP="00A1071D">
      <w:pPr>
        <w:tabs>
          <w:tab w:val="left" w:pos="1524"/>
        </w:tabs>
        <w:spacing w:line="276" w:lineRule="auto"/>
        <w:jc w:val="both"/>
      </w:pPr>
      <w:r w:rsidRPr="00307A0C">
        <w:tab/>
      </w:r>
      <w:r>
        <w:t xml:space="preserve">                         </w:t>
      </w:r>
      <w:r w:rsidR="005379AE" w:rsidRPr="00307A0C">
        <w:br w:type="page"/>
      </w:r>
    </w:p>
    <w:tbl>
      <w:tblPr>
        <w:tblW w:w="0" w:type="auto"/>
        <w:tblLook w:val="01E0" w:firstRow="1" w:lastRow="1" w:firstColumn="1" w:lastColumn="1" w:noHBand="0" w:noVBand="0"/>
      </w:tblPr>
      <w:tblGrid>
        <w:gridCol w:w="4928"/>
        <w:gridCol w:w="5496"/>
      </w:tblGrid>
      <w:tr w:rsidR="00E21C7B" w:rsidRPr="006C2C39" w:rsidTr="006C2C39">
        <w:tc>
          <w:tcPr>
            <w:tcW w:w="4928" w:type="dxa"/>
            <w:shd w:val="clear" w:color="auto" w:fill="auto"/>
          </w:tcPr>
          <w:p w:rsidR="00E21C7B" w:rsidRPr="006C2C39" w:rsidRDefault="00E21C7B" w:rsidP="00937C56">
            <w:pPr>
              <w:pStyle w:val="10"/>
              <w:rPr>
                <w:sz w:val="26"/>
                <w:szCs w:val="26"/>
                <w:lang w:val="ru-RU"/>
              </w:rPr>
            </w:pPr>
          </w:p>
        </w:tc>
        <w:tc>
          <w:tcPr>
            <w:tcW w:w="5496"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1</w:t>
            </w:r>
          </w:p>
          <w:p w:rsidR="00E21C7B" w:rsidRPr="006C2C39" w:rsidRDefault="00E21C7B" w:rsidP="00E21C7B">
            <w:pPr>
              <w:rPr>
                <w:sz w:val="26"/>
                <w:szCs w:val="26"/>
              </w:rPr>
            </w:pPr>
            <w:r w:rsidRPr="006C2C39">
              <w:rPr>
                <w:sz w:val="26"/>
                <w:szCs w:val="26"/>
              </w:rPr>
              <w:t>к Государственному контракту № ___________</w:t>
            </w:r>
          </w:p>
          <w:p w:rsidR="00E21C7B" w:rsidRPr="006C2C39" w:rsidRDefault="00E21C7B" w:rsidP="00A1071D">
            <w:pPr>
              <w:rPr>
                <w:sz w:val="26"/>
                <w:szCs w:val="26"/>
              </w:rPr>
            </w:pPr>
            <w:r w:rsidRPr="006C2C39">
              <w:rPr>
                <w:sz w:val="26"/>
                <w:szCs w:val="26"/>
              </w:rPr>
              <w:t>от ________________201</w:t>
            </w:r>
            <w:r w:rsidR="00A1071D" w:rsidRPr="006C2C39">
              <w:rPr>
                <w:sz w:val="26"/>
                <w:szCs w:val="26"/>
              </w:rPr>
              <w:t>5</w:t>
            </w:r>
            <w:r w:rsidRPr="006C2C39">
              <w:rPr>
                <w:sz w:val="26"/>
                <w:szCs w:val="26"/>
              </w:rPr>
              <w:t xml:space="preserve"> г.</w:t>
            </w:r>
          </w:p>
        </w:tc>
      </w:tr>
    </w:tbl>
    <w:p w:rsidR="0080765A" w:rsidRDefault="005379AE" w:rsidP="00937C56">
      <w:pPr>
        <w:pStyle w:val="10"/>
        <w:rPr>
          <w:sz w:val="26"/>
          <w:szCs w:val="26"/>
          <w:lang w:val="ru-RU"/>
        </w:rPr>
      </w:pPr>
      <w:r w:rsidRPr="00937C56">
        <w:rPr>
          <w:sz w:val="26"/>
          <w:szCs w:val="26"/>
          <w:lang w:val="ru-RU"/>
        </w:rPr>
        <w:t xml:space="preserve">             </w:t>
      </w:r>
    </w:p>
    <w:p w:rsidR="00E21C7B" w:rsidRDefault="005379AE" w:rsidP="00937C56">
      <w:pPr>
        <w:pStyle w:val="10"/>
        <w:rPr>
          <w:sz w:val="26"/>
          <w:szCs w:val="26"/>
          <w:lang w:val="ru-RU"/>
        </w:rPr>
      </w:pPr>
      <w:r w:rsidRPr="00937C56">
        <w:rPr>
          <w:sz w:val="26"/>
          <w:szCs w:val="26"/>
          <w:lang w:val="ru-RU"/>
        </w:rPr>
        <w:t xml:space="preserve">                                    </w:t>
      </w:r>
    </w:p>
    <w:p w:rsidR="00EB7521" w:rsidRPr="006E5054" w:rsidRDefault="00EB7521" w:rsidP="00EB7521">
      <w:pPr>
        <w:shd w:val="clear" w:color="auto" w:fill="FFFFFF"/>
        <w:tabs>
          <w:tab w:val="left" w:pos="6237"/>
          <w:tab w:val="right" w:pos="9639"/>
        </w:tabs>
        <w:jc w:val="center"/>
        <w:rPr>
          <w:b/>
          <w:color w:val="000000"/>
          <w:sz w:val="26"/>
          <w:szCs w:val="26"/>
        </w:rPr>
      </w:pPr>
      <w:r w:rsidRPr="006E5054">
        <w:rPr>
          <w:b/>
          <w:color w:val="000000"/>
          <w:sz w:val="26"/>
          <w:szCs w:val="26"/>
        </w:rPr>
        <w:t xml:space="preserve">Техническое задание </w:t>
      </w:r>
    </w:p>
    <w:p w:rsidR="0026652E" w:rsidRPr="0026652E" w:rsidRDefault="0026652E" w:rsidP="0026652E">
      <w:pPr>
        <w:jc w:val="center"/>
        <w:rPr>
          <w:b/>
          <w:bCs/>
          <w:sz w:val="26"/>
          <w:szCs w:val="26"/>
        </w:rPr>
      </w:pPr>
      <w:r>
        <w:rPr>
          <w:b/>
          <w:bCs/>
          <w:sz w:val="26"/>
          <w:szCs w:val="26"/>
        </w:rPr>
        <w:t xml:space="preserve">на оказание услуг </w:t>
      </w:r>
      <w:r w:rsidRPr="0026652E">
        <w:rPr>
          <w:b/>
          <w:bCs/>
          <w:sz w:val="26"/>
          <w:szCs w:val="26"/>
        </w:rPr>
        <w:t>по организации семинара по вопросу создания туристского класт</w:t>
      </w:r>
      <w:r w:rsidRPr="0026652E">
        <w:rPr>
          <w:b/>
          <w:bCs/>
          <w:sz w:val="26"/>
          <w:szCs w:val="26"/>
        </w:rPr>
        <w:t>е</w:t>
      </w:r>
      <w:r w:rsidRPr="0026652E">
        <w:rPr>
          <w:b/>
          <w:bCs/>
          <w:sz w:val="26"/>
          <w:szCs w:val="26"/>
        </w:rPr>
        <w:t>ра в селе Старая Ладога Ленинградской области.</w:t>
      </w:r>
    </w:p>
    <w:p w:rsidR="00E21C7B" w:rsidRPr="0080765A" w:rsidRDefault="00E21C7B" w:rsidP="00EB7521">
      <w:pPr>
        <w:jc w:val="center"/>
        <w:rPr>
          <w:b/>
          <w:bCs/>
          <w:sz w:val="26"/>
          <w:szCs w:val="26"/>
        </w:rPr>
      </w:pPr>
    </w:p>
    <w:p w:rsidR="00E00C0A" w:rsidRPr="00C35208" w:rsidRDefault="00E00C0A" w:rsidP="00067129">
      <w:pPr>
        <w:shd w:val="clear" w:color="auto" w:fill="FFFFFF"/>
        <w:jc w:val="center"/>
        <w:rPr>
          <w:b/>
          <w:sz w:val="26"/>
          <w:szCs w:val="26"/>
        </w:rPr>
      </w:pPr>
    </w:p>
    <w:p w:rsidR="00E00C0A" w:rsidRDefault="00E00C0A" w:rsidP="00937C56">
      <w:pPr>
        <w:ind w:firstLine="708"/>
        <w:jc w:val="both"/>
        <w:rPr>
          <w:sz w:val="26"/>
          <w:szCs w:val="26"/>
        </w:rPr>
      </w:pPr>
    </w:p>
    <w:p w:rsidR="00A740A5" w:rsidRPr="00887A69" w:rsidRDefault="00A740A5" w:rsidP="00937C56">
      <w:pPr>
        <w:ind w:firstLine="708"/>
        <w:jc w:val="both"/>
        <w:rPr>
          <w:sz w:val="26"/>
          <w:szCs w:val="26"/>
        </w:rPr>
      </w:pPr>
    </w:p>
    <w:p w:rsidR="00E00C0A" w:rsidRPr="00937C56" w:rsidRDefault="00E00C0A" w:rsidP="00937C56">
      <w:pPr>
        <w:ind w:firstLine="708"/>
        <w:jc w:val="both"/>
        <w:rPr>
          <w:sz w:val="26"/>
          <w:szCs w:val="26"/>
        </w:rPr>
      </w:pPr>
    </w:p>
    <w:p w:rsidR="00E00C0A" w:rsidRPr="00937C56" w:rsidRDefault="00E00C0A" w:rsidP="00937C56">
      <w:pPr>
        <w:ind w:firstLine="708"/>
        <w:jc w:val="both"/>
        <w:rPr>
          <w:sz w:val="26"/>
          <w:szCs w:val="26"/>
        </w:rPr>
      </w:pPr>
    </w:p>
    <w:p w:rsidR="0024087B" w:rsidRPr="00937C56" w:rsidRDefault="004522AB" w:rsidP="00937C56">
      <w:pPr>
        <w:ind w:firstLine="708"/>
        <w:jc w:val="both"/>
        <w:rPr>
          <w:b/>
          <w:color w:val="000000"/>
          <w:sz w:val="26"/>
          <w:szCs w:val="26"/>
        </w:rPr>
      </w:pPr>
      <w:r w:rsidRPr="00937C56">
        <w:rPr>
          <w:sz w:val="26"/>
          <w:szCs w:val="26"/>
        </w:rPr>
        <w:t>Составляется на условиях, указанных в поданной участником конкурса заявке на участие в конкурсе и в конкурсной документации.</w:t>
      </w:r>
    </w:p>
    <w:p w:rsidR="0024087B" w:rsidRPr="00937C56" w:rsidRDefault="0024087B" w:rsidP="00937C56">
      <w:pPr>
        <w:shd w:val="clear" w:color="auto" w:fill="FFFFFF"/>
        <w:tabs>
          <w:tab w:val="left" w:pos="6237"/>
          <w:tab w:val="right" w:pos="9639"/>
        </w:tabs>
        <w:jc w:val="center"/>
        <w:rPr>
          <w:b/>
          <w:color w:val="000000"/>
          <w:sz w:val="26"/>
          <w:szCs w:val="26"/>
        </w:rPr>
      </w:pPr>
    </w:p>
    <w:p w:rsidR="004522AB" w:rsidRPr="00937C56" w:rsidRDefault="004522AB" w:rsidP="00937C56">
      <w:pPr>
        <w:shd w:val="clear" w:color="auto" w:fill="FFFFFF"/>
        <w:tabs>
          <w:tab w:val="left" w:pos="6237"/>
          <w:tab w:val="right" w:pos="9639"/>
        </w:tabs>
        <w:jc w:val="center"/>
        <w:rPr>
          <w:b/>
          <w:color w:val="000000"/>
          <w:sz w:val="26"/>
          <w:szCs w:val="26"/>
        </w:rPr>
      </w:pPr>
    </w:p>
    <w:p w:rsidR="0024087B" w:rsidRPr="00937C56" w:rsidRDefault="0024087B" w:rsidP="00937C56">
      <w:pPr>
        <w:shd w:val="clear" w:color="auto" w:fill="FFFFFF"/>
        <w:ind w:left="4248"/>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24087B" w:rsidRPr="00937C56">
        <w:trPr>
          <w:trHeight w:val="1890"/>
          <w:jc w:val="center"/>
        </w:trPr>
        <w:tc>
          <w:tcPr>
            <w:tcW w:w="5031" w:type="dxa"/>
          </w:tcPr>
          <w:p w:rsidR="0024087B" w:rsidRPr="00E21C7B" w:rsidRDefault="0024087B" w:rsidP="00937C56">
            <w:pPr>
              <w:pStyle w:val="7"/>
              <w:spacing w:before="0" w:after="0"/>
              <w:rPr>
                <w:b/>
                <w:sz w:val="26"/>
                <w:szCs w:val="26"/>
              </w:rPr>
            </w:pPr>
            <w:r w:rsidRPr="00937C56">
              <w:rPr>
                <w:b/>
                <w:sz w:val="26"/>
                <w:szCs w:val="26"/>
              </w:rPr>
              <w:t xml:space="preserve">От </w:t>
            </w:r>
            <w:r w:rsidR="00D137FB">
              <w:rPr>
                <w:b/>
                <w:sz w:val="26"/>
                <w:szCs w:val="26"/>
              </w:rPr>
              <w:t>Заказчик</w:t>
            </w:r>
            <w:r w:rsidR="00E21C7B" w:rsidRPr="0080765A">
              <w:rPr>
                <w:b/>
                <w:sz w:val="26"/>
                <w:szCs w:val="26"/>
              </w:rPr>
              <w:t>а</w:t>
            </w:r>
          </w:p>
          <w:p w:rsidR="00BE1392" w:rsidRPr="00937C56" w:rsidRDefault="00BE1392" w:rsidP="00937C56">
            <w:pPr>
              <w:pStyle w:val="22"/>
              <w:spacing w:line="240" w:lineRule="auto"/>
              <w:rPr>
                <w:b w:val="0"/>
                <w:sz w:val="26"/>
                <w:szCs w:val="26"/>
              </w:rPr>
            </w:pPr>
          </w:p>
          <w:p w:rsidR="0024087B" w:rsidRPr="00937C56" w:rsidRDefault="00BE1392" w:rsidP="00DD23D1">
            <w:pPr>
              <w:rPr>
                <w:sz w:val="26"/>
                <w:szCs w:val="26"/>
              </w:rPr>
            </w:pPr>
            <w:r w:rsidRPr="00937C56">
              <w:rPr>
                <w:b/>
                <w:sz w:val="26"/>
                <w:szCs w:val="26"/>
              </w:rPr>
              <w:t xml:space="preserve">_______________ </w:t>
            </w:r>
          </w:p>
        </w:tc>
        <w:tc>
          <w:tcPr>
            <w:tcW w:w="4874" w:type="dxa"/>
          </w:tcPr>
          <w:p w:rsidR="0024087B" w:rsidRPr="00937C56" w:rsidRDefault="0024087B"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24087B" w:rsidRPr="00937C56" w:rsidRDefault="0024087B" w:rsidP="00937C56">
            <w:pPr>
              <w:pStyle w:val="24"/>
              <w:ind w:left="0" w:hanging="40"/>
              <w:rPr>
                <w:sz w:val="26"/>
                <w:szCs w:val="26"/>
              </w:rPr>
            </w:pPr>
          </w:p>
          <w:p w:rsidR="0024087B" w:rsidRPr="00937C56" w:rsidRDefault="0024087B" w:rsidP="00937C56">
            <w:pPr>
              <w:pStyle w:val="24"/>
              <w:ind w:left="0" w:hanging="40"/>
              <w:rPr>
                <w:b/>
                <w:sz w:val="26"/>
                <w:szCs w:val="26"/>
              </w:rPr>
            </w:pPr>
            <w:r w:rsidRPr="00937C56">
              <w:rPr>
                <w:sz w:val="26"/>
                <w:szCs w:val="26"/>
              </w:rPr>
              <w:t xml:space="preserve">________________  </w:t>
            </w:r>
          </w:p>
        </w:tc>
      </w:tr>
    </w:tbl>
    <w:p w:rsidR="00E21C7B" w:rsidRPr="00307A0C" w:rsidRDefault="0024087B" w:rsidP="00937C56">
      <w:pPr>
        <w:shd w:val="clear" w:color="auto" w:fill="FFFFFF"/>
        <w:ind w:left="4248"/>
      </w:pPr>
      <w:r w:rsidRPr="00307A0C">
        <w:br w:type="page"/>
      </w:r>
    </w:p>
    <w:tbl>
      <w:tblPr>
        <w:tblW w:w="0" w:type="auto"/>
        <w:tblLook w:val="01E0" w:firstRow="1" w:lastRow="1" w:firstColumn="1" w:lastColumn="1" w:noHBand="0" w:noVBand="0"/>
      </w:tblPr>
      <w:tblGrid>
        <w:gridCol w:w="4928"/>
        <w:gridCol w:w="5496"/>
      </w:tblGrid>
      <w:tr w:rsidR="00E21C7B" w:rsidRPr="006C2C39" w:rsidTr="006C2C39">
        <w:tc>
          <w:tcPr>
            <w:tcW w:w="4928" w:type="dxa"/>
            <w:shd w:val="clear" w:color="auto" w:fill="auto"/>
          </w:tcPr>
          <w:p w:rsidR="00E21C7B" w:rsidRPr="006C2C39" w:rsidRDefault="00E21C7B" w:rsidP="00E21C7B">
            <w:pPr>
              <w:pStyle w:val="10"/>
              <w:rPr>
                <w:sz w:val="26"/>
                <w:szCs w:val="26"/>
                <w:lang w:val="ru-RU"/>
              </w:rPr>
            </w:pPr>
          </w:p>
        </w:tc>
        <w:tc>
          <w:tcPr>
            <w:tcW w:w="5496"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2</w:t>
            </w:r>
          </w:p>
          <w:p w:rsidR="00E21C7B" w:rsidRPr="006C2C39" w:rsidRDefault="00E21C7B" w:rsidP="00E21C7B">
            <w:pPr>
              <w:rPr>
                <w:sz w:val="26"/>
                <w:szCs w:val="26"/>
              </w:rPr>
            </w:pPr>
            <w:r w:rsidRPr="006C2C39">
              <w:rPr>
                <w:sz w:val="26"/>
                <w:szCs w:val="26"/>
              </w:rPr>
              <w:t>к Государственному контракту № __________</w:t>
            </w:r>
          </w:p>
          <w:p w:rsidR="00E21C7B" w:rsidRPr="006C2C39" w:rsidRDefault="00E21C7B" w:rsidP="004226CE">
            <w:pPr>
              <w:rPr>
                <w:sz w:val="26"/>
                <w:szCs w:val="26"/>
              </w:rPr>
            </w:pPr>
            <w:r w:rsidRPr="006C2C39">
              <w:rPr>
                <w:sz w:val="26"/>
                <w:szCs w:val="26"/>
              </w:rPr>
              <w:t>от ________________201</w:t>
            </w:r>
            <w:r w:rsidR="004226CE" w:rsidRPr="006C2C39">
              <w:rPr>
                <w:sz w:val="26"/>
                <w:szCs w:val="26"/>
              </w:rPr>
              <w:t>5</w:t>
            </w:r>
            <w:r w:rsidRPr="006C2C39">
              <w:rPr>
                <w:sz w:val="26"/>
                <w:szCs w:val="26"/>
              </w:rPr>
              <w:t xml:space="preserve"> г.</w:t>
            </w:r>
          </w:p>
        </w:tc>
      </w:tr>
    </w:tbl>
    <w:p w:rsidR="00E21C7B" w:rsidRDefault="0024087B" w:rsidP="00937C56">
      <w:pPr>
        <w:shd w:val="clear" w:color="auto" w:fill="FFFFFF"/>
        <w:ind w:left="4248"/>
      </w:pPr>
      <w:r w:rsidRPr="00307A0C">
        <w:t xml:space="preserve">             </w:t>
      </w:r>
      <w:r w:rsidR="00D55C9D">
        <w:t xml:space="preserve"> </w:t>
      </w:r>
    </w:p>
    <w:p w:rsidR="0024087B" w:rsidRPr="00937C56" w:rsidRDefault="0024087B" w:rsidP="00937C56">
      <w:pPr>
        <w:pStyle w:val="33"/>
        <w:ind w:firstLine="709"/>
        <w:jc w:val="both"/>
        <w:rPr>
          <w:color w:val="000000"/>
          <w:sz w:val="26"/>
          <w:szCs w:val="26"/>
        </w:rPr>
      </w:pPr>
    </w:p>
    <w:p w:rsidR="0024087B" w:rsidRPr="00937C56" w:rsidRDefault="0024087B" w:rsidP="00937C56">
      <w:pPr>
        <w:pStyle w:val="33"/>
        <w:ind w:firstLine="709"/>
        <w:jc w:val="both"/>
        <w:rPr>
          <w:color w:val="000000"/>
          <w:sz w:val="26"/>
          <w:szCs w:val="26"/>
        </w:rPr>
      </w:pPr>
    </w:p>
    <w:p w:rsidR="0024087B" w:rsidRPr="00937C56" w:rsidRDefault="0024087B" w:rsidP="00937C56">
      <w:pPr>
        <w:jc w:val="center"/>
        <w:rPr>
          <w:b/>
          <w:sz w:val="26"/>
          <w:szCs w:val="26"/>
        </w:rPr>
      </w:pPr>
      <w:r w:rsidRPr="00937C56">
        <w:rPr>
          <w:b/>
          <w:sz w:val="26"/>
          <w:szCs w:val="26"/>
        </w:rPr>
        <w:t>Смета  расходов</w:t>
      </w:r>
    </w:p>
    <w:p w:rsidR="0026652E" w:rsidRPr="0026652E" w:rsidRDefault="00E21C7B" w:rsidP="0026652E">
      <w:pPr>
        <w:jc w:val="center"/>
        <w:rPr>
          <w:b/>
          <w:bCs/>
          <w:sz w:val="26"/>
          <w:szCs w:val="26"/>
        </w:rPr>
      </w:pPr>
      <w:r w:rsidRPr="006E5054">
        <w:rPr>
          <w:b/>
          <w:bCs/>
          <w:sz w:val="26"/>
          <w:szCs w:val="26"/>
        </w:rPr>
        <w:t xml:space="preserve">на оказание услуг </w:t>
      </w:r>
      <w:r w:rsidR="0026652E" w:rsidRPr="0026652E">
        <w:rPr>
          <w:b/>
          <w:bCs/>
          <w:sz w:val="26"/>
          <w:szCs w:val="26"/>
        </w:rPr>
        <w:t>по организации семинара по вопросу создания туристского класт</w:t>
      </w:r>
      <w:r w:rsidR="0026652E" w:rsidRPr="0026652E">
        <w:rPr>
          <w:b/>
          <w:bCs/>
          <w:sz w:val="26"/>
          <w:szCs w:val="26"/>
        </w:rPr>
        <w:t>е</w:t>
      </w:r>
      <w:r w:rsidR="0026652E" w:rsidRPr="0026652E">
        <w:rPr>
          <w:b/>
          <w:bCs/>
          <w:sz w:val="26"/>
          <w:szCs w:val="26"/>
        </w:rPr>
        <w:t>ра в селе Старая Ладога Ленинградской области.</w:t>
      </w:r>
    </w:p>
    <w:p w:rsidR="00E21C7B" w:rsidRPr="00E21C7B" w:rsidRDefault="00E21C7B" w:rsidP="00E21C7B">
      <w:pPr>
        <w:jc w:val="center"/>
        <w:rPr>
          <w:b/>
          <w:bCs/>
          <w:sz w:val="26"/>
          <w:szCs w:val="26"/>
        </w:rPr>
      </w:pPr>
    </w:p>
    <w:p w:rsidR="00EB7521" w:rsidRPr="006E5054" w:rsidRDefault="00EB7521" w:rsidP="00EB7521">
      <w:pPr>
        <w:jc w:val="center"/>
        <w:rPr>
          <w:b/>
          <w:bCs/>
          <w:sz w:val="26"/>
          <w:szCs w:val="26"/>
        </w:rPr>
      </w:pPr>
    </w:p>
    <w:p w:rsidR="00947B4C" w:rsidRDefault="00947B4C" w:rsidP="003362C0">
      <w:pPr>
        <w:shd w:val="clear" w:color="auto" w:fill="FFFFFF"/>
        <w:jc w:val="center"/>
        <w:rPr>
          <w:b/>
          <w:sz w:val="26"/>
          <w:szCs w:val="26"/>
        </w:rPr>
      </w:pPr>
    </w:p>
    <w:p w:rsidR="00947B4C" w:rsidRPr="00F60AC5" w:rsidRDefault="00947B4C" w:rsidP="003362C0">
      <w:pPr>
        <w:shd w:val="clear" w:color="auto" w:fill="FFFFFF"/>
        <w:jc w:val="center"/>
        <w:rPr>
          <w:b/>
          <w:sz w:val="26"/>
          <w:szCs w:val="26"/>
        </w:rPr>
      </w:pPr>
    </w:p>
    <w:tbl>
      <w:tblPr>
        <w:tblpPr w:leftFromText="180" w:rightFromText="180" w:vertAnchor="text" w:horzAnchor="margin" w:tblpXSpec="center" w:tblpY="99"/>
        <w:tblW w:w="10374" w:type="dxa"/>
        <w:tblLayout w:type="fixed"/>
        <w:tblLook w:val="0000" w:firstRow="0" w:lastRow="0" w:firstColumn="0" w:lastColumn="0" w:noHBand="0" w:noVBand="0"/>
      </w:tblPr>
      <w:tblGrid>
        <w:gridCol w:w="3366"/>
        <w:gridCol w:w="1422"/>
        <w:gridCol w:w="1440"/>
        <w:gridCol w:w="1980"/>
        <w:gridCol w:w="2166"/>
      </w:tblGrid>
      <w:tr w:rsidR="00D55C9D" w:rsidRPr="006E4932">
        <w:trPr>
          <w:trHeight w:val="941"/>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Статьи затрат</w:t>
            </w: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Единицы измер</w:t>
            </w:r>
            <w:r w:rsidRPr="006E4932">
              <w:rPr>
                <w:b/>
                <w:bCs/>
                <w:sz w:val="26"/>
                <w:szCs w:val="26"/>
              </w:rPr>
              <w:t>е</w:t>
            </w:r>
            <w:r w:rsidRPr="006E4932">
              <w:rPr>
                <w:b/>
                <w:bCs/>
                <w:sz w:val="26"/>
                <w:szCs w:val="26"/>
              </w:rPr>
              <w:t>ния</w:t>
            </w:r>
          </w:p>
        </w:tc>
        <w:tc>
          <w:tcPr>
            <w:tcW w:w="1440" w:type="dxa"/>
            <w:tcBorders>
              <w:top w:val="single" w:sz="8" w:space="0" w:color="auto"/>
              <w:left w:val="nil"/>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Кол-во</w:t>
            </w: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Цена за ед</w:t>
            </w:r>
            <w:r w:rsidRPr="006E4932">
              <w:rPr>
                <w:b/>
                <w:bCs/>
                <w:sz w:val="26"/>
                <w:szCs w:val="26"/>
              </w:rPr>
              <w:t>и</w:t>
            </w:r>
            <w:r w:rsidRPr="006E4932">
              <w:rPr>
                <w:b/>
                <w:bCs/>
                <w:sz w:val="26"/>
                <w:szCs w:val="26"/>
              </w:rPr>
              <w:t xml:space="preserve">ницу (руб.), включая НДС </w:t>
            </w: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Сумма (руб.), включая НДС</w:t>
            </w: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6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393"/>
          <w:tblHeader/>
        </w:trPr>
        <w:tc>
          <w:tcPr>
            <w:tcW w:w="8208" w:type="dxa"/>
            <w:gridSpan w:val="4"/>
            <w:tcBorders>
              <w:top w:val="single" w:sz="6" w:space="0" w:color="auto"/>
              <w:left w:val="single" w:sz="6" w:space="0" w:color="auto"/>
              <w:bottom w:val="single" w:sz="6" w:space="0" w:color="auto"/>
              <w:right w:val="single" w:sz="6" w:space="0" w:color="auto"/>
            </w:tcBorders>
          </w:tcPr>
          <w:p w:rsidR="00D55C9D" w:rsidRPr="006E4932" w:rsidRDefault="00D55C9D" w:rsidP="00333B69">
            <w:pPr>
              <w:jc w:val="center"/>
              <w:rPr>
                <w:b/>
                <w:sz w:val="26"/>
                <w:szCs w:val="26"/>
              </w:rPr>
            </w:pPr>
            <w:r w:rsidRPr="006E4932">
              <w:rPr>
                <w:b/>
                <w:sz w:val="26"/>
                <w:szCs w:val="26"/>
              </w:rPr>
              <w:t>Цена государственного контракта</w:t>
            </w:r>
            <w:r>
              <w:rPr>
                <w:b/>
                <w:sz w:val="26"/>
                <w:szCs w:val="26"/>
              </w:rPr>
              <w:t xml:space="preserve">, </w:t>
            </w:r>
            <w:r>
              <w:rPr>
                <w:b/>
                <w:sz w:val="26"/>
                <w:szCs w:val="26"/>
              </w:rPr>
              <w:br/>
              <w:t>в том числе НДС (18%)</w:t>
            </w:r>
          </w:p>
        </w:tc>
        <w:tc>
          <w:tcPr>
            <w:tcW w:w="2166" w:type="dxa"/>
            <w:tcBorders>
              <w:top w:val="single" w:sz="6" w:space="0" w:color="auto"/>
              <w:left w:val="nil"/>
              <w:bottom w:val="single" w:sz="6" w:space="0" w:color="auto"/>
              <w:right w:val="single" w:sz="6" w:space="0" w:color="auto"/>
            </w:tcBorders>
          </w:tcPr>
          <w:p w:rsidR="00D55C9D" w:rsidRPr="006E4932" w:rsidRDefault="00D55C9D" w:rsidP="00333B69">
            <w:pPr>
              <w:jc w:val="center"/>
              <w:rPr>
                <w:b/>
                <w:sz w:val="26"/>
                <w:szCs w:val="26"/>
              </w:rPr>
            </w:pPr>
            <w:r w:rsidRPr="006E4932">
              <w:rPr>
                <w:b/>
                <w:sz w:val="26"/>
                <w:szCs w:val="26"/>
              </w:rPr>
              <w:t xml:space="preserve"> </w:t>
            </w:r>
          </w:p>
        </w:tc>
      </w:tr>
    </w:tbl>
    <w:p w:rsidR="0024087B" w:rsidRPr="00937C56" w:rsidRDefault="0024087B" w:rsidP="00937C56">
      <w:pPr>
        <w:pStyle w:val="33"/>
        <w:ind w:firstLine="709"/>
        <w:jc w:val="both"/>
        <w:rPr>
          <w:sz w:val="26"/>
          <w:szCs w:val="26"/>
        </w:rPr>
      </w:pPr>
    </w:p>
    <w:p w:rsidR="0024087B" w:rsidRPr="00937C56" w:rsidRDefault="0024087B" w:rsidP="00937C56">
      <w:pPr>
        <w:pStyle w:val="33"/>
        <w:ind w:firstLine="709"/>
        <w:jc w:val="center"/>
        <w:rPr>
          <w:sz w:val="26"/>
          <w:szCs w:val="26"/>
        </w:rPr>
      </w:pPr>
    </w:p>
    <w:p w:rsidR="0024087B" w:rsidRPr="00937C56" w:rsidRDefault="0024087B" w:rsidP="00937C56">
      <w:pPr>
        <w:pStyle w:val="33"/>
        <w:ind w:firstLine="709"/>
        <w:jc w:val="center"/>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BE152A" w:rsidRPr="00937C56">
        <w:trPr>
          <w:trHeight w:val="1890"/>
          <w:jc w:val="center"/>
        </w:trPr>
        <w:tc>
          <w:tcPr>
            <w:tcW w:w="5031" w:type="dxa"/>
          </w:tcPr>
          <w:p w:rsidR="00BE152A" w:rsidRPr="00937C56" w:rsidRDefault="00BE152A" w:rsidP="00937C56">
            <w:pPr>
              <w:pStyle w:val="7"/>
              <w:spacing w:before="0" w:after="0"/>
              <w:rPr>
                <w:b/>
                <w:sz w:val="26"/>
                <w:szCs w:val="26"/>
              </w:rPr>
            </w:pPr>
            <w:r w:rsidRPr="00937C56">
              <w:rPr>
                <w:b/>
                <w:sz w:val="26"/>
                <w:szCs w:val="26"/>
              </w:rPr>
              <w:t>От</w:t>
            </w:r>
            <w:r w:rsidR="00E21C7B">
              <w:rPr>
                <w:b/>
                <w:sz w:val="26"/>
                <w:szCs w:val="26"/>
              </w:rPr>
              <w:t xml:space="preserve"> </w:t>
            </w:r>
            <w:r w:rsidR="00D137FB">
              <w:rPr>
                <w:b/>
                <w:sz w:val="26"/>
                <w:szCs w:val="26"/>
              </w:rPr>
              <w:t>Заказчик</w:t>
            </w:r>
            <w:r w:rsidR="00E21C7B">
              <w:rPr>
                <w:b/>
                <w:sz w:val="26"/>
                <w:szCs w:val="26"/>
              </w:rPr>
              <w:t>а</w:t>
            </w:r>
          </w:p>
          <w:p w:rsidR="006E2394" w:rsidRDefault="006E2394" w:rsidP="0090106D">
            <w:pPr>
              <w:rPr>
                <w:b/>
                <w:sz w:val="26"/>
                <w:szCs w:val="26"/>
              </w:rPr>
            </w:pPr>
          </w:p>
          <w:p w:rsidR="006E2394" w:rsidRDefault="006E2394" w:rsidP="0090106D">
            <w:pPr>
              <w:rPr>
                <w:b/>
                <w:sz w:val="26"/>
                <w:szCs w:val="26"/>
              </w:rPr>
            </w:pPr>
          </w:p>
          <w:p w:rsidR="00BE152A" w:rsidRPr="00937C56" w:rsidRDefault="00BE152A" w:rsidP="0090106D">
            <w:pPr>
              <w:rPr>
                <w:sz w:val="26"/>
                <w:szCs w:val="26"/>
              </w:rPr>
            </w:pPr>
            <w:r w:rsidRPr="00937C56">
              <w:rPr>
                <w:b/>
                <w:sz w:val="26"/>
                <w:szCs w:val="26"/>
              </w:rPr>
              <w:t xml:space="preserve">_______________ </w:t>
            </w:r>
          </w:p>
        </w:tc>
        <w:tc>
          <w:tcPr>
            <w:tcW w:w="4874" w:type="dxa"/>
          </w:tcPr>
          <w:p w:rsidR="00BE152A" w:rsidRPr="00937C56" w:rsidRDefault="00BE152A"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BE152A" w:rsidRDefault="00BE152A" w:rsidP="00937C56">
            <w:pPr>
              <w:pStyle w:val="24"/>
              <w:ind w:left="0" w:hanging="40"/>
              <w:rPr>
                <w:sz w:val="26"/>
                <w:szCs w:val="26"/>
              </w:rPr>
            </w:pPr>
          </w:p>
          <w:p w:rsidR="006E2394" w:rsidRPr="00937C56" w:rsidRDefault="006E2394" w:rsidP="00937C56">
            <w:pPr>
              <w:pStyle w:val="24"/>
              <w:ind w:left="0" w:hanging="40"/>
              <w:rPr>
                <w:sz w:val="26"/>
                <w:szCs w:val="26"/>
              </w:rPr>
            </w:pPr>
          </w:p>
          <w:p w:rsidR="00BE152A" w:rsidRPr="00937C56" w:rsidRDefault="00BE152A" w:rsidP="00937C56">
            <w:pPr>
              <w:pStyle w:val="24"/>
              <w:ind w:left="0" w:hanging="40"/>
              <w:rPr>
                <w:b/>
                <w:sz w:val="26"/>
                <w:szCs w:val="26"/>
              </w:rPr>
            </w:pPr>
            <w:r w:rsidRPr="00937C56">
              <w:rPr>
                <w:sz w:val="26"/>
                <w:szCs w:val="26"/>
              </w:rPr>
              <w:t xml:space="preserve">________________  </w:t>
            </w:r>
          </w:p>
        </w:tc>
      </w:tr>
    </w:tbl>
    <w:p w:rsidR="00BE152A" w:rsidRPr="00307A0C" w:rsidRDefault="00BE152A" w:rsidP="00307A0C">
      <w:pPr>
        <w:pStyle w:val="33"/>
        <w:spacing w:line="276" w:lineRule="auto"/>
        <w:ind w:firstLine="709"/>
        <w:jc w:val="center"/>
        <w:rPr>
          <w:szCs w:val="24"/>
        </w:rPr>
      </w:pPr>
    </w:p>
    <w:p w:rsidR="00BE152A" w:rsidRPr="00307A0C" w:rsidRDefault="00BE152A" w:rsidP="00307A0C">
      <w:pPr>
        <w:pStyle w:val="33"/>
        <w:spacing w:line="276" w:lineRule="auto"/>
        <w:ind w:firstLine="709"/>
        <w:jc w:val="center"/>
        <w:rPr>
          <w:szCs w:val="24"/>
        </w:rPr>
      </w:pPr>
    </w:p>
    <w:p w:rsidR="0067023A" w:rsidRPr="00307A0C" w:rsidRDefault="0067023A" w:rsidP="00307A0C">
      <w:pPr>
        <w:pStyle w:val="33"/>
        <w:spacing w:line="276" w:lineRule="auto"/>
        <w:ind w:firstLine="709"/>
        <w:jc w:val="center"/>
        <w:rPr>
          <w:szCs w:val="24"/>
        </w:rPr>
      </w:pPr>
    </w:p>
    <w:p w:rsidR="00BB716A" w:rsidRDefault="00BB716A" w:rsidP="00E743C6">
      <w:pPr>
        <w:spacing w:line="288" w:lineRule="auto"/>
        <w:jc w:val="center"/>
        <w:rPr>
          <w:rFonts w:eastAsia="Calibri"/>
          <w:b/>
          <w:sz w:val="26"/>
          <w:szCs w:val="26"/>
          <w:lang w:val="en-US"/>
        </w:rPr>
      </w:pPr>
      <w:bookmarkStart w:id="33" w:name="OLE_LINK3"/>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BB716A" w:rsidRPr="008E164D" w:rsidRDefault="00BB716A" w:rsidP="00E743C6">
      <w:pPr>
        <w:spacing w:line="288" w:lineRule="auto"/>
        <w:jc w:val="center"/>
        <w:rPr>
          <w:rFonts w:eastAsia="Calibri"/>
          <w:b/>
          <w:sz w:val="26"/>
          <w:szCs w:val="26"/>
        </w:rPr>
      </w:pPr>
    </w:p>
    <w:p w:rsidR="00067129" w:rsidRPr="008E164D" w:rsidRDefault="004226CE" w:rsidP="0089415D">
      <w:pPr>
        <w:tabs>
          <w:tab w:val="left" w:pos="1701"/>
        </w:tabs>
        <w:spacing w:line="288" w:lineRule="auto"/>
        <w:jc w:val="center"/>
        <w:rPr>
          <w:rFonts w:eastAsia="Calibri"/>
          <w:b/>
          <w:sz w:val="26"/>
          <w:szCs w:val="26"/>
        </w:rPr>
      </w:pPr>
      <w:r>
        <w:rPr>
          <w:rFonts w:eastAsia="Calibri"/>
          <w:b/>
          <w:sz w:val="26"/>
          <w:szCs w:val="26"/>
        </w:rPr>
        <w:br w:type="page"/>
      </w:r>
      <w:r w:rsidR="00067129" w:rsidRPr="008E164D">
        <w:rPr>
          <w:rFonts w:eastAsia="Calibri"/>
          <w:b/>
          <w:sz w:val="26"/>
          <w:szCs w:val="26"/>
        </w:rPr>
        <w:lastRenderedPageBreak/>
        <w:t xml:space="preserve">ЧАСТЬ </w:t>
      </w:r>
      <w:r w:rsidR="005B546F" w:rsidRPr="008E164D">
        <w:rPr>
          <w:rFonts w:eastAsia="Calibri"/>
          <w:b/>
          <w:sz w:val="26"/>
          <w:szCs w:val="26"/>
          <w:lang w:val="en-US"/>
        </w:rPr>
        <w:t>III</w:t>
      </w:r>
      <w:r w:rsidR="003D0384" w:rsidRPr="008E164D">
        <w:rPr>
          <w:rFonts w:eastAsia="Calibri"/>
          <w:b/>
          <w:sz w:val="26"/>
          <w:szCs w:val="26"/>
        </w:rPr>
        <w:t>. ТЕХНИЧЕСК</w:t>
      </w:r>
      <w:r w:rsidR="00D137FB">
        <w:rPr>
          <w:rFonts w:eastAsia="Calibri"/>
          <w:b/>
          <w:sz w:val="26"/>
          <w:szCs w:val="26"/>
        </w:rPr>
        <w:t>О</w:t>
      </w:r>
      <w:r w:rsidR="003D0384" w:rsidRPr="008E164D">
        <w:rPr>
          <w:rFonts w:eastAsia="Calibri"/>
          <w:b/>
          <w:sz w:val="26"/>
          <w:szCs w:val="26"/>
        </w:rPr>
        <w:t>Е ЗАДАНИ</w:t>
      </w:r>
      <w:r w:rsidR="00D137FB">
        <w:rPr>
          <w:rFonts w:eastAsia="Calibri"/>
          <w:b/>
          <w:sz w:val="26"/>
          <w:szCs w:val="26"/>
        </w:rPr>
        <w:t>Е</w:t>
      </w:r>
    </w:p>
    <w:bookmarkEnd w:id="33"/>
    <w:p w:rsidR="00D137FB" w:rsidRDefault="00D137FB" w:rsidP="00D137FB">
      <w:pPr>
        <w:tabs>
          <w:tab w:val="left" w:pos="1701"/>
        </w:tabs>
        <w:spacing w:line="288" w:lineRule="auto"/>
        <w:jc w:val="center"/>
        <w:rPr>
          <w:b/>
          <w:color w:val="000000"/>
          <w:sz w:val="26"/>
          <w:szCs w:val="26"/>
        </w:rPr>
      </w:pPr>
    </w:p>
    <w:p w:rsidR="008E164D" w:rsidRPr="006C2C39" w:rsidRDefault="008E164D" w:rsidP="00D137FB">
      <w:pPr>
        <w:tabs>
          <w:tab w:val="left" w:pos="1701"/>
        </w:tabs>
        <w:spacing w:line="288" w:lineRule="auto"/>
        <w:jc w:val="center"/>
        <w:rPr>
          <w:b/>
          <w:color w:val="000000"/>
          <w:sz w:val="26"/>
          <w:szCs w:val="26"/>
        </w:rPr>
      </w:pPr>
      <w:r w:rsidRPr="006C2C39">
        <w:rPr>
          <w:b/>
          <w:color w:val="000000"/>
          <w:sz w:val="26"/>
          <w:szCs w:val="26"/>
        </w:rPr>
        <w:t>ТЕХНИЧЕСКОЕ ЗАДАНИЕ</w:t>
      </w:r>
    </w:p>
    <w:p w:rsidR="0026652E" w:rsidRPr="0026652E" w:rsidRDefault="008E164D" w:rsidP="0026652E">
      <w:pPr>
        <w:jc w:val="center"/>
        <w:rPr>
          <w:b/>
          <w:sz w:val="26"/>
          <w:szCs w:val="26"/>
        </w:rPr>
      </w:pPr>
      <w:r w:rsidRPr="006C2C39">
        <w:rPr>
          <w:b/>
          <w:color w:val="000000"/>
          <w:sz w:val="26"/>
          <w:szCs w:val="26"/>
        </w:rPr>
        <w:t>на о</w:t>
      </w:r>
      <w:r w:rsidRPr="006C2C39">
        <w:rPr>
          <w:b/>
          <w:sz w:val="26"/>
          <w:szCs w:val="26"/>
        </w:rPr>
        <w:t xml:space="preserve">казание услуг </w:t>
      </w:r>
      <w:r w:rsidR="0026652E" w:rsidRPr="0026652E">
        <w:rPr>
          <w:b/>
          <w:sz w:val="26"/>
          <w:szCs w:val="26"/>
        </w:rPr>
        <w:t>по организации семинара по вопросу создания туристского класт</w:t>
      </w:r>
      <w:r w:rsidR="0026652E" w:rsidRPr="0026652E">
        <w:rPr>
          <w:b/>
          <w:sz w:val="26"/>
          <w:szCs w:val="26"/>
        </w:rPr>
        <w:t>е</w:t>
      </w:r>
      <w:r w:rsidR="0026652E" w:rsidRPr="0026652E">
        <w:rPr>
          <w:b/>
          <w:sz w:val="26"/>
          <w:szCs w:val="26"/>
        </w:rPr>
        <w:t>ра в селе Стар</w:t>
      </w:r>
      <w:r w:rsidR="0026652E">
        <w:rPr>
          <w:b/>
          <w:sz w:val="26"/>
          <w:szCs w:val="26"/>
        </w:rPr>
        <w:t>ая Ладога Ленинградской области</w:t>
      </w:r>
    </w:p>
    <w:p w:rsidR="00124E60" w:rsidRPr="006C2C39" w:rsidRDefault="00124E60" w:rsidP="0026652E">
      <w:pPr>
        <w:jc w:val="center"/>
        <w:rPr>
          <w:bCs/>
          <w:i/>
          <w:spacing w:val="-3"/>
          <w:sz w:val="26"/>
          <w:szCs w:val="26"/>
        </w:rPr>
      </w:pPr>
    </w:p>
    <w:p w:rsidR="00124E60" w:rsidRPr="006C2C39" w:rsidRDefault="00124E60" w:rsidP="00124E60">
      <w:pPr>
        <w:jc w:val="both"/>
        <w:rPr>
          <w:b/>
          <w:sz w:val="26"/>
          <w:szCs w:val="26"/>
        </w:rPr>
      </w:pPr>
    </w:p>
    <w:p w:rsidR="004746C0" w:rsidRPr="004746C0" w:rsidRDefault="004746C0" w:rsidP="004746C0">
      <w:pPr>
        <w:numPr>
          <w:ilvl w:val="0"/>
          <w:numId w:val="36"/>
        </w:numPr>
        <w:jc w:val="both"/>
        <w:rPr>
          <w:sz w:val="26"/>
          <w:szCs w:val="26"/>
        </w:rPr>
      </w:pPr>
      <w:r w:rsidRPr="004746C0">
        <w:rPr>
          <w:b/>
          <w:sz w:val="26"/>
          <w:szCs w:val="26"/>
        </w:rPr>
        <w:t xml:space="preserve">Место оказания услуг: </w:t>
      </w:r>
      <w:r w:rsidRPr="004746C0">
        <w:rPr>
          <w:sz w:val="26"/>
          <w:szCs w:val="26"/>
        </w:rPr>
        <w:t>г.</w:t>
      </w:r>
      <w:r>
        <w:rPr>
          <w:b/>
          <w:sz w:val="26"/>
          <w:szCs w:val="26"/>
        </w:rPr>
        <w:t xml:space="preserve"> </w:t>
      </w:r>
      <w:r w:rsidRPr="004746C0">
        <w:rPr>
          <w:sz w:val="26"/>
          <w:szCs w:val="26"/>
        </w:rPr>
        <w:t>Санкт-Петербург, Ленинградская область</w:t>
      </w:r>
    </w:p>
    <w:p w:rsidR="004746C0" w:rsidRPr="004746C0" w:rsidRDefault="004746C0" w:rsidP="004746C0">
      <w:pPr>
        <w:ind w:left="1068"/>
        <w:jc w:val="both"/>
        <w:rPr>
          <w:sz w:val="26"/>
          <w:szCs w:val="26"/>
        </w:rPr>
      </w:pPr>
    </w:p>
    <w:p w:rsidR="004746C0" w:rsidRPr="004746C0" w:rsidRDefault="004746C0" w:rsidP="004746C0">
      <w:pPr>
        <w:numPr>
          <w:ilvl w:val="0"/>
          <w:numId w:val="36"/>
        </w:numPr>
        <w:jc w:val="both"/>
        <w:rPr>
          <w:b/>
          <w:sz w:val="26"/>
          <w:szCs w:val="26"/>
        </w:rPr>
      </w:pPr>
      <w:r w:rsidRPr="004746C0">
        <w:rPr>
          <w:b/>
          <w:sz w:val="26"/>
          <w:szCs w:val="26"/>
        </w:rPr>
        <w:t>Актуальность выполнения проекта</w:t>
      </w:r>
    </w:p>
    <w:p w:rsidR="004746C0" w:rsidRPr="004746C0" w:rsidRDefault="004746C0" w:rsidP="004746C0">
      <w:pPr>
        <w:ind w:firstLine="426"/>
        <w:jc w:val="both"/>
        <w:rPr>
          <w:sz w:val="26"/>
          <w:szCs w:val="26"/>
        </w:rPr>
      </w:pPr>
      <w:r w:rsidRPr="004746C0">
        <w:rPr>
          <w:sz w:val="26"/>
          <w:szCs w:val="26"/>
        </w:rPr>
        <w:t>Развитие туристско</w:t>
      </w:r>
      <w:r>
        <w:rPr>
          <w:sz w:val="26"/>
          <w:szCs w:val="26"/>
        </w:rPr>
        <w:t>го</w:t>
      </w:r>
      <w:r w:rsidRPr="004746C0">
        <w:rPr>
          <w:sz w:val="26"/>
          <w:szCs w:val="26"/>
        </w:rPr>
        <w:t xml:space="preserve"> кластера в селе Старая Ладога будет способствовать гармони</w:t>
      </w:r>
      <w:r w:rsidRPr="004746C0">
        <w:rPr>
          <w:sz w:val="26"/>
          <w:szCs w:val="26"/>
        </w:rPr>
        <w:t>ч</w:t>
      </w:r>
      <w:r w:rsidRPr="004746C0">
        <w:rPr>
          <w:sz w:val="26"/>
          <w:szCs w:val="26"/>
        </w:rPr>
        <w:t>ному развитию территории, повышению конкурентоспособности местных предприятий и занятости населения, а также развитию смежных отраслей народного хозяйства. Формир</w:t>
      </w:r>
      <w:r w:rsidRPr="004746C0">
        <w:rPr>
          <w:sz w:val="26"/>
          <w:szCs w:val="26"/>
        </w:rPr>
        <w:t>о</w:t>
      </w:r>
      <w:r w:rsidRPr="004746C0">
        <w:rPr>
          <w:sz w:val="26"/>
          <w:szCs w:val="26"/>
        </w:rPr>
        <w:t>вание эффективной системы государственно-частного партнерства при создании муниц</w:t>
      </w:r>
      <w:r w:rsidRPr="004746C0">
        <w:rPr>
          <w:sz w:val="26"/>
          <w:szCs w:val="26"/>
        </w:rPr>
        <w:t>и</w:t>
      </w:r>
      <w:r w:rsidRPr="004746C0">
        <w:rPr>
          <w:sz w:val="26"/>
          <w:szCs w:val="26"/>
        </w:rPr>
        <w:t>пальных и региональных туристских кластеров формирует единую туристско-рекреационную систему Российской Федерации с целью развития устойчивого потока въездного и внутреннего туризма.</w:t>
      </w:r>
    </w:p>
    <w:p w:rsidR="004746C0" w:rsidRPr="004746C0" w:rsidRDefault="004746C0" w:rsidP="004746C0">
      <w:pPr>
        <w:jc w:val="both"/>
        <w:rPr>
          <w:sz w:val="26"/>
          <w:szCs w:val="26"/>
        </w:rPr>
      </w:pPr>
    </w:p>
    <w:p w:rsidR="004746C0" w:rsidRPr="004746C0" w:rsidRDefault="004746C0" w:rsidP="004746C0">
      <w:pPr>
        <w:ind w:firstLine="708"/>
        <w:jc w:val="both"/>
        <w:rPr>
          <w:sz w:val="26"/>
          <w:szCs w:val="26"/>
        </w:rPr>
      </w:pPr>
      <w:r w:rsidRPr="004746C0">
        <w:rPr>
          <w:b/>
          <w:sz w:val="26"/>
          <w:szCs w:val="26"/>
        </w:rPr>
        <w:t>3. Цели и задачи проекта</w:t>
      </w:r>
    </w:p>
    <w:p w:rsidR="004746C0" w:rsidRPr="004746C0" w:rsidRDefault="004746C0" w:rsidP="004746C0">
      <w:pPr>
        <w:ind w:firstLine="426"/>
        <w:jc w:val="both"/>
        <w:rPr>
          <w:bCs/>
          <w:color w:val="000000"/>
          <w:sz w:val="26"/>
          <w:szCs w:val="26"/>
        </w:rPr>
      </w:pPr>
      <w:r w:rsidRPr="004746C0">
        <w:rPr>
          <w:sz w:val="26"/>
          <w:szCs w:val="26"/>
        </w:rPr>
        <w:t>Целью оказания услуг по проведению семинара</w:t>
      </w:r>
      <w:r w:rsidRPr="004746C0">
        <w:rPr>
          <w:bCs/>
          <w:color w:val="000000"/>
          <w:sz w:val="26"/>
          <w:szCs w:val="26"/>
        </w:rPr>
        <w:t xml:space="preserve"> по вопросу</w:t>
      </w:r>
      <w:r w:rsidRPr="004746C0">
        <w:rPr>
          <w:sz w:val="26"/>
          <w:szCs w:val="26"/>
        </w:rPr>
        <w:t xml:space="preserve"> </w:t>
      </w:r>
      <w:r w:rsidRPr="004746C0">
        <w:rPr>
          <w:bCs/>
          <w:color w:val="000000"/>
          <w:sz w:val="26"/>
          <w:szCs w:val="26"/>
        </w:rPr>
        <w:t>создания туристского кл</w:t>
      </w:r>
      <w:r w:rsidRPr="004746C0">
        <w:rPr>
          <w:bCs/>
          <w:color w:val="000000"/>
          <w:sz w:val="26"/>
          <w:szCs w:val="26"/>
        </w:rPr>
        <w:t>а</w:t>
      </w:r>
      <w:r w:rsidRPr="004746C0">
        <w:rPr>
          <w:bCs/>
          <w:color w:val="000000"/>
          <w:sz w:val="26"/>
          <w:szCs w:val="26"/>
        </w:rPr>
        <w:t xml:space="preserve">стера в селе Старая Ладога Ленинградской области </w:t>
      </w:r>
      <w:r w:rsidRPr="004746C0">
        <w:rPr>
          <w:bCs/>
          <w:sz w:val="26"/>
          <w:szCs w:val="26"/>
        </w:rPr>
        <w:t>является разработка комплекса научно-методических рекомендаций по развитию туристско-рекреационного комплекса в селе Старая Ладога на основе эффективного государственно-частного партнерства.</w:t>
      </w:r>
    </w:p>
    <w:p w:rsidR="004746C0" w:rsidRPr="004746C0" w:rsidRDefault="004746C0" w:rsidP="004746C0">
      <w:pPr>
        <w:ind w:firstLine="426"/>
        <w:jc w:val="both"/>
        <w:rPr>
          <w:bCs/>
          <w:sz w:val="26"/>
          <w:szCs w:val="26"/>
        </w:rPr>
      </w:pPr>
      <w:r w:rsidRPr="004746C0">
        <w:rPr>
          <w:bCs/>
          <w:sz w:val="26"/>
          <w:szCs w:val="26"/>
        </w:rPr>
        <w:t xml:space="preserve">Мероприятие должно способствовать решению следующих задач: </w:t>
      </w:r>
    </w:p>
    <w:p w:rsidR="004746C0" w:rsidRPr="004746C0" w:rsidRDefault="004746C0" w:rsidP="004746C0">
      <w:pPr>
        <w:ind w:firstLine="426"/>
        <w:jc w:val="both"/>
        <w:rPr>
          <w:bCs/>
          <w:sz w:val="26"/>
          <w:szCs w:val="26"/>
        </w:rPr>
      </w:pPr>
      <w:r w:rsidRPr="004746C0">
        <w:rPr>
          <w:bCs/>
          <w:sz w:val="26"/>
          <w:szCs w:val="26"/>
        </w:rPr>
        <w:t>- популяризации и продвижению туристского кластера Старая Ладога;</w:t>
      </w:r>
    </w:p>
    <w:p w:rsidR="004746C0" w:rsidRPr="004746C0" w:rsidRDefault="004746C0" w:rsidP="004746C0">
      <w:pPr>
        <w:ind w:firstLine="426"/>
        <w:jc w:val="both"/>
        <w:rPr>
          <w:bCs/>
          <w:sz w:val="26"/>
          <w:szCs w:val="26"/>
        </w:rPr>
      </w:pPr>
      <w:r w:rsidRPr="004746C0">
        <w:rPr>
          <w:bCs/>
          <w:sz w:val="26"/>
          <w:szCs w:val="26"/>
        </w:rPr>
        <w:t>- формированию эффективной системы взаимодействия представителей федеральных органов исполнительной власти, органов исполнительной власти субъектов Российской Федерации, туристского бизнеса, учреждений культуры, образовательных и научных орг</w:t>
      </w:r>
      <w:r w:rsidRPr="004746C0">
        <w:rPr>
          <w:bCs/>
          <w:sz w:val="26"/>
          <w:szCs w:val="26"/>
        </w:rPr>
        <w:t>а</w:t>
      </w:r>
      <w:r w:rsidRPr="004746C0">
        <w:rPr>
          <w:bCs/>
          <w:sz w:val="26"/>
          <w:szCs w:val="26"/>
        </w:rPr>
        <w:t>низаций для формирования эффективного государственно-частного партнерства в рамках данного туристского кластера.</w:t>
      </w:r>
    </w:p>
    <w:p w:rsidR="004746C0" w:rsidRPr="004746C0" w:rsidRDefault="004746C0" w:rsidP="004746C0">
      <w:pPr>
        <w:ind w:firstLine="708"/>
        <w:jc w:val="both"/>
        <w:rPr>
          <w:sz w:val="26"/>
          <w:szCs w:val="26"/>
        </w:rPr>
      </w:pPr>
    </w:p>
    <w:p w:rsidR="004746C0" w:rsidRPr="004746C0" w:rsidRDefault="004746C0" w:rsidP="004746C0">
      <w:pPr>
        <w:ind w:firstLine="708"/>
        <w:jc w:val="both"/>
        <w:rPr>
          <w:sz w:val="26"/>
          <w:szCs w:val="26"/>
        </w:rPr>
      </w:pPr>
      <w:r w:rsidRPr="004746C0">
        <w:rPr>
          <w:b/>
          <w:sz w:val="26"/>
          <w:szCs w:val="26"/>
        </w:rPr>
        <w:t>4. Участники Мероприятия</w:t>
      </w:r>
    </w:p>
    <w:p w:rsidR="004746C0" w:rsidRPr="004746C0" w:rsidRDefault="004746C0" w:rsidP="004746C0">
      <w:pPr>
        <w:ind w:firstLine="708"/>
        <w:jc w:val="both"/>
        <w:rPr>
          <w:sz w:val="26"/>
          <w:szCs w:val="26"/>
        </w:rPr>
      </w:pPr>
      <w:r w:rsidRPr="004746C0">
        <w:rPr>
          <w:sz w:val="26"/>
          <w:szCs w:val="26"/>
        </w:rPr>
        <w:t>К участию в Мероприятия</w:t>
      </w:r>
      <w:r w:rsidRPr="004746C0">
        <w:rPr>
          <w:b/>
          <w:sz w:val="26"/>
          <w:szCs w:val="26"/>
        </w:rPr>
        <w:t xml:space="preserve"> </w:t>
      </w:r>
      <w:r w:rsidRPr="004746C0">
        <w:rPr>
          <w:sz w:val="26"/>
          <w:szCs w:val="26"/>
        </w:rPr>
        <w:t>должны быть приглашены:</w:t>
      </w:r>
    </w:p>
    <w:p w:rsidR="004746C0" w:rsidRPr="004746C0" w:rsidRDefault="004746C0" w:rsidP="004746C0">
      <w:pPr>
        <w:ind w:firstLine="708"/>
        <w:jc w:val="both"/>
        <w:rPr>
          <w:sz w:val="26"/>
          <w:szCs w:val="26"/>
        </w:rPr>
      </w:pPr>
      <w:r w:rsidRPr="004746C0">
        <w:rPr>
          <w:sz w:val="26"/>
          <w:szCs w:val="26"/>
        </w:rPr>
        <w:t xml:space="preserve">- руководители </w:t>
      </w:r>
      <w:r w:rsidRPr="004746C0">
        <w:rPr>
          <w:b/>
          <w:sz w:val="26"/>
          <w:szCs w:val="26"/>
        </w:rPr>
        <w:t xml:space="preserve"> </w:t>
      </w:r>
      <w:r w:rsidRPr="004746C0">
        <w:rPr>
          <w:sz w:val="26"/>
          <w:szCs w:val="26"/>
        </w:rPr>
        <w:t>и специалисты федеральных, региональных и местных органов вл</w:t>
      </w:r>
      <w:r w:rsidRPr="004746C0">
        <w:rPr>
          <w:sz w:val="26"/>
          <w:szCs w:val="26"/>
        </w:rPr>
        <w:t>а</w:t>
      </w:r>
      <w:r w:rsidRPr="004746C0">
        <w:rPr>
          <w:sz w:val="26"/>
          <w:szCs w:val="26"/>
        </w:rPr>
        <w:t>сти в сфере туризма и культуры;</w:t>
      </w:r>
    </w:p>
    <w:p w:rsidR="004746C0" w:rsidRPr="004746C0" w:rsidRDefault="004746C0" w:rsidP="004746C0">
      <w:pPr>
        <w:ind w:firstLine="708"/>
        <w:jc w:val="both"/>
        <w:rPr>
          <w:sz w:val="26"/>
          <w:szCs w:val="26"/>
        </w:rPr>
      </w:pPr>
      <w:r w:rsidRPr="004746C0">
        <w:rPr>
          <w:sz w:val="26"/>
          <w:szCs w:val="26"/>
        </w:rPr>
        <w:t>- представители организаций туристской индустрии субъектов Российской Федер</w:t>
      </w:r>
      <w:r w:rsidRPr="004746C0">
        <w:rPr>
          <w:sz w:val="26"/>
          <w:szCs w:val="26"/>
        </w:rPr>
        <w:t>а</w:t>
      </w:r>
      <w:r w:rsidRPr="004746C0">
        <w:rPr>
          <w:sz w:val="26"/>
          <w:szCs w:val="26"/>
        </w:rPr>
        <w:t>ции и учреждений культуры, в том числе музеев, экскурсионных бюро и туристских и</w:t>
      </w:r>
      <w:r w:rsidRPr="004746C0">
        <w:rPr>
          <w:sz w:val="26"/>
          <w:szCs w:val="26"/>
        </w:rPr>
        <w:t>н</w:t>
      </w:r>
      <w:r w:rsidRPr="004746C0">
        <w:rPr>
          <w:sz w:val="26"/>
          <w:szCs w:val="26"/>
        </w:rPr>
        <w:t>формационных центров;</w:t>
      </w:r>
    </w:p>
    <w:p w:rsidR="004746C0" w:rsidRPr="004746C0" w:rsidRDefault="004746C0" w:rsidP="004746C0">
      <w:pPr>
        <w:ind w:firstLine="708"/>
        <w:jc w:val="both"/>
        <w:rPr>
          <w:sz w:val="26"/>
          <w:szCs w:val="26"/>
        </w:rPr>
      </w:pPr>
      <w:r w:rsidRPr="004746C0">
        <w:rPr>
          <w:sz w:val="26"/>
          <w:szCs w:val="26"/>
        </w:rPr>
        <w:t>- представители образовательных организаций, осуществляющих подготовку кадров для индустрии туризма и гостеприимства;</w:t>
      </w:r>
    </w:p>
    <w:p w:rsidR="004746C0" w:rsidRPr="004746C0" w:rsidRDefault="004746C0" w:rsidP="004746C0">
      <w:pPr>
        <w:ind w:firstLine="708"/>
        <w:jc w:val="both"/>
        <w:rPr>
          <w:sz w:val="26"/>
          <w:szCs w:val="26"/>
        </w:rPr>
      </w:pPr>
      <w:r w:rsidRPr="004746C0">
        <w:rPr>
          <w:sz w:val="26"/>
          <w:szCs w:val="26"/>
        </w:rPr>
        <w:t>- эксперты, практикующие специалисты в области туристской индустрии.</w:t>
      </w:r>
    </w:p>
    <w:p w:rsidR="004746C0" w:rsidRPr="004746C0" w:rsidRDefault="004746C0" w:rsidP="004746C0">
      <w:pPr>
        <w:ind w:firstLine="709"/>
        <w:jc w:val="both"/>
        <w:rPr>
          <w:sz w:val="26"/>
          <w:szCs w:val="26"/>
        </w:rPr>
      </w:pPr>
      <w:r w:rsidRPr="004746C0">
        <w:rPr>
          <w:sz w:val="26"/>
          <w:szCs w:val="26"/>
        </w:rPr>
        <w:t xml:space="preserve">Приглашение участников осуществляется посредством рассылки писем-приглашений по электронной почте и с использованием факсимильной связи. </w:t>
      </w:r>
    </w:p>
    <w:p w:rsidR="004746C0" w:rsidRPr="004746C0" w:rsidRDefault="004746C0" w:rsidP="004746C0">
      <w:pPr>
        <w:ind w:firstLine="709"/>
        <w:jc w:val="both"/>
        <w:rPr>
          <w:sz w:val="26"/>
          <w:szCs w:val="26"/>
        </w:rPr>
      </w:pPr>
      <w:r w:rsidRPr="004746C0">
        <w:rPr>
          <w:sz w:val="26"/>
          <w:szCs w:val="26"/>
        </w:rPr>
        <w:t>Письмо-приглашение должно предусматривать информацию о Мероприятии, месте и времени проведения, проект программы; текст письма-приглашения должен быть согл</w:t>
      </w:r>
      <w:r w:rsidRPr="004746C0">
        <w:rPr>
          <w:sz w:val="26"/>
          <w:szCs w:val="26"/>
        </w:rPr>
        <w:t>а</w:t>
      </w:r>
      <w:r w:rsidRPr="004746C0">
        <w:rPr>
          <w:sz w:val="26"/>
          <w:szCs w:val="26"/>
        </w:rPr>
        <w:t xml:space="preserve">сован с Заказчиком в течение </w:t>
      </w:r>
      <w:r w:rsidR="004046CB">
        <w:rPr>
          <w:sz w:val="26"/>
          <w:szCs w:val="26"/>
        </w:rPr>
        <w:t>3</w:t>
      </w:r>
      <w:r w:rsidRPr="004746C0">
        <w:rPr>
          <w:sz w:val="26"/>
          <w:szCs w:val="26"/>
        </w:rPr>
        <w:t xml:space="preserve"> дней </w:t>
      </w:r>
      <w:proofErr w:type="gramStart"/>
      <w:r w:rsidRPr="004746C0">
        <w:rPr>
          <w:sz w:val="26"/>
          <w:szCs w:val="26"/>
        </w:rPr>
        <w:t>с даты заключения</w:t>
      </w:r>
      <w:proofErr w:type="gramEnd"/>
      <w:r w:rsidRPr="004746C0">
        <w:rPr>
          <w:sz w:val="26"/>
          <w:szCs w:val="26"/>
        </w:rPr>
        <w:t xml:space="preserve"> Государственного контракта.</w:t>
      </w:r>
    </w:p>
    <w:p w:rsidR="004746C0" w:rsidRDefault="004746C0" w:rsidP="004746C0">
      <w:pPr>
        <w:ind w:firstLine="709"/>
        <w:jc w:val="both"/>
        <w:rPr>
          <w:sz w:val="26"/>
          <w:szCs w:val="26"/>
        </w:rPr>
      </w:pPr>
    </w:p>
    <w:p w:rsidR="004046CB" w:rsidRDefault="004046CB" w:rsidP="004746C0">
      <w:pPr>
        <w:ind w:firstLine="709"/>
        <w:jc w:val="both"/>
        <w:rPr>
          <w:sz w:val="26"/>
          <w:szCs w:val="26"/>
        </w:rPr>
      </w:pPr>
    </w:p>
    <w:p w:rsidR="004046CB" w:rsidRPr="004746C0" w:rsidRDefault="004046CB" w:rsidP="004746C0">
      <w:pPr>
        <w:ind w:firstLine="709"/>
        <w:jc w:val="both"/>
        <w:rPr>
          <w:sz w:val="26"/>
          <w:szCs w:val="26"/>
        </w:rPr>
      </w:pPr>
    </w:p>
    <w:p w:rsidR="004746C0" w:rsidRPr="004746C0" w:rsidRDefault="004746C0" w:rsidP="004746C0">
      <w:pPr>
        <w:ind w:firstLine="709"/>
        <w:jc w:val="both"/>
        <w:rPr>
          <w:rFonts w:eastAsia="Arial Unicode MS"/>
          <w:color w:val="000000"/>
          <w:sz w:val="26"/>
          <w:szCs w:val="26"/>
        </w:rPr>
      </w:pPr>
      <w:r w:rsidRPr="004746C0">
        <w:rPr>
          <w:b/>
          <w:sz w:val="26"/>
          <w:szCs w:val="26"/>
        </w:rPr>
        <w:lastRenderedPageBreak/>
        <w:t>5. Требования по оказанию услуг</w:t>
      </w:r>
    </w:p>
    <w:p w:rsidR="004746C0" w:rsidRPr="004746C0" w:rsidRDefault="004746C0" w:rsidP="004746C0">
      <w:pPr>
        <w:ind w:firstLine="720"/>
        <w:jc w:val="both"/>
        <w:rPr>
          <w:rFonts w:eastAsia="Arial Unicode MS"/>
          <w:color w:val="000000"/>
          <w:sz w:val="26"/>
          <w:szCs w:val="26"/>
        </w:rPr>
      </w:pPr>
      <w:r w:rsidRPr="004746C0">
        <w:rPr>
          <w:rFonts w:eastAsia="Arial Unicode MS"/>
          <w:color w:val="000000"/>
          <w:sz w:val="26"/>
          <w:szCs w:val="26"/>
        </w:rPr>
        <w:t>Все услуги должны быть оказаны с соблюдением требований законодательства Ро</w:t>
      </w:r>
      <w:r w:rsidRPr="004746C0">
        <w:rPr>
          <w:rFonts w:eastAsia="Arial Unicode MS"/>
          <w:color w:val="000000"/>
          <w:sz w:val="26"/>
          <w:szCs w:val="26"/>
        </w:rPr>
        <w:t>с</w:t>
      </w:r>
      <w:r w:rsidRPr="004746C0">
        <w:rPr>
          <w:rFonts w:eastAsia="Arial Unicode MS"/>
          <w:color w:val="000000"/>
          <w:sz w:val="26"/>
          <w:szCs w:val="26"/>
        </w:rPr>
        <w:t>сийской Федерации, качественно, в полном соответствии с настоящим Техническим зад</w:t>
      </w:r>
      <w:r w:rsidRPr="004746C0">
        <w:rPr>
          <w:rFonts w:eastAsia="Arial Unicode MS"/>
          <w:color w:val="000000"/>
          <w:sz w:val="26"/>
          <w:szCs w:val="26"/>
        </w:rPr>
        <w:t>а</w:t>
      </w:r>
      <w:r w:rsidRPr="004746C0">
        <w:rPr>
          <w:rFonts w:eastAsia="Arial Unicode MS"/>
          <w:color w:val="000000"/>
          <w:sz w:val="26"/>
          <w:szCs w:val="26"/>
        </w:rPr>
        <w:t>нием.</w:t>
      </w:r>
    </w:p>
    <w:p w:rsidR="004746C0" w:rsidRPr="004746C0" w:rsidRDefault="004746C0" w:rsidP="004746C0">
      <w:pPr>
        <w:ind w:firstLine="720"/>
        <w:jc w:val="both"/>
        <w:rPr>
          <w:rFonts w:eastAsia="Arial Unicode MS"/>
          <w:color w:val="000000"/>
          <w:sz w:val="26"/>
          <w:szCs w:val="26"/>
        </w:rPr>
      </w:pPr>
      <w:r w:rsidRPr="004746C0">
        <w:rPr>
          <w:rFonts w:eastAsia="Arial Unicode MS"/>
          <w:color w:val="000000"/>
          <w:sz w:val="26"/>
          <w:szCs w:val="26"/>
        </w:rPr>
        <w:t xml:space="preserve">Продолжительность Мероприятия 4 (четыре) дня с учётом дня заезда и дня отъезда в </w:t>
      </w:r>
      <w:r w:rsidRPr="004746C0">
        <w:rPr>
          <w:rFonts w:eastAsia="Arial Unicode MS"/>
          <w:sz w:val="26"/>
          <w:szCs w:val="26"/>
        </w:rPr>
        <w:t>период с 01.04.2015 г. по 31.07.2015 г.</w:t>
      </w:r>
      <w:r w:rsidRPr="004746C0">
        <w:rPr>
          <w:rFonts w:eastAsia="Arial Unicode MS"/>
          <w:color w:val="FF0000"/>
          <w:sz w:val="26"/>
          <w:szCs w:val="26"/>
        </w:rPr>
        <w:t xml:space="preserve"> </w:t>
      </w:r>
      <w:r w:rsidRPr="004746C0">
        <w:rPr>
          <w:rFonts w:eastAsia="Arial Unicode MS"/>
          <w:sz w:val="26"/>
          <w:szCs w:val="26"/>
        </w:rPr>
        <w:t>Точные даты проведения определяются Исполнит</w:t>
      </w:r>
      <w:r w:rsidRPr="004746C0">
        <w:rPr>
          <w:rFonts w:eastAsia="Arial Unicode MS"/>
          <w:sz w:val="26"/>
          <w:szCs w:val="26"/>
        </w:rPr>
        <w:t>е</w:t>
      </w:r>
      <w:r w:rsidRPr="004746C0">
        <w:rPr>
          <w:rFonts w:eastAsia="Arial Unicode MS"/>
          <w:sz w:val="26"/>
          <w:szCs w:val="26"/>
        </w:rPr>
        <w:t xml:space="preserve">лем по согласованию с Заказчиком в течение </w:t>
      </w:r>
      <w:r w:rsidR="004046CB">
        <w:rPr>
          <w:rFonts w:eastAsia="Arial Unicode MS"/>
          <w:sz w:val="26"/>
          <w:szCs w:val="26"/>
        </w:rPr>
        <w:t>3</w:t>
      </w:r>
      <w:r w:rsidRPr="004746C0">
        <w:rPr>
          <w:rFonts w:eastAsia="Arial Unicode MS"/>
          <w:sz w:val="26"/>
          <w:szCs w:val="26"/>
        </w:rPr>
        <w:t xml:space="preserve"> дней </w:t>
      </w:r>
      <w:proofErr w:type="gramStart"/>
      <w:r w:rsidRPr="004746C0">
        <w:rPr>
          <w:rFonts w:eastAsia="Arial Unicode MS"/>
          <w:sz w:val="26"/>
          <w:szCs w:val="26"/>
        </w:rPr>
        <w:t>с даты подписания</w:t>
      </w:r>
      <w:proofErr w:type="gramEnd"/>
      <w:r w:rsidRPr="004746C0">
        <w:rPr>
          <w:rFonts w:eastAsia="Arial Unicode MS"/>
          <w:sz w:val="26"/>
          <w:szCs w:val="26"/>
        </w:rPr>
        <w:t xml:space="preserve"> Государственного контракта.</w:t>
      </w:r>
    </w:p>
    <w:p w:rsidR="004746C0" w:rsidRPr="004746C0" w:rsidRDefault="004746C0" w:rsidP="004746C0">
      <w:pPr>
        <w:ind w:firstLine="709"/>
        <w:jc w:val="both"/>
        <w:rPr>
          <w:rFonts w:eastAsia="Arial Unicode MS"/>
          <w:sz w:val="26"/>
          <w:szCs w:val="26"/>
        </w:rPr>
      </w:pPr>
      <w:r w:rsidRPr="004746C0">
        <w:rPr>
          <w:rFonts w:eastAsia="Arial Unicode MS"/>
          <w:sz w:val="26"/>
          <w:szCs w:val="26"/>
        </w:rPr>
        <w:t>Количество участников должно быть не менее 150 (сто пятьдесят) человек.</w:t>
      </w:r>
    </w:p>
    <w:p w:rsidR="004746C0" w:rsidRPr="004746C0" w:rsidRDefault="004746C0" w:rsidP="004746C0">
      <w:pPr>
        <w:jc w:val="both"/>
        <w:rPr>
          <w:sz w:val="26"/>
          <w:szCs w:val="26"/>
        </w:rPr>
      </w:pPr>
    </w:p>
    <w:p w:rsidR="004746C0" w:rsidRPr="004746C0" w:rsidRDefault="004746C0" w:rsidP="004746C0">
      <w:pPr>
        <w:ind w:firstLine="708"/>
        <w:jc w:val="both"/>
        <w:rPr>
          <w:sz w:val="26"/>
          <w:szCs w:val="26"/>
          <w:lang w:eastAsia="en-US"/>
        </w:rPr>
      </w:pPr>
      <w:r w:rsidRPr="004746C0">
        <w:rPr>
          <w:b/>
          <w:sz w:val="26"/>
          <w:szCs w:val="26"/>
        </w:rPr>
        <w:t>6. Требования к объёму услуг</w:t>
      </w:r>
      <w:r w:rsidRPr="004746C0">
        <w:rPr>
          <w:sz w:val="26"/>
          <w:szCs w:val="26"/>
        </w:rPr>
        <w:t>:</w:t>
      </w:r>
    </w:p>
    <w:p w:rsidR="004746C0" w:rsidRPr="004746C0" w:rsidRDefault="004746C0" w:rsidP="004746C0">
      <w:pPr>
        <w:spacing w:after="200"/>
        <w:ind w:right="-23" w:firstLine="708"/>
        <w:contextualSpacing/>
        <w:jc w:val="both"/>
        <w:rPr>
          <w:sz w:val="26"/>
          <w:szCs w:val="26"/>
          <w:lang w:eastAsia="en-US"/>
        </w:rPr>
      </w:pPr>
      <w:r w:rsidRPr="004746C0">
        <w:rPr>
          <w:sz w:val="26"/>
          <w:szCs w:val="26"/>
          <w:lang w:eastAsia="en-US"/>
        </w:rPr>
        <w:t xml:space="preserve">6.1. Исполнитель обязан согласовать с Заказчиком не позднее </w:t>
      </w:r>
      <w:r w:rsidR="004046CB">
        <w:rPr>
          <w:sz w:val="26"/>
          <w:szCs w:val="26"/>
          <w:lang w:eastAsia="en-US"/>
        </w:rPr>
        <w:t>3</w:t>
      </w:r>
      <w:r w:rsidRPr="004746C0">
        <w:rPr>
          <w:sz w:val="26"/>
          <w:szCs w:val="26"/>
          <w:lang w:eastAsia="en-US"/>
        </w:rPr>
        <w:t xml:space="preserve"> дней </w:t>
      </w:r>
      <w:proofErr w:type="gramStart"/>
      <w:r w:rsidRPr="004746C0">
        <w:rPr>
          <w:sz w:val="26"/>
          <w:szCs w:val="26"/>
          <w:lang w:eastAsia="en-US"/>
        </w:rPr>
        <w:t xml:space="preserve">с </w:t>
      </w:r>
      <w:r w:rsidR="00AE767C" w:rsidRPr="004746C0">
        <w:rPr>
          <w:rFonts w:eastAsia="Arial Unicode MS"/>
          <w:sz w:val="26"/>
          <w:szCs w:val="26"/>
        </w:rPr>
        <w:t>даты</w:t>
      </w:r>
      <w:r w:rsidR="00AE767C" w:rsidRPr="004746C0">
        <w:rPr>
          <w:sz w:val="26"/>
          <w:szCs w:val="26"/>
          <w:lang w:eastAsia="en-US"/>
        </w:rPr>
        <w:t xml:space="preserve"> </w:t>
      </w:r>
      <w:r w:rsidRPr="004746C0">
        <w:rPr>
          <w:sz w:val="26"/>
          <w:szCs w:val="26"/>
          <w:lang w:eastAsia="en-US"/>
        </w:rPr>
        <w:t>закл</w:t>
      </w:r>
      <w:r w:rsidRPr="004746C0">
        <w:rPr>
          <w:sz w:val="26"/>
          <w:szCs w:val="26"/>
          <w:lang w:eastAsia="en-US"/>
        </w:rPr>
        <w:t>ю</w:t>
      </w:r>
      <w:r w:rsidRPr="004746C0">
        <w:rPr>
          <w:sz w:val="26"/>
          <w:szCs w:val="26"/>
          <w:lang w:eastAsia="en-US"/>
        </w:rPr>
        <w:t>чения</w:t>
      </w:r>
      <w:proofErr w:type="gramEnd"/>
      <w:r w:rsidRPr="004746C0">
        <w:rPr>
          <w:sz w:val="26"/>
          <w:szCs w:val="26"/>
          <w:lang w:eastAsia="en-US"/>
        </w:rPr>
        <w:t xml:space="preserve"> Государственного контракта Программу семинара по вопросу создания туристского кластера в селе Старая Ладога Ленинградской области.</w:t>
      </w:r>
    </w:p>
    <w:p w:rsidR="004746C0" w:rsidRPr="004746C0" w:rsidRDefault="004746C0" w:rsidP="004746C0">
      <w:pPr>
        <w:spacing w:after="200"/>
        <w:ind w:right="-23" w:firstLine="708"/>
        <w:contextualSpacing/>
        <w:jc w:val="both"/>
        <w:rPr>
          <w:sz w:val="26"/>
          <w:szCs w:val="26"/>
          <w:lang w:eastAsia="en-US"/>
        </w:rPr>
      </w:pPr>
      <w:r w:rsidRPr="004746C0">
        <w:rPr>
          <w:sz w:val="26"/>
          <w:szCs w:val="26"/>
          <w:lang w:eastAsia="en-US"/>
        </w:rPr>
        <w:t>Место проведения семинара - на территории оборудованного конференц-зала в о</w:t>
      </w:r>
      <w:r w:rsidRPr="004746C0">
        <w:rPr>
          <w:sz w:val="26"/>
          <w:szCs w:val="26"/>
          <w:lang w:eastAsia="en-US"/>
        </w:rPr>
        <w:t>д</w:t>
      </w:r>
      <w:r w:rsidRPr="004746C0">
        <w:rPr>
          <w:sz w:val="26"/>
          <w:szCs w:val="26"/>
          <w:lang w:eastAsia="en-US"/>
        </w:rPr>
        <w:t>ном из гостиничных и/или выставочных и/или иного специализированного комплексов для всех участников Мероприятия, количеством не менее 150 человек. Тематика семинара «Создание туристского кластера в селе Старая Ладога Ленинградской области».</w:t>
      </w:r>
    </w:p>
    <w:p w:rsidR="004746C0" w:rsidRPr="004746C0" w:rsidRDefault="004746C0" w:rsidP="004746C0">
      <w:pPr>
        <w:spacing w:after="200"/>
        <w:ind w:right="-23" w:firstLine="708"/>
        <w:contextualSpacing/>
        <w:jc w:val="both"/>
        <w:rPr>
          <w:sz w:val="26"/>
          <w:szCs w:val="26"/>
          <w:lang w:eastAsia="en-US"/>
        </w:rPr>
      </w:pPr>
      <w:r w:rsidRPr="004746C0">
        <w:rPr>
          <w:sz w:val="26"/>
          <w:szCs w:val="26"/>
          <w:lang w:eastAsia="en-US"/>
        </w:rPr>
        <w:t>6.2. Исполнитель обязан организовать приглашение целевой аудитории (участников Мероприятия) не менее 150 чел. Список приглашённых должен быть согласован с Заказч</w:t>
      </w:r>
      <w:r w:rsidRPr="004746C0">
        <w:rPr>
          <w:sz w:val="26"/>
          <w:szCs w:val="26"/>
          <w:lang w:eastAsia="en-US"/>
        </w:rPr>
        <w:t>и</w:t>
      </w:r>
      <w:r w:rsidRPr="004746C0">
        <w:rPr>
          <w:sz w:val="26"/>
          <w:szCs w:val="26"/>
          <w:lang w:eastAsia="en-US"/>
        </w:rPr>
        <w:t xml:space="preserve">ком не позднее </w:t>
      </w:r>
      <w:r w:rsidR="003D6DE7">
        <w:rPr>
          <w:sz w:val="26"/>
          <w:szCs w:val="26"/>
          <w:lang w:eastAsia="en-US"/>
        </w:rPr>
        <w:t>3</w:t>
      </w:r>
      <w:r w:rsidRPr="004746C0">
        <w:rPr>
          <w:sz w:val="26"/>
          <w:szCs w:val="26"/>
          <w:lang w:eastAsia="en-US"/>
        </w:rPr>
        <w:t xml:space="preserve"> дней с даты заключения Государственного контракта.</w:t>
      </w:r>
    </w:p>
    <w:p w:rsidR="004746C0" w:rsidRPr="004746C0" w:rsidRDefault="004746C0" w:rsidP="004746C0">
      <w:pPr>
        <w:spacing w:after="200"/>
        <w:ind w:right="-23" w:firstLine="708"/>
        <w:contextualSpacing/>
        <w:jc w:val="both"/>
        <w:rPr>
          <w:sz w:val="26"/>
          <w:szCs w:val="26"/>
          <w:lang w:eastAsia="en-US"/>
        </w:rPr>
      </w:pPr>
      <w:r w:rsidRPr="004746C0">
        <w:rPr>
          <w:sz w:val="26"/>
          <w:szCs w:val="26"/>
          <w:lang w:eastAsia="en-US"/>
        </w:rPr>
        <w:t xml:space="preserve">6.3. </w:t>
      </w:r>
      <w:proofErr w:type="gramStart"/>
      <w:r w:rsidRPr="004746C0">
        <w:rPr>
          <w:sz w:val="26"/>
          <w:szCs w:val="26"/>
          <w:lang w:eastAsia="en-US"/>
        </w:rPr>
        <w:t>Организационно-техническое обеспечение участников Мероприятия с обяз</w:t>
      </w:r>
      <w:r w:rsidRPr="004746C0">
        <w:rPr>
          <w:sz w:val="26"/>
          <w:szCs w:val="26"/>
          <w:lang w:eastAsia="en-US"/>
        </w:rPr>
        <w:t>а</w:t>
      </w:r>
      <w:r w:rsidRPr="004746C0">
        <w:rPr>
          <w:sz w:val="26"/>
          <w:szCs w:val="26"/>
          <w:lang w:eastAsia="en-US"/>
        </w:rPr>
        <w:t>тельным участием в период проведения Мероприятия двух представителей Исполнителя (регистрация и информирование участников о графике мероприятий и времени выступл</w:t>
      </w:r>
      <w:r w:rsidRPr="004746C0">
        <w:rPr>
          <w:sz w:val="26"/>
          <w:szCs w:val="26"/>
          <w:lang w:eastAsia="en-US"/>
        </w:rPr>
        <w:t>е</w:t>
      </w:r>
      <w:r w:rsidRPr="004746C0">
        <w:rPr>
          <w:sz w:val="26"/>
          <w:szCs w:val="26"/>
          <w:lang w:eastAsia="en-US"/>
        </w:rPr>
        <w:t>ний, сбор информации о датах и времени прибытия и убытия участников Конференции, обеспечение оперативной печати и копирования документов (в том числе цветная печать).</w:t>
      </w:r>
      <w:proofErr w:type="gramEnd"/>
    </w:p>
    <w:p w:rsidR="004746C0" w:rsidRPr="004746C0" w:rsidRDefault="004746C0" w:rsidP="004746C0">
      <w:pPr>
        <w:spacing w:after="200"/>
        <w:ind w:right="-23" w:firstLine="708"/>
        <w:contextualSpacing/>
        <w:jc w:val="both"/>
        <w:rPr>
          <w:sz w:val="26"/>
          <w:szCs w:val="26"/>
          <w:lang w:eastAsia="en-US"/>
        </w:rPr>
      </w:pPr>
      <w:r w:rsidRPr="004746C0">
        <w:rPr>
          <w:sz w:val="26"/>
          <w:szCs w:val="26"/>
          <w:lang w:eastAsia="en-US"/>
        </w:rPr>
        <w:t>Исполнитель обеспечивает рассылку итоговых материалов Мероприятия по списку, согласованному с заказчиком.</w:t>
      </w:r>
    </w:p>
    <w:p w:rsidR="004746C0" w:rsidRPr="004746C0" w:rsidRDefault="004746C0" w:rsidP="004746C0">
      <w:pPr>
        <w:spacing w:after="200"/>
        <w:ind w:right="-23" w:firstLine="708"/>
        <w:contextualSpacing/>
        <w:jc w:val="both"/>
        <w:rPr>
          <w:rFonts w:eastAsia="Arial Unicode MS"/>
          <w:color w:val="000000"/>
          <w:sz w:val="26"/>
          <w:szCs w:val="26"/>
        </w:rPr>
      </w:pPr>
      <w:r w:rsidRPr="004746C0">
        <w:rPr>
          <w:sz w:val="26"/>
          <w:szCs w:val="26"/>
          <w:lang w:eastAsia="en-US"/>
        </w:rPr>
        <w:t>6.4. Транспортное обеспечение участников в период проведения мероприятий в с</w:t>
      </w:r>
      <w:r w:rsidRPr="004746C0">
        <w:rPr>
          <w:sz w:val="26"/>
          <w:szCs w:val="26"/>
          <w:lang w:eastAsia="en-US"/>
        </w:rPr>
        <w:t>о</w:t>
      </w:r>
      <w:r w:rsidRPr="004746C0">
        <w:rPr>
          <w:sz w:val="26"/>
          <w:szCs w:val="26"/>
          <w:lang w:eastAsia="en-US"/>
        </w:rPr>
        <w:t xml:space="preserve">ответствии с утвержденной программой (трансфер от мест прибытия к местам размещения и обратно, от мест размещения к месту проведения мероприятий и обратно). </w:t>
      </w:r>
    </w:p>
    <w:p w:rsidR="004746C0" w:rsidRPr="004746C0" w:rsidRDefault="004746C0" w:rsidP="004746C0">
      <w:pPr>
        <w:ind w:firstLine="708"/>
        <w:jc w:val="both"/>
        <w:rPr>
          <w:rFonts w:eastAsia="Arial Unicode MS"/>
          <w:color w:val="000000"/>
          <w:sz w:val="26"/>
          <w:szCs w:val="26"/>
        </w:rPr>
      </w:pPr>
      <w:r w:rsidRPr="004746C0">
        <w:rPr>
          <w:rFonts w:eastAsia="Arial Unicode MS"/>
          <w:color w:val="000000"/>
          <w:sz w:val="26"/>
          <w:szCs w:val="26"/>
        </w:rPr>
        <w:t xml:space="preserve">6.5. Исполнитель разрабатывает логистику проведения семинара в соответствии со спецификой Мероприятия и составом участников. </w:t>
      </w:r>
      <w:proofErr w:type="gramStart"/>
      <w:r w:rsidRPr="004746C0">
        <w:rPr>
          <w:rFonts w:eastAsia="Arial Unicode MS"/>
          <w:color w:val="000000"/>
          <w:sz w:val="26"/>
          <w:szCs w:val="26"/>
        </w:rPr>
        <w:t>Разрабатывает и формирует</w:t>
      </w:r>
      <w:proofErr w:type="gramEnd"/>
      <w:r w:rsidRPr="004746C0">
        <w:rPr>
          <w:rFonts w:eastAsia="Arial Unicode MS"/>
          <w:color w:val="000000"/>
          <w:sz w:val="26"/>
          <w:szCs w:val="26"/>
        </w:rPr>
        <w:t xml:space="preserve"> рабочие графики по обеспечению участия всех участников в семинаре. </w:t>
      </w:r>
    </w:p>
    <w:p w:rsidR="004746C0" w:rsidRPr="004746C0" w:rsidRDefault="004746C0" w:rsidP="004746C0">
      <w:pPr>
        <w:jc w:val="both"/>
        <w:rPr>
          <w:rFonts w:eastAsia="Arial Unicode MS"/>
          <w:iCs/>
          <w:sz w:val="26"/>
          <w:szCs w:val="26"/>
        </w:rPr>
      </w:pPr>
      <w:r w:rsidRPr="004746C0">
        <w:rPr>
          <w:rFonts w:eastAsia="Arial Unicode MS"/>
          <w:color w:val="000000"/>
          <w:sz w:val="26"/>
          <w:szCs w:val="26"/>
        </w:rPr>
        <w:tab/>
        <w:t xml:space="preserve">Исполнитель обеспечивает все необходимые организационно-технические условия для </w:t>
      </w:r>
      <w:r w:rsidRPr="004746C0">
        <w:rPr>
          <w:rFonts w:eastAsia="Arial Unicode MS"/>
          <w:sz w:val="26"/>
          <w:szCs w:val="26"/>
        </w:rPr>
        <w:t xml:space="preserve">проведения </w:t>
      </w:r>
      <w:r w:rsidRPr="004746C0">
        <w:rPr>
          <w:rFonts w:eastAsia="Arial Unicode MS"/>
          <w:iCs/>
          <w:sz w:val="26"/>
          <w:szCs w:val="26"/>
        </w:rPr>
        <w:t xml:space="preserve">семинара: конференц-зал не менее чем на 150 человек, в этом зале стол не менее чем на 5 человек с возможностью добавления трибуны; плазменная или ЖК-панель для демонстрации видеоматериалов (размер диагонали не менее 50 дюймов). </w:t>
      </w:r>
    </w:p>
    <w:p w:rsidR="004746C0" w:rsidRPr="004746C0" w:rsidRDefault="004746C0" w:rsidP="004746C0">
      <w:pPr>
        <w:ind w:firstLine="708"/>
        <w:jc w:val="both"/>
        <w:rPr>
          <w:sz w:val="26"/>
          <w:szCs w:val="26"/>
        </w:rPr>
      </w:pPr>
      <w:r w:rsidRPr="004746C0">
        <w:rPr>
          <w:sz w:val="26"/>
          <w:szCs w:val="26"/>
        </w:rPr>
        <w:t>Исполнитель обеспечивает:</w:t>
      </w:r>
    </w:p>
    <w:p w:rsidR="00AE767C" w:rsidRDefault="004746C0" w:rsidP="004746C0">
      <w:pPr>
        <w:ind w:firstLine="708"/>
        <w:jc w:val="both"/>
        <w:rPr>
          <w:sz w:val="26"/>
          <w:szCs w:val="26"/>
        </w:rPr>
      </w:pPr>
      <w:r w:rsidRPr="004746C0">
        <w:rPr>
          <w:sz w:val="26"/>
          <w:szCs w:val="26"/>
        </w:rPr>
        <w:t></w:t>
      </w:r>
      <w:r w:rsidRPr="004746C0">
        <w:rPr>
          <w:sz w:val="26"/>
          <w:szCs w:val="26"/>
        </w:rPr>
        <w:tab/>
        <w:t>информационное и художественное оформление мест проведения Меропри</w:t>
      </w:r>
      <w:r w:rsidRPr="004746C0">
        <w:rPr>
          <w:sz w:val="26"/>
          <w:szCs w:val="26"/>
        </w:rPr>
        <w:t>я</w:t>
      </w:r>
      <w:r w:rsidR="00C86B76">
        <w:rPr>
          <w:sz w:val="26"/>
          <w:szCs w:val="26"/>
        </w:rPr>
        <w:t>тия;</w:t>
      </w:r>
      <w:r w:rsidRPr="004746C0">
        <w:rPr>
          <w:sz w:val="26"/>
          <w:szCs w:val="26"/>
        </w:rPr>
        <w:t xml:space="preserve"> </w:t>
      </w:r>
    </w:p>
    <w:p w:rsidR="004746C0" w:rsidRPr="004746C0" w:rsidRDefault="00AE767C" w:rsidP="004746C0">
      <w:pPr>
        <w:ind w:firstLine="708"/>
        <w:jc w:val="both"/>
        <w:rPr>
          <w:sz w:val="26"/>
          <w:szCs w:val="26"/>
        </w:rPr>
      </w:pPr>
      <w:r w:rsidRPr="004746C0">
        <w:rPr>
          <w:sz w:val="26"/>
          <w:szCs w:val="26"/>
        </w:rPr>
        <w:t></w:t>
      </w:r>
      <w:r>
        <w:rPr>
          <w:sz w:val="26"/>
          <w:szCs w:val="26"/>
        </w:rPr>
        <w:t xml:space="preserve"> </w:t>
      </w:r>
      <w:r w:rsidR="004746C0" w:rsidRPr="004746C0">
        <w:rPr>
          <w:sz w:val="26"/>
          <w:szCs w:val="26"/>
        </w:rPr>
        <w:t>формирование дизайн–макета Портфеля участника Мероприятия (формат А</w:t>
      </w:r>
      <w:proofErr w:type="gramStart"/>
      <w:r w:rsidR="004746C0" w:rsidRPr="004746C0">
        <w:rPr>
          <w:sz w:val="26"/>
          <w:szCs w:val="26"/>
        </w:rPr>
        <w:t>4</w:t>
      </w:r>
      <w:proofErr w:type="gramEnd"/>
      <w:r w:rsidR="004746C0" w:rsidRPr="004746C0">
        <w:rPr>
          <w:sz w:val="26"/>
          <w:szCs w:val="26"/>
        </w:rPr>
        <w:t xml:space="preserve">): список участников, </w:t>
      </w:r>
      <w:proofErr w:type="spellStart"/>
      <w:r w:rsidR="004746C0" w:rsidRPr="004746C0">
        <w:rPr>
          <w:sz w:val="26"/>
          <w:szCs w:val="26"/>
        </w:rPr>
        <w:t>бейджи</w:t>
      </w:r>
      <w:proofErr w:type="spellEnd"/>
      <w:r w:rsidR="004746C0" w:rsidRPr="004746C0">
        <w:rPr>
          <w:sz w:val="26"/>
          <w:szCs w:val="26"/>
        </w:rPr>
        <w:t xml:space="preserve">, блокноты, ручки, программа Мероприятия, организационная информация, сборник рекомендаций </w:t>
      </w:r>
      <w:r w:rsidR="004746C0" w:rsidRPr="004746C0">
        <w:rPr>
          <w:bCs/>
          <w:sz w:val="26"/>
          <w:szCs w:val="26"/>
        </w:rPr>
        <w:t>по совершенствованию материальной базы кластера в селе Старая Ладога, включая научно-обоснованные рекомендации по повышению конк</w:t>
      </w:r>
      <w:r w:rsidR="004746C0" w:rsidRPr="004746C0">
        <w:rPr>
          <w:bCs/>
          <w:sz w:val="26"/>
          <w:szCs w:val="26"/>
        </w:rPr>
        <w:t>у</w:t>
      </w:r>
      <w:r w:rsidR="004746C0" w:rsidRPr="004746C0">
        <w:rPr>
          <w:bCs/>
          <w:sz w:val="26"/>
          <w:szCs w:val="26"/>
        </w:rPr>
        <w:t>рентоспособности туристского комплекса и по привлечению внешних инвестиций</w:t>
      </w:r>
      <w:r w:rsidR="004046CB">
        <w:rPr>
          <w:bCs/>
          <w:sz w:val="26"/>
          <w:szCs w:val="26"/>
        </w:rPr>
        <w:t xml:space="preserve"> (стру</w:t>
      </w:r>
      <w:r w:rsidR="004046CB">
        <w:rPr>
          <w:bCs/>
          <w:sz w:val="26"/>
          <w:szCs w:val="26"/>
        </w:rPr>
        <w:t>к</w:t>
      </w:r>
      <w:r w:rsidR="004046CB">
        <w:rPr>
          <w:bCs/>
          <w:sz w:val="26"/>
          <w:szCs w:val="26"/>
        </w:rPr>
        <w:t>тура и содержание согласовываются с Заказчиком)</w:t>
      </w:r>
      <w:r w:rsidR="004746C0" w:rsidRPr="004746C0">
        <w:rPr>
          <w:sz w:val="26"/>
          <w:szCs w:val="26"/>
        </w:rPr>
        <w:t>;</w:t>
      </w:r>
    </w:p>
    <w:p w:rsidR="004746C0" w:rsidRPr="004746C0" w:rsidRDefault="004746C0" w:rsidP="004746C0">
      <w:pPr>
        <w:ind w:firstLine="708"/>
        <w:jc w:val="both"/>
        <w:rPr>
          <w:sz w:val="26"/>
          <w:szCs w:val="26"/>
        </w:rPr>
      </w:pPr>
      <w:r w:rsidRPr="004746C0">
        <w:rPr>
          <w:sz w:val="26"/>
          <w:szCs w:val="26"/>
        </w:rPr>
        <w:t></w:t>
      </w:r>
      <w:r w:rsidRPr="004746C0">
        <w:rPr>
          <w:sz w:val="26"/>
          <w:szCs w:val="26"/>
        </w:rPr>
        <w:tab/>
        <w:t>питьевая вода (объем бутылки не более 0,5 литра, из расчета 2 бутылки на ч</w:t>
      </w:r>
      <w:r w:rsidRPr="004746C0">
        <w:rPr>
          <w:sz w:val="26"/>
          <w:szCs w:val="26"/>
        </w:rPr>
        <w:t>е</w:t>
      </w:r>
      <w:r w:rsidRPr="004746C0">
        <w:rPr>
          <w:sz w:val="26"/>
          <w:szCs w:val="26"/>
        </w:rPr>
        <w:t>ловека в день, в течение 2 дней);</w:t>
      </w:r>
    </w:p>
    <w:p w:rsidR="004746C0" w:rsidRPr="004746C0" w:rsidRDefault="004746C0" w:rsidP="004746C0">
      <w:pPr>
        <w:ind w:firstLine="708"/>
        <w:jc w:val="both"/>
        <w:rPr>
          <w:sz w:val="26"/>
          <w:szCs w:val="26"/>
        </w:rPr>
      </w:pPr>
      <w:r w:rsidRPr="004746C0">
        <w:rPr>
          <w:sz w:val="26"/>
          <w:szCs w:val="26"/>
        </w:rPr>
        <w:lastRenderedPageBreak/>
        <w:t></w:t>
      </w:r>
      <w:r w:rsidRPr="004746C0">
        <w:rPr>
          <w:sz w:val="26"/>
          <w:szCs w:val="26"/>
        </w:rPr>
        <w:tab/>
        <w:t>оформление подставок под таблички с именами членов президиума (не менее 5 штук, по числу членов президиума, по согласованию с Заказчиком);</w:t>
      </w:r>
    </w:p>
    <w:p w:rsidR="004746C0" w:rsidRPr="004746C0" w:rsidRDefault="004746C0" w:rsidP="004746C0">
      <w:pPr>
        <w:ind w:firstLine="708"/>
        <w:jc w:val="both"/>
        <w:rPr>
          <w:sz w:val="26"/>
          <w:szCs w:val="26"/>
        </w:rPr>
      </w:pPr>
      <w:r w:rsidRPr="004746C0">
        <w:rPr>
          <w:sz w:val="26"/>
          <w:szCs w:val="26"/>
        </w:rPr>
        <w:t></w:t>
      </w:r>
      <w:r w:rsidRPr="004746C0">
        <w:rPr>
          <w:sz w:val="26"/>
          <w:szCs w:val="26"/>
        </w:rPr>
        <w:tab/>
        <w:t>кофе-брейк – 150 чел;</w:t>
      </w:r>
    </w:p>
    <w:p w:rsidR="004746C0" w:rsidRPr="004746C0" w:rsidRDefault="004746C0" w:rsidP="004746C0">
      <w:pPr>
        <w:ind w:firstLine="708"/>
        <w:jc w:val="both"/>
        <w:rPr>
          <w:sz w:val="26"/>
          <w:szCs w:val="26"/>
        </w:rPr>
      </w:pPr>
      <w:proofErr w:type="gramStart"/>
      <w:r w:rsidRPr="004746C0">
        <w:rPr>
          <w:sz w:val="26"/>
          <w:szCs w:val="26"/>
        </w:rPr>
        <w:t></w:t>
      </w:r>
      <w:r w:rsidRPr="004746C0">
        <w:rPr>
          <w:sz w:val="26"/>
          <w:szCs w:val="26"/>
        </w:rPr>
        <w:tab/>
        <w:t>фотосъемка на протяжении всего Мероприятия (фотоотчет не менее 100 и не более 150 фотографий, с разрешением не менее 1200х800 пикселей, с последующей зап</w:t>
      </w:r>
      <w:r w:rsidRPr="004746C0">
        <w:rPr>
          <w:sz w:val="26"/>
          <w:szCs w:val="26"/>
        </w:rPr>
        <w:t>и</w:t>
      </w:r>
      <w:r w:rsidRPr="004746C0">
        <w:rPr>
          <w:sz w:val="26"/>
          <w:szCs w:val="26"/>
        </w:rPr>
        <w:t xml:space="preserve">сью на DVD-диск для передачи Заказчику. </w:t>
      </w:r>
      <w:proofErr w:type="gramEnd"/>
    </w:p>
    <w:p w:rsidR="004746C0" w:rsidRPr="004746C0" w:rsidRDefault="004746C0" w:rsidP="004746C0">
      <w:pPr>
        <w:jc w:val="both"/>
        <w:rPr>
          <w:bCs/>
          <w:sz w:val="26"/>
          <w:szCs w:val="26"/>
        </w:rPr>
      </w:pPr>
    </w:p>
    <w:p w:rsidR="004746C0" w:rsidRPr="004746C0" w:rsidRDefault="004746C0" w:rsidP="004746C0">
      <w:pPr>
        <w:jc w:val="both"/>
        <w:rPr>
          <w:rFonts w:eastAsia="Arial Unicode MS"/>
          <w:iCs/>
          <w:color w:val="000000"/>
          <w:sz w:val="26"/>
          <w:szCs w:val="26"/>
        </w:rPr>
      </w:pPr>
      <w:r w:rsidRPr="004746C0">
        <w:rPr>
          <w:rFonts w:eastAsia="Arial Unicode MS"/>
          <w:b/>
          <w:iCs/>
          <w:color w:val="000000"/>
          <w:sz w:val="26"/>
          <w:szCs w:val="26"/>
        </w:rPr>
        <w:tab/>
        <w:t xml:space="preserve">7. Требования к предоставляемому оборудованию </w:t>
      </w:r>
    </w:p>
    <w:p w:rsidR="004746C0" w:rsidRPr="004746C0" w:rsidRDefault="004746C0" w:rsidP="004746C0">
      <w:pPr>
        <w:jc w:val="both"/>
        <w:rPr>
          <w:rFonts w:eastAsia="Arial Unicode MS"/>
          <w:iCs/>
          <w:sz w:val="26"/>
          <w:szCs w:val="26"/>
        </w:rPr>
      </w:pPr>
      <w:r w:rsidRPr="004746C0">
        <w:rPr>
          <w:rFonts w:eastAsia="Arial Unicode MS"/>
          <w:iCs/>
          <w:color w:val="000000"/>
          <w:sz w:val="26"/>
          <w:szCs w:val="26"/>
        </w:rPr>
        <w:tab/>
      </w:r>
      <w:r w:rsidRPr="004746C0">
        <w:rPr>
          <w:rFonts w:eastAsia="Arial Unicode MS"/>
          <w:iCs/>
          <w:sz w:val="26"/>
          <w:szCs w:val="26"/>
        </w:rPr>
        <w:t>Организационное обеспечение проведения Мероприятия должно включать в себя обеспечение бесперебойной работы предоставленного оборудования с характеристиками не хуже следующих:</w:t>
      </w:r>
    </w:p>
    <w:p w:rsidR="004746C0" w:rsidRPr="004746C0" w:rsidRDefault="004746C0" w:rsidP="004746C0">
      <w:pPr>
        <w:jc w:val="both"/>
        <w:rPr>
          <w:rFonts w:eastAsia="Arial Unicode MS"/>
          <w:iCs/>
          <w:sz w:val="26"/>
          <w:szCs w:val="26"/>
        </w:rPr>
      </w:pPr>
      <w:r w:rsidRPr="004746C0">
        <w:rPr>
          <w:rFonts w:eastAsia="Arial Unicode MS"/>
          <w:iCs/>
          <w:sz w:val="26"/>
          <w:szCs w:val="26"/>
        </w:rPr>
        <w:tab/>
        <w:t xml:space="preserve">- плазменная или </w:t>
      </w:r>
      <w:proofErr w:type="gramStart"/>
      <w:r w:rsidRPr="004746C0">
        <w:rPr>
          <w:rFonts w:eastAsia="Arial Unicode MS"/>
          <w:iCs/>
          <w:sz w:val="26"/>
          <w:szCs w:val="26"/>
        </w:rPr>
        <w:t>ЖК панель</w:t>
      </w:r>
      <w:proofErr w:type="gramEnd"/>
      <w:r w:rsidRPr="004746C0">
        <w:rPr>
          <w:rFonts w:eastAsia="Arial Unicode MS"/>
          <w:iCs/>
          <w:sz w:val="26"/>
          <w:szCs w:val="26"/>
        </w:rPr>
        <w:t xml:space="preserve"> – 1 шт. (не менее 50 дюймов</w:t>
      </w:r>
      <w:r w:rsidRPr="004746C0">
        <w:rPr>
          <w:iCs/>
          <w:sz w:val="26"/>
          <w:szCs w:val="26"/>
        </w:rPr>
        <w:t xml:space="preserve"> </w:t>
      </w:r>
      <w:r w:rsidRPr="004746C0">
        <w:rPr>
          <w:rFonts w:eastAsia="Arial Unicode MS"/>
          <w:iCs/>
          <w:sz w:val="26"/>
          <w:szCs w:val="26"/>
        </w:rPr>
        <w:t xml:space="preserve">по диагонали); </w:t>
      </w:r>
    </w:p>
    <w:p w:rsidR="004746C0" w:rsidRPr="004746C0" w:rsidRDefault="004746C0" w:rsidP="004746C0">
      <w:pPr>
        <w:jc w:val="both"/>
        <w:rPr>
          <w:rFonts w:eastAsia="Arial Unicode MS"/>
          <w:iCs/>
          <w:sz w:val="26"/>
          <w:szCs w:val="26"/>
        </w:rPr>
      </w:pPr>
      <w:r w:rsidRPr="004746C0">
        <w:rPr>
          <w:rFonts w:eastAsia="Arial Unicode MS"/>
          <w:iCs/>
          <w:sz w:val="26"/>
          <w:szCs w:val="26"/>
        </w:rPr>
        <w:tab/>
        <w:t>- микрофоны – не менее 5 шт.;</w:t>
      </w:r>
    </w:p>
    <w:p w:rsidR="004746C0" w:rsidRPr="004746C0" w:rsidRDefault="004746C0" w:rsidP="004746C0">
      <w:pPr>
        <w:jc w:val="both"/>
        <w:rPr>
          <w:rFonts w:eastAsia="Arial Unicode MS"/>
          <w:iCs/>
          <w:sz w:val="26"/>
          <w:szCs w:val="26"/>
        </w:rPr>
      </w:pPr>
      <w:r w:rsidRPr="004746C0">
        <w:rPr>
          <w:rFonts w:eastAsia="Arial Unicode MS"/>
          <w:iCs/>
          <w:sz w:val="26"/>
          <w:szCs w:val="26"/>
        </w:rPr>
        <w:tab/>
        <w:t>- телефон/факс – не менее 1 шт.;</w:t>
      </w:r>
    </w:p>
    <w:p w:rsidR="004746C0" w:rsidRPr="004746C0" w:rsidRDefault="004746C0" w:rsidP="004746C0">
      <w:pPr>
        <w:jc w:val="both"/>
        <w:rPr>
          <w:rFonts w:eastAsia="Arial Unicode MS"/>
          <w:iCs/>
          <w:sz w:val="26"/>
          <w:szCs w:val="26"/>
        </w:rPr>
      </w:pPr>
      <w:r w:rsidRPr="004746C0">
        <w:rPr>
          <w:rFonts w:eastAsia="Arial Unicode MS"/>
          <w:iCs/>
          <w:sz w:val="26"/>
          <w:szCs w:val="26"/>
        </w:rPr>
        <w:tab/>
      </w:r>
      <w:proofErr w:type="gramStart"/>
      <w:r w:rsidRPr="004746C0">
        <w:rPr>
          <w:rFonts w:eastAsia="Arial Unicode MS"/>
          <w:iCs/>
          <w:sz w:val="26"/>
          <w:szCs w:val="26"/>
        </w:rPr>
        <w:t>- сканер – 1 шт. (поддерживающий формат файла сканирования:</w:t>
      </w:r>
      <w:proofErr w:type="gramEnd"/>
      <w:r w:rsidRPr="004746C0">
        <w:rPr>
          <w:rFonts w:eastAsia="Arial Unicode MS"/>
          <w:iCs/>
          <w:sz w:val="26"/>
          <w:szCs w:val="26"/>
        </w:rPr>
        <w:t xml:space="preserve"> JPG, BMP, TIFF, DOC, XLS, PDF, скорость сканирования (черно-белое) не менее 55 стр./мин., скорость ск</w:t>
      </w:r>
      <w:r w:rsidRPr="004746C0">
        <w:rPr>
          <w:rFonts w:eastAsia="Arial Unicode MS"/>
          <w:iCs/>
          <w:sz w:val="26"/>
          <w:szCs w:val="26"/>
        </w:rPr>
        <w:t>а</w:t>
      </w:r>
      <w:r w:rsidRPr="004746C0">
        <w:rPr>
          <w:rFonts w:eastAsia="Arial Unicode MS"/>
          <w:iCs/>
          <w:sz w:val="26"/>
          <w:szCs w:val="26"/>
        </w:rPr>
        <w:t>нирования (цветное) не менее 18 стр./мин.;</w:t>
      </w:r>
    </w:p>
    <w:p w:rsidR="004746C0" w:rsidRPr="004746C0" w:rsidRDefault="004746C0" w:rsidP="004746C0">
      <w:pPr>
        <w:jc w:val="both"/>
        <w:rPr>
          <w:rFonts w:eastAsia="Arial Unicode MS"/>
          <w:iCs/>
          <w:sz w:val="26"/>
          <w:szCs w:val="26"/>
        </w:rPr>
      </w:pPr>
      <w:r w:rsidRPr="004746C0">
        <w:rPr>
          <w:rFonts w:eastAsia="Arial Unicode MS"/>
          <w:iCs/>
          <w:sz w:val="26"/>
          <w:szCs w:val="26"/>
        </w:rPr>
        <w:tab/>
        <w:t>- принтер – 1 шт. (лазерный, цветная печать до 15 стр./мин., максимальный формат печати А</w:t>
      </w:r>
      <w:proofErr w:type="gramStart"/>
      <w:r w:rsidRPr="004746C0">
        <w:rPr>
          <w:rFonts w:eastAsia="Arial Unicode MS"/>
          <w:iCs/>
          <w:sz w:val="26"/>
          <w:szCs w:val="26"/>
        </w:rPr>
        <w:t>4</w:t>
      </w:r>
      <w:proofErr w:type="gramEnd"/>
      <w:r w:rsidRPr="004746C0">
        <w:rPr>
          <w:rFonts w:eastAsia="Arial Unicode MS"/>
          <w:iCs/>
          <w:sz w:val="26"/>
          <w:szCs w:val="26"/>
        </w:rPr>
        <w:t>);</w:t>
      </w:r>
    </w:p>
    <w:p w:rsidR="004746C0" w:rsidRPr="004746C0" w:rsidRDefault="004746C0" w:rsidP="004746C0">
      <w:pPr>
        <w:jc w:val="both"/>
        <w:rPr>
          <w:rFonts w:eastAsia="Arial Unicode MS"/>
          <w:iCs/>
          <w:sz w:val="26"/>
          <w:szCs w:val="26"/>
        </w:rPr>
      </w:pPr>
      <w:r w:rsidRPr="004746C0">
        <w:rPr>
          <w:rFonts w:eastAsia="Arial Unicode MS"/>
          <w:iCs/>
          <w:sz w:val="26"/>
          <w:szCs w:val="26"/>
        </w:rPr>
        <w:tab/>
        <w:t>- персональный компьютер – не менее 2 шт. (с улучшенными характеристиками о</w:t>
      </w:r>
      <w:r w:rsidRPr="004746C0">
        <w:rPr>
          <w:rFonts w:eastAsia="Arial Unicode MS"/>
          <w:iCs/>
          <w:sz w:val="26"/>
          <w:szCs w:val="26"/>
        </w:rPr>
        <w:t>б</w:t>
      </w:r>
      <w:r w:rsidRPr="004746C0">
        <w:rPr>
          <w:rFonts w:eastAsia="Arial Unicode MS"/>
          <w:iCs/>
          <w:sz w:val="26"/>
          <w:szCs w:val="26"/>
        </w:rPr>
        <w:t>работки видео и мультимедиа, с диагональю экрана 14 дюймов, с установленной операц</w:t>
      </w:r>
      <w:r w:rsidRPr="004746C0">
        <w:rPr>
          <w:rFonts w:eastAsia="Arial Unicode MS"/>
          <w:iCs/>
          <w:sz w:val="26"/>
          <w:szCs w:val="26"/>
        </w:rPr>
        <w:t>и</w:t>
      </w:r>
      <w:r w:rsidRPr="004746C0">
        <w:rPr>
          <w:rFonts w:eastAsia="Arial Unicode MS"/>
          <w:iCs/>
          <w:sz w:val="26"/>
          <w:szCs w:val="26"/>
        </w:rPr>
        <w:t>онной системой, интерфейсом HDMI, размер жесткого диска не менее 300 GB).</w:t>
      </w:r>
    </w:p>
    <w:p w:rsidR="004746C0" w:rsidRPr="004746C0" w:rsidRDefault="004746C0" w:rsidP="004746C0">
      <w:pPr>
        <w:jc w:val="both"/>
        <w:rPr>
          <w:sz w:val="26"/>
          <w:szCs w:val="26"/>
        </w:rPr>
      </w:pPr>
      <w:r w:rsidRPr="004746C0">
        <w:rPr>
          <w:rFonts w:eastAsia="Arial Unicode MS"/>
          <w:i/>
          <w:iCs/>
          <w:sz w:val="26"/>
          <w:szCs w:val="26"/>
        </w:rPr>
        <w:tab/>
      </w:r>
      <w:r w:rsidRPr="004746C0">
        <w:rPr>
          <w:rFonts w:eastAsia="Arial Unicode MS"/>
          <w:iCs/>
          <w:sz w:val="26"/>
          <w:szCs w:val="26"/>
        </w:rPr>
        <w:t>Исполнитель также обеспечивает участие в семинаре  представителей региональных СМИ в количестве не менее 2 печатных и/или электронных изданий (и/или телеканалов, радиостанций) и последующее освещение Мероприятия в специализированных туристских средствах массовой информации (не менее 3 статей / размещений на информационных И</w:t>
      </w:r>
      <w:r w:rsidRPr="004746C0">
        <w:rPr>
          <w:rFonts w:eastAsia="Arial Unicode MS"/>
          <w:iCs/>
          <w:sz w:val="26"/>
          <w:szCs w:val="26"/>
        </w:rPr>
        <w:t>н</w:t>
      </w:r>
      <w:r w:rsidRPr="004746C0">
        <w:rPr>
          <w:rFonts w:eastAsia="Arial Unicode MS"/>
          <w:iCs/>
          <w:sz w:val="26"/>
          <w:szCs w:val="26"/>
        </w:rPr>
        <w:t xml:space="preserve">тернет-ресурсах). </w:t>
      </w:r>
    </w:p>
    <w:p w:rsidR="004746C0" w:rsidRPr="004746C0" w:rsidRDefault="004746C0" w:rsidP="004746C0">
      <w:pPr>
        <w:jc w:val="both"/>
        <w:rPr>
          <w:sz w:val="26"/>
          <w:szCs w:val="26"/>
        </w:rPr>
      </w:pPr>
    </w:p>
    <w:p w:rsidR="004746C0" w:rsidRPr="004746C0" w:rsidRDefault="004746C0" w:rsidP="004746C0">
      <w:pPr>
        <w:ind w:firstLine="708"/>
        <w:jc w:val="both"/>
        <w:rPr>
          <w:rFonts w:eastAsia="Arial Unicode MS"/>
          <w:sz w:val="26"/>
          <w:szCs w:val="26"/>
        </w:rPr>
      </w:pPr>
      <w:r w:rsidRPr="004746C0">
        <w:rPr>
          <w:b/>
          <w:sz w:val="26"/>
          <w:szCs w:val="26"/>
        </w:rPr>
        <w:t>8. Информационное сопровождение Мероприятия</w:t>
      </w:r>
    </w:p>
    <w:p w:rsidR="004746C0" w:rsidRPr="004746C0" w:rsidRDefault="004746C0" w:rsidP="004746C0">
      <w:pPr>
        <w:ind w:firstLine="708"/>
        <w:jc w:val="both"/>
        <w:rPr>
          <w:rFonts w:eastAsia="Arial Unicode MS"/>
          <w:sz w:val="26"/>
          <w:szCs w:val="26"/>
        </w:rPr>
      </w:pPr>
      <w:r w:rsidRPr="004746C0">
        <w:rPr>
          <w:rFonts w:eastAsia="Arial Unicode MS"/>
          <w:sz w:val="26"/>
          <w:szCs w:val="26"/>
        </w:rPr>
        <w:t>Исполнитель готовит пресс-анонс для размещения в средствах массовой информ</w:t>
      </w:r>
      <w:r w:rsidRPr="004746C0">
        <w:rPr>
          <w:rFonts w:eastAsia="Arial Unicode MS"/>
          <w:sz w:val="26"/>
          <w:szCs w:val="26"/>
        </w:rPr>
        <w:t>а</w:t>
      </w:r>
      <w:r w:rsidRPr="004746C0">
        <w:rPr>
          <w:rFonts w:eastAsia="Arial Unicode MS"/>
          <w:sz w:val="26"/>
          <w:szCs w:val="26"/>
        </w:rPr>
        <w:t xml:space="preserve">ции и представляет его Государственному Заказчику </w:t>
      </w:r>
      <w:r w:rsidR="004046CB" w:rsidRPr="004746C0">
        <w:rPr>
          <w:sz w:val="26"/>
          <w:szCs w:val="26"/>
        </w:rPr>
        <w:t xml:space="preserve">в течение </w:t>
      </w:r>
      <w:r w:rsidR="004046CB">
        <w:rPr>
          <w:sz w:val="26"/>
          <w:szCs w:val="26"/>
        </w:rPr>
        <w:t>3</w:t>
      </w:r>
      <w:r w:rsidR="004046CB" w:rsidRPr="004746C0">
        <w:rPr>
          <w:sz w:val="26"/>
          <w:szCs w:val="26"/>
        </w:rPr>
        <w:t xml:space="preserve"> дней </w:t>
      </w:r>
      <w:proofErr w:type="gramStart"/>
      <w:r w:rsidR="004046CB" w:rsidRPr="004746C0">
        <w:rPr>
          <w:sz w:val="26"/>
          <w:szCs w:val="26"/>
        </w:rPr>
        <w:t>с даты заключения</w:t>
      </w:r>
      <w:proofErr w:type="gramEnd"/>
      <w:r w:rsidR="004046CB" w:rsidRPr="004746C0">
        <w:rPr>
          <w:sz w:val="26"/>
          <w:szCs w:val="26"/>
        </w:rPr>
        <w:t xml:space="preserve"> Государственного контракта</w:t>
      </w:r>
      <w:r w:rsidRPr="004746C0">
        <w:rPr>
          <w:rFonts w:eastAsia="Arial Unicode MS"/>
          <w:sz w:val="26"/>
          <w:szCs w:val="26"/>
        </w:rPr>
        <w:t>, объемом не менее 2500 знаков, включая пробелы, в формате *.</w:t>
      </w:r>
      <w:proofErr w:type="spellStart"/>
      <w:r w:rsidRPr="004746C0">
        <w:rPr>
          <w:rFonts w:eastAsia="Arial Unicode MS"/>
          <w:sz w:val="26"/>
          <w:szCs w:val="26"/>
        </w:rPr>
        <w:t>doc</w:t>
      </w:r>
      <w:proofErr w:type="spellEnd"/>
      <w:r w:rsidRPr="004746C0">
        <w:rPr>
          <w:rFonts w:eastAsia="Arial Unicode MS"/>
          <w:sz w:val="26"/>
          <w:szCs w:val="26"/>
        </w:rPr>
        <w:t xml:space="preserve">, формат листа А-4, расположение страниц – книжное, название шрифта – </w:t>
      </w:r>
      <w:proofErr w:type="spellStart"/>
      <w:r w:rsidRPr="004746C0">
        <w:rPr>
          <w:rFonts w:eastAsia="Arial Unicode MS"/>
          <w:sz w:val="26"/>
          <w:szCs w:val="26"/>
        </w:rPr>
        <w:t>Times</w:t>
      </w:r>
      <w:proofErr w:type="spellEnd"/>
      <w:r w:rsidRPr="004746C0">
        <w:rPr>
          <w:rFonts w:eastAsia="Arial Unicode MS"/>
          <w:sz w:val="26"/>
          <w:szCs w:val="26"/>
        </w:rPr>
        <w:t xml:space="preserve"> </w:t>
      </w:r>
      <w:proofErr w:type="spellStart"/>
      <w:r w:rsidRPr="004746C0">
        <w:rPr>
          <w:rFonts w:eastAsia="Arial Unicode MS"/>
          <w:sz w:val="26"/>
          <w:szCs w:val="26"/>
        </w:rPr>
        <w:t>New</w:t>
      </w:r>
      <w:proofErr w:type="spellEnd"/>
      <w:r w:rsidRPr="004746C0">
        <w:rPr>
          <w:rFonts w:eastAsia="Arial Unicode MS"/>
          <w:sz w:val="26"/>
          <w:szCs w:val="26"/>
        </w:rPr>
        <w:t xml:space="preserve"> </w:t>
      </w:r>
      <w:proofErr w:type="spellStart"/>
      <w:r w:rsidRPr="004746C0">
        <w:rPr>
          <w:rFonts w:eastAsia="Arial Unicode MS"/>
          <w:sz w:val="26"/>
          <w:szCs w:val="26"/>
        </w:rPr>
        <w:t>Roman</w:t>
      </w:r>
      <w:proofErr w:type="spellEnd"/>
      <w:r w:rsidRPr="004746C0">
        <w:rPr>
          <w:rFonts w:eastAsia="Arial Unicode MS"/>
          <w:sz w:val="26"/>
          <w:szCs w:val="26"/>
        </w:rPr>
        <w:t>; размер шрифта – 12.</w:t>
      </w:r>
    </w:p>
    <w:p w:rsidR="004746C0" w:rsidRPr="004746C0" w:rsidRDefault="004746C0" w:rsidP="004746C0">
      <w:pPr>
        <w:ind w:firstLine="720"/>
        <w:jc w:val="both"/>
        <w:rPr>
          <w:rFonts w:eastAsia="Arial Unicode MS"/>
          <w:sz w:val="26"/>
          <w:szCs w:val="26"/>
        </w:rPr>
      </w:pPr>
      <w:r w:rsidRPr="004746C0">
        <w:rPr>
          <w:rFonts w:eastAsia="Arial Unicode MS"/>
          <w:sz w:val="26"/>
          <w:szCs w:val="26"/>
        </w:rPr>
        <w:t xml:space="preserve">Текст </w:t>
      </w:r>
      <w:proofErr w:type="gramStart"/>
      <w:r w:rsidRPr="004746C0">
        <w:rPr>
          <w:rFonts w:eastAsia="Arial Unicode MS"/>
          <w:sz w:val="26"/>
          <w:szCs w:val="26"/>
        </w:rPr>
        <w:t>пресс-анонса</w:t>
      </w:r>
      <w:proofErr w:type="gramEnd"/>
      <w:r w:rsidRPr="004746C0">
        <w:rPr>
          <w:rFonts w:eastAsia="Arial Unicode MS"/>
          <w:sz w:val="26"/>
          <w:szCs w:val="26"/>
        </w:rPr>
        <w:t xml:space="preserve"> Исполнитель должен согласовать с Государственным Заказч</w:t>
      </w:r>
      <w:r w:rsidRPr="004746C0">
        <w:rPr>
          <w:rFonts w:eastAsia="Arial Unicode MS"/>
          <w:sz w:val="26"/>
          <w:szCs w:val="26"/>
        </w:rPr>
        <w:t>и</w:t>
      </w:r>
      <w:r w:rsidRPr="004746C0">
        <w:rPr>
          <w:rFonts w:eastAsia="Arial Unicode MS"/>
          <w:sz w:val="26"/>
          <w:szCs w:val="26"/>
        </w:rPr>
        <w:t>ком.</w:t>
      </w:r>
    </w:p>
    <w:p w:rsidR="004746C0" w:rsidRPr="004746C0" w:rsidRDefault="004746C0" w:rsidP="004746C0">
      <w:pPr>
        <w:ind w:firstLine="720"/>
        <w:jc w:val="both"/>
        <w:rPr>
          <w:rFonts w:eastAsia="Arial Unicode MS"/>
          <w:sz w:val="26"/>
          <w:szCs w:val="26"/>
        </w:rPr>
      </w:pPr>
      <w:r w:rsidRPr="004746C0">
        <w:rPr>
          <w:rFonts w:eastAsia="Arial Unicode MS"/>
          <w:sz w:val="26"/>
          <w:szCs w:val="26"/>
        </w:rPr>
        <w:t>Пресс-анонс размещается в электронных средствах массовой информации, в колич</w:t>
      </w:r>
      <w:r w:rsidRPr="004746C0">
        <w:rPr>
          <w:rFonts w:eastAsia="Arial Unicode MS"/>
          <w:sz w:val="26"/>
          <w:szCs w:val="26"/>
        </w:rPr>
        <w:t>е</w:t>
      </w:r>
      <w:r w:rsidRPr="004746C0">
        <w:rPr>
          <w:rFonts w:eastAsia="Arial Unicode MS"/>
          <w:sz w:val="26"/>
          <w:szCs w:val="26"/>
        </w:rPr>
        <w:t>стве не менее одной публикации. Список средств массовой информации должен быть с</w:t>
      </w:r>
      <w:r w:rsidRPr="004746C0">
        <w:rPr>
          <w:rFonts w:eastAsia="Arial Unicode MS"/>
          <w:sz w:val="26"/>
          <w:szCs w:val="26"/>
        </w:rPr>
        <w:t>о</w:t>
      </w:r>
      <w:r w:rsidRPr="004746C0">
        <w:rPr>
          <w:rFonts w:eastAsia="Arial Unicode MS"/>
          <w:sz w:val="26"/>
          <w:szCs w:val="26"/>
        </w:rPr>
        <w:t xml:space="preserve">гласован с Заказчиком в течение </w:t>
      </w:r>
      <w:r w:rsidR="004046CB">
        <w:rPr>
          <w:rFonts w:eastAsia="Arial Unicode MS"/>
          <w:sz w:val="26"/>
          <w:szCs w:val="26"/>
        </w:rPr>
        <w:t>3</w:t>
      </w:r>
      <w:r w:rsidRPr="004746C0">
        <w:rPr>
          <w:rFonts w:eastAsia="Arial Unicode MS"/>
          <w:sz w:val="26"/>
          <w:szCs w:val="26"/>
        </w:rPr>
        <w:t xml:space="preserve"> дней </w:t>
      </w:r>
      <w:proofErr w:type="gramStart"/>
      <w:r w:rsidRPr="004746C0">
        <w:rPr>
          <w:rFonts w:eastAsia="Arial Unicode MS"/>
          <w:sz w:val="26"/>
          <w:szCs w:val="26"/>
        </w:rPr>
        <w:t>с д</w:t>
      </w:r>
      <w:r w:rsidR="00851CFA">
        <w:rPr>
          <w:rFonts w:eastAsia="Arial Unicode MS"/>
          <w:sz w:val="26"/>
          <w:szCs w:val="26"/>
        </w:rPr>
        <w:t>аты</w:t>
      </w:r>
      <w:r w:rsidRPr="004746C0">
        <w:rPr>
          <w:rFonts w:eastAsia="Arial Unicode MS"/>
          <w:sz w:val="26"/>
          <w:szCs w:val="26"/>
        </w:rPr>
        <w:t xml:space="preserve"> заключения</w:t>
      </w:r>
      <w:proofErr w:type="gramEnd"/>
      <w:r w:rsidRPr="004746C0">
        <w:rPr>
          <w:rFonts w:eastAsia="Arial Unicode MS"/>
          <w:sz w:val="26"/>
          <w:szCs w:val="26"/>
        </w:rPr>
        <w:t xml:space="preserve"> Государственного контракта. </w:t>
      </w:r>
    </w:p>
    <w:p w:rsidR="004746C0" w:rsidRPr="004746C0" w:rsidRDefault="004746C0" w:rsidP="004746C0">
      <w:pPr>
        <w:jc w:val="both"/>
        <w:rPr>
          <w:b/>
          <w:sz w:val="26"/>
          <w:szCs w:val="26"/>
        </w:rPr>
      </w:pPr>
      <w:r w:rsidRPr="004746C0">
        <w:rPr>
          <w:rFonts w:eastAsia="Arial Unicode MS"/>
          <w:sz w:val="26"/>
          <w:szCs w:val="26"/>
        </w:rPr>
        <w:tab/>
      </w:r>
      <w:r w:rsidRPr="004746C0">
        <w:rPr>
          <w:rFonts w:eastAsia="Arial Unicode MS"/>
          <w:color w:val="000000"/>
          <w:sz w:val="26"/>
          <w:szCs w:val="26"/>
        </w:rPr>
        <w:tab/>
      </w:r>
      <w:r w:rsidRPr="004746C0">
        <w:rPr>
          <w:sz w:val="26"/>
          <w:szCs w:val="26"/>
        </w:rPr>
        <w:t xml:space="preserve"> </w:t>
      </w:r>
    </w:p>
    <w:p w:rsidR="004746C0" w:rsidRPr="004746C0" w:rsidRDefault="004746C0" w:rsidP="004746C0">
      <w:pPr>
        <w:ind w:firstLine="708"/>
        <w:jc w:val="both"/>
        <w:rPr>
          <w:b/>
          <w:sz w:val="26"/>
          <w:szCs w:val="26"/>
        </w:rPr>
      </w:pPr>
      <w:r w:rsidRPr="004746C0">
        <w:rPr>
          <w:b/>
          <w:sz w:val="26"/>
          <w:szCs w:val="26"/>
        </w:rPr>
        <w:t>9. Подготовка итогового отчета о реализации мероприятия</w:t>
      </w:r>
    </w:p>
    <w:p w:rsidR="008E164D" w:rsidRPr="008E164D" w:rsidRDefault="004746C0" w:rsidP="004746C0">
      <w:pPr>
        <w:ind w:firstLine="708"/>
        <w:jc w:val="both"/>
        <w:rPr>
          <w:sz w:val="26"/>
          <w:szCs w:val="26"/>
        </w:rPr>
      </w:pPr>
      <w:r w:rsidRPr="004746C0">
        <w:rPr>
          <w:sz w:val="26"/>
          <w:szCs w:val="26"/>
        </w:rPr>
        <w:t xml:space="preserve">Отчет должен быть представлен не позднее 10 рабочих дней после оказания услуг в прошитом и пронумерованном виде и содержать подробное описание услуги согласно предмету Государственного контракта и в строгом соответствии с Техническим заданием. В состав отчетных документов также входят финансовый отчет, итоговые материалы для размещения в средствах массовой информации – пресс-релизы, итоговые статьи, DVD-диск с фотоотчетом, Портфель участника. </w:t>
      </w:r>
    </w:p>
    <w:sectPr w:rsidR="008E164D" w:rsidRPr="008E164D" w:rsidSect="00F64006">
      <w:headerReference w:type="even" r:id="rId45"/>
      <w:headerReference w:type="default" r:id="rId46"/>
      <w:headerReference w:type="first" r:id="rId47"/>
      <w:pgSz w:w="11909" w:h="16834" w:code="9"/>
      <w:pgMar w:top="1134" w:right="567" w:bottom="737"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F8F" w:rsidRDefault="00177F8F">
      <w:r>
        <w:separator/>
      </w:r>
    </w:p>
  </w:endnote>
  <w:endnote w:type="continuationSeparator" w:id="0">
    <w:p w:rsidR="00177F8F" w:rsidRDefault="00177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F8F" w:rsidRDefault="00177F8F">
      <w:r>
        <w:separator/>
      </w:r>
    </w:p>
  </w:footnote>
  <w:footnote w:type="continuationSeparator" w:id="0">
    <w:p w:rsidR="00177F8F" w:rsidRDefault="00177F8F">
      <w:r>
        <w:continuationSeparator/>
      </w:r>
    </w:p>
  </w:footnote>
  <w:footnote w:id="1">
    <w:p w:rsidR="004746C0" w:rsidRPr="00D6572B" w:rsidRDefault="004746C0" w:rsidP="00CA2E98">
      <w:pPr>
        <w:pStyle w:val="afa"/>
      </w:pPr>
      <w:r w:rsidRPr="00D6572B">
        <w:rPr>
          <w:rStyle w:val="afff7"/>
        </w:rPr>
        <w:footnoteRef/>
      </w:r>
      <w:r w:rsidRPr="00D6572B">
        <w:t xml:space="preserve">Предложение участника </w:t>
      </w:r>
      <w:r>
        <w:t>закупки</w:t>
      </w:r>
    </w:p>
  </w:footnote>
  <w:footnote w:id="2">
    <w:p w:rsidR="004746C0" w:rsidRPr="00D6572B" w:rsidRDefault="004746C0" w:rsidP="00CA2E98">
      <w:pPr>
        <w:pStyle w:val="afa"/>
      </w:pPr>
      <w:r w:rsidRPr="00D6572B">
        <w:rPr>
          <w:rStyle w:val="afff7"/>
        </w:rPr>
        <w:footnoteRef/>
      </w:r>
      <w:r w:rsidRPr="00D6572B">
        <w:t xml:space="preserve">Участник </w:t>
      </w:r>
      <w:r>
        <w:t>закупки</w:t>
      </w:r>
      <w:r w:rsidRPr="00D6572B">
        <w:t xml:space="preserve"> может подтвердить информацию, представленную в графе «Значение», указав любые дополня</w:t>
      </w:r>
      <w:r w:rsidRPr="00D6572B">
        <w:t>ю</w:t>
      </w:r>
      <w:r w:rsidRPr="00D6572B">
        <w:t xml:space="preserve">щие сведения (разъяснения)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6C0" w:rsidRDefault="004746C0">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4746C0" w:rsidRDefault="004746C0">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6C0" w:rsidRDefault="004746C0">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DA2CA0">
      <w:rPr>
        <w:rStyle w:val="ac"/>
        <w:noProof/>
      </w:rPr>
      <w:t>24</w:t>
    </w:r>
    <w:r>
      <w:rPr>
        <w:rStyle w:val="ac"/>
      </w:rPr>
      <w:fldChar w:fldCharType="end"/>
    </w:r>
  </w:p>
  <w:p w:rsidR="004746C0" w:rsidRDefault="004746C0">
    <w:pPr>
      <w:pStyle w:val="ad"/>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6C0" w:rsidRDefault="004746C0">
    <w:pPr>
      <w:pStyle w:val="a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nsid w:val="FFFFFF7D"/>
    <w:multiLevelType w:val="singleLevel"/>
    <w:tmpl w:val="43883DE8"/>
    <w:lvl w:ilvl="0">
      <w:start w:val="1"/>
      <w:numFmt w:val="decimal"/>
      <w:pStyle w:val="2"/>
      <w:lvlText w:val="%1."/>
      <w:lvlJc w:val="left"/>
      <w:pPr>
        <w:tabs>
          <w:tab w:val="num" w:pos="1209"/>
        </w:tabs>
        <w:ind w:left="1209" w:hanging="360"/>
      </w:pPr>
    </w:lvl>
  </w:abstractNum>
  <w:abstractNum w:abstractNumId="2">
    <w:nsid w:val="FFFFFF7E"/>
    <w:multiLevelType w:val="singleLevel"/>
    <w:tmpl w:val="AE823A00"/>
    <w:lvl w:ilvl="0">
      <w:start w:val="1"/>
      <w:numFmt w:val="decimal"/>
      <w:pStyle w:val="a"/>
      <w:lvlText w:val="%1."/>
      <w:lvlJc w:val="left"/>
      <w:pPr>
        <w:tabs>
          <w:tab w:val="num" w:pos="926"/>
        </w:tabs>
        <w:ind w:left="926" w:hanging="360"/>
      </w:pPr>
    </w:lvl>
  </w:abstractNum>
  <w:abstractNum w:abstractNumId="3">
    <w:nsid w:val="FFFFFF7F"/>
    <w:multiLevelType w:val="singleLevel"/>
    <w:tmpl w:val="8CEEFCD4"/>
    <w:lvl w:ilvl="0">
      <w:start w:val="1"/>
      <w:numFmt w:val="decimal"/>
      <w:pStyle w:val="5"/>
      <w:lvlText w:val="%1."/>
      <w:lvlJc w:val="left"/>
      <w:pPr>
        <w:tabs>
          <w:tab w:val="num" w:pos="643"/>
        </w:tabs>
        <w:ind w:left="643" w:hanging="360"/>
      </w:pPr>
    </w:lvl>
  </w:abstractNum>
  <w:abstractNum w:abstractNumId="4">
    <w:nsid w:val="FFFFFF81"/>
    <w:multiLevelType w:val="singleLevel"/>
    <w:tmpl w:val="02F826AC"/>
    <w:lvl w:ilvl="0">
      <w:start w:val="1"/>
      <w:numFmt w:val="bullet"/>
      <w:pStyle w:val="20"/>
      <w:lvlText w:val=""/>
      <w:lvlJc w:val="left"/>
      <w:pPr>
        <w:tabs>
          <w:tab w:val="num" w:pos="1209"/>
        </w:tabs>
        <w:ind w:left="1209" w:hanging="360"/>
      </w:pPr>
      <w:rPr>
        <w:rFonts w:ascii="Symbol" w:hAnsi="Symbol" w:hint="default"/>
      </w:rPr>
    </w:lvl>
  </w:abstractNum>
  <w:abstractNum w:abstractNumId="5">
    <w:nsid w:val="FFFFFF82"/>
    <w:multiLevelType w:val="singleLevel"/>
    <w:tmpl w:val="E36C51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4"/>
      <w:lvlText w:val="%1."/>
      <w:lvlJc w:val="left"/>
      <w:pPr>
        <w:tabs>
          <w:tab w:val="num" w:pos="360"/>
        </w:tabs>
        <w:ind w:left="360" w:hanging="360"/>
      </w:pPr>
    </w:lvl>
  </w:abstractNum>
  <w:abstractNum w:abstractNumId="7">
    <w:nsid w:val="FFFFFF89"/>
    <w:multiLevelType w:val="singleLevel"/>
    <w:tmpl w:val="40682864"/>
    <w:lvl w:ilvl="0">
      <w:start w:val="1"/>
      <w:numFmt w:val="bullet"/>
      <w:pStyle w:val="a0"/>
      <w:lvlText w:val=""/>
      <w:lvlJc w:val="left"/>
      <w:pPr>
        <w:tabs>
          <w:tab w:val="num" w:pos="360"/>
        </w:tabs>
        <w:ind w:left="360" w:hanging="360"/>
      </w:pPr>
      <w:rPr>
        <w:rFonts w:ascii="Symbol" w:hAnsi="Symbol" w:hint="default"/>
      </w:rPr>
    </w:lvl>
  </w:abstractNum>
  <w:abstractNum w:abstractNumId="8">
    <w:nsid w:val="00000001"/>
    <w:multiLevelType w:val="multilevel"/>
    <w:tmpl w:val="00000001"/>
    <w:name w:val="WW8Num1"/>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D"/>
    <w:multiLevelType w:val="singleLevel"/>
    <w:tmpl w:val="FCA0350E"/>
    <w:name w:val="WW8Num21"/>
    <w:lvl w:ilvl="0">
      <w:start w:val="1"/>
      <w:numFmt w:val="decimal"/>
      <w:lvlText w:val="%1."/>
      <w:lvlJc w:val="left"/>
      <w:pPr>
        <w:tabs>
          <w:tab w:val="num" w:pos="0"/>
        </w:tabs>
        <w:ind w:left="1068" w:hanging="360"/>
      </w:pPr>
      <w:rPr>
        <w:b/>
        <w:sz w:val="26"/>
        <w:szCs w:val="26"/>
      </w:rPr>
    </w:lvl>
  </w:abstractNum>
  <w:abstractNum w:abstractNumId="12">
    <w:nsid w:val="0000001C"/>
    <w:multiLevelType w:val="singleLevel"/>
    <w:tmpl w:val="0000001C"/>
    <w:name w:val="WW8Num29"/>
    <w:lvl w:ilvl="0">
      <w:start w:val="1"/>
      <w:numFmt w:val="bullet"/>
      <w:lvlText w:val=""/>
      <w:lvlJc w:val="left"/>
      <w:pPr>
        <w:tabs>
          <w:tab w:val="num" w:pos="720"/>
        </w:tabs>
        <w:ind w:left="720" w:hanging="360"/>
      </w:pPr>
      <w:rPr>
        <w:rFonts w:ascii="Symbol" w:hAnsi="Symbol"/>
      </w:rPr>
    </w:lvl>
  </w:abstractNum>
  <w:abstractNum w:abstractNumId="13">
    <w:nsid w:val="00000023"/>
    <w:multiLevelType w:val="multilevel"/>
    <w:tmpl w:val="00000023"/>
    <w:name w:val="WW8Num36"/>
    <w:lvl w:ilvl="0">
      <w:start w:val="3"/>
      <w:numFmt w:val="decimal"/>
      <w:lvlText w:val="%1."/>
      <w:lvlJc w:val="left"/>
      <w:pPr>
        <w:tabs>
          <w:tab w:val="num" w:pos="360"/>
        </w:tabs>
        <w:ind w:left="360" w:hanging="360"/>
      </w:pPr>
      <w:rPr>
        <w:rFonts w:ascii="Times New Roman" w:hAnsi="Times New Roman" w:cs="Times New Roman"/>
      </w:rPr>
    </w:lvl>
    <w:lvl w:ilvl="1">
      <w:start w:val="4"/>
      <w:numFmt w:val="decimal"/>
      <w:lvlText w:val="%1.%2."/>
      <w:lvlJc w:val="left"/>
      <w:pPr>
        <w:tabs>
          <w:tab w:val="num" w:pos="960"/>
        </w:tabs>
        <w:ind w:left="960" w:hanging="360"/>
      </w:pPr>
      <w:rPr>
        <w:rFonts w:ascii="Times New Roman" w:hAnsi="Times New Roman" w:cs="Times New Roman"/>
      </w:rPr>
    </w:lvl>
    <w:lvl w:ilvl="2">
      <w:start w:val="1"/>
      <w:numFmt w:val="decimal"/>
      <w:lvlText w:val="%1.%2.%3."/>
      <w:lvlJc w:val="left"/>
      <w:pPr>
        <w:tabs>
          <w:tab w:val="num" w:pos="1920"/>
        </w:tabs>
        <w:ind w:left="1920" w:hanging="720"/>
      </w:pPr>
      <w:rPr>
        <w:rFonts w:ascii="Times New Roman" w:hAnsi="Times New Roman" w:cs="Times New Roman"/>
      </w:rPr>
    </w:lvl>
    <w:lvl w:ilvl="3">
      <w:start w:val="1"/>
      <w:numFmt w:val="decimal"/>
      <w:lvlText w:val="%1.%2.%3.%4."/>
      <w:lvlJc w:val="left"/>
      <w:pPr>
        <w:tabs>
          <w:tab w:val="num" w:pos="2520"/>
        </w:tabs>
        <w:ind w:left="2520" w:hanging="720"/>
      </w:pPr>
      <w:rPr>
        <w:rFonts w:ascii="Times New Roman" w:hAnsi="Times New Roman" w:cs="Times New Roman"/>
      </w:rPr>
    </w:lvl>
    <w:lvl w:ilvl="4">
      <w:start w:val="1"/>
      <w:numFmt w:val="decimal"/>
      <w:lvlText w:val="%1.%2.%3.%4.%5."/>
      <w:lvlJc w:val="left"/>
      <w:pPr>
        <w:tabs>
          <w:tab w:val="num" w:pos="3480"/>
        </w:tabs>
        <w:ind w:left="3480" w:hanging="1080"/>
      </w:pPr>
      <w:rPr>
        <w:rFonts w:ascii="Times New Roman" w:hAnsi="Times New Roman" w:cs="Times New Roman"/>
      </w:rPr>
    </w:lvl>
    <w:lvl w:ilvl="5">
      <w:start w:val="1"/>
      <w:numFmt w:val="decimal"/>
      <w:lvlText w:val="%1.%2.%3.%4.%5.%6."/>
      <w:lvlJc w:val="left"/>
      <w:pPr>
        <w:tabs>
          <w:tab w:val="num" w:pos="4080"/>
        </w:tabs>
        <w:ind w:left="4080" w:hanging="1080"/>
      </w:pPr>
      <w:rPr>
        <w:rFonts w:ascii="Times New Roman" w:hAnsi="Times New Roman" w:cs="Times New Roman"/>
      </w:rPr>
    </w:lvl>
    <w:lvl w:ilvl="6">
      <w:start w:val="1"/>
      <w:numFmt w:val="decimal"/>
      <w:lvlText w:val="%1.%2.%3.%4.%5.%6.%7."/>
      <w:lvlJc w:val="left"/>
      <w:pPr>
        <w:tabs>
          <w:tab w:val="num" w:pos="5040"/>
        </w:tabs>
        <w:ind w:left="5040" w:hanging="1440"/>
      </w:pPr>
      <w:rPr>
        <w:rFonts w:ascii="Times New Roman" w:hAnsi="Times New Roman" w:cs="Times New Roman"/>
      </w:rPr>
    </w:lvl>
    <w:lvl w:ilvl="7">
      <w:start w:val="1"/>
      <w:numFmt w:val="decimal"/>
      <w:lvlText w:val="%1.%2.%3.%4.%5.%6.%7.%8."/>
      <w:lvlJc w:val="left"/>
      <w:pPr>
        <w:tabs>
          <w:tab w:val="num" w:pos="5640"/>
        </w:tabs>
        <w:ind w:left="5640" w:hanging="1440"/>
      </w:pPr>
      <w:rPr>
        <w:rFonts w:ascii="Times New Roman" w:hAnsi="Times New Roman" w:cs="Times New Roman"/>
      </w:rPr>
    </w:lvl>
    <w:lvl w:ilvl="8">
      <w:start w:val="1"/>
      <w:numFmt w:val="decimal"/>
      <w:lvlText w:val="%1.%2.%3.%4.%5.%6.%7.%8.%9."/>
      <w:lvlJc w:val="left"/>
      <w:pPr>
        <w:tabs>
          <w:tab w:val="num" w:pos="6600"/>
        </w:tabs>
        <w:ind w:left="6600" w:hanging="1800"/>
      </w:pPr>
      <w:rPr>
        <w:rFonts w:ascii="Times New Roman" w:hAnsi="Times New Roman" w:cs="Times New Roman"/>
      </w:rPr>
    </w:lvl>
  </w:abstractNum>
  <w:abstractNum w:abstractNumId="14">
    <w:nsid w:val="0FB55065"/>
    <w:multiLevelType w:val="hybridMultilevel"/>
    <w:tmpl w:val="A4D8801E"/>
    <w:lvl w:ilvl="0" w:tplc="FFFFFFFF">
      <w:start w:val="1"/>
      <w:numFmt w:val="decimal"/>
      <w:pStyle w:val="31"/>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5">
    <w:nsid w:val="1E7E04D5"/>
    <w:multiLevelType w:val="singleLevel"/>
    <w:tmpl w:val="D34A6FD8"/>
    <w:lvl w:ilvl="0">
      <w:start w:val="1"/>
      <w:numFmt w:val="decimal"/>
      <w:pStyle w:val="a1"/>
      <w:lvlText w:val="%1."/>
      <w:lvlJc w:val="left"/>
      <w:pPr>
        <w:tabs>
          <w:tab w:val="num" w:pos="360"/>
        </w:tabs>
        <w:ind w:left="360" w:hanging="360"/>
      </w:pPr>
    </w:lvl>
  </w:abstractNum>
  <w:abstractNum w:abstractNumId="16">
    <w:nsid w:val="1F2B66F7"/>
    <w:multiLevelType w:val="hybridMultilevel"/>
    <w:tmpl w:val="05AE3884"/>
    <w:lvl w:ilvl="0" w:tplc="A248579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1F8E4A2B"/>
    <w:multiLevelType w:val="hybridMultilevel"/>
    <w:tmpl w:val="FBFE09CA"/>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4352C65"/>
    <w:multiLevelType w:val="hybridMultilevel"/>
    <w:tmpl w:val="D0BEB2D8"/>
    <w:lvl w:ilvl="0" w:tplc="FFFFFFFF">
      <w:start w:val="1"/>
      <w:numFmt w:val="bullet"/>
      <w:pStyle w:val="21"/>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nsid w:val="3F544A0D"/>
    <w:multiLevelType w:val="hybridMultilevel"/>
    <w:tmpl w:val="986046EE"/>
    <w:lvl w:ilvl="0" w:tplc="1930A9EE">
      <w:start w:val="1"/>
      <w:numFmt w:val="bullet"/>
      <w:pStyle w:val="1"/>
      <w:lvlText w:val=""/>
      <w:lvlJc w:val="left"/>
      <w:pPr>
        <w:tabs>
          <w:tab w:val="num" w:pos="6840"/>
        </w:tabs>
        <w:ind w:left="6840" w:hanging="360"/>
      </w:pPr>
      <w:rPr>
        <w:rFonts w:ascii="Symbol" w:hAnsi="Symbol" w:hint="default"/>
      </w:rPr>
    </w:lvl>
    <w:lvl w:ilvl="1" w:tplc="AD10B51C">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FED366D"/>
    <w:multiLevelType w:val="multilevel"/>
    <w:tmpl w:val="6CF801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1010F2B"/>
    <w:multiLevelType w:val="hybridMultilevel"/>
    <w:tmpl w:val="CAF836AE"/>
    <w:lvl w:ilvl="0" w:tplc="659220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5776A0"/>
    <w:multiLevelType w:val="hybridMultilevel"/>
    <w:tmpl w:val="6AC0C1F8"/>
    <w:lvl w:ilvl="0" w:tplc="EC866B48">
      <w:start w:val="1"/>
      <w:numFmt w:val="bullet"/>
      <w:lvlText w:val=""/>
      <w:lvlJc w:val="left"/>
      <w:pPr>
        <w:tabs>
          <w:tab w:val="num" w:pos="4992"/>
        </w:tabs>
        <w:ind w:left="4992"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EC866B48">
      <w:start w:val="1"/>
      <w:numFmt w:val="bullet"/>
      <w:lvlText w:val=""/>
      <w:lvlJc w:val="left"/>
      <w:pPr>
        <w:tabs>
          <w:tab w:val="num" w:pos="3576"/>
        </w:tabs>
        <w:ind w:left="3576" w:hanging="360"/>
      </w:pPr>
      <w:rPr>
        <w:rFonts w:ascii="Symbol" w:hAnsi="Symbol"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23">
    <w:nsid w:val="47234E67"/>
    <w:multiLevelType w:val="hybridMultilevel"/>
    <w:tmpl w:val="3B72052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9B7455A"/>
    <w:multiLevelType w:val="hybridMultilevel"/>
    <w:tmpl w:val="915AB40E"/>
    <w:lvl w:ilvl="0" w:tplc="965A9BEA">
      <w:start w:val="1"/>
      <w:numFmt w:val="bullet"/>
      <w:lvlText w:val=""/>
      <w:lvlJc w:val="left"/>
      <w:pPr>
        <w:tabs>
          <w:tab w:val="num" w:pos="2760"/>
        </w:tabs>
        <w:ind w:left="27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4C5C2DF5"/>
    <w:multiLevelType w:val="hybridMultilevel"/>
    <w:tmpl w:val="FBFE09CA"/>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21D6F0B"/>
    <w:multiLevelType w:val="hybridMultilevel"/>
    <w:tmpl w:val="A364AD82"/>
    <w:lvl w:ilvl="0" w:tplc="EC866B48">
      <w:start w:val="1"/>
      <w:numFmt w:val="bullet"/>
      <w:lvlText w:val=""/>
      <w:lvlJc w:val="left"/>
      <w:pPr>
        <w:tabs>
          <w:tab w:val="num" w:pos="4992"/>
        </w:tabs>
        <w:ind w:left="4992"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C7B874FE">
      <w:start w:val="1"/>
      <w:numFmt w:val="bullet"/>
      <w:lvlText w:val=""/>
      <w:lvlJc w:val="left"/>
      <w:pPr>
        <w:tabs>
          <w:tab w:val="num" w:pos="3576"/>
        </w:tabs>
        <w:ind w:left="3576" w:hanging="360"/>
      </w:pPr>
      <w:rPr>
        <w:rFonts w:ascii="Symbol" w:hAnsi="Symbol"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27">
    <w:nsid w:val="5A0F3230"/>
    <w:multiLevelType w:val="hybridMultilevel"/>
    <w:tmpl w:val="52C8228E"/>
    <w:lvl w:ilvl="0" w:tplc="0B6C89C4">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B714C39"/>
    <w:multiLevelType w:val="multilevel"/>
    <w:tmpl w:val="CD58338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29">
    <w:nsid w:val="5B9C3F29"/>
    <w:multiLevelType w:val="multilevel"/>
    <w:tmpl w:val="97A2C41C"/>
    <w:lvl w:ilvl="0">
      <w:start w:val="1"/>
      <w:numFmt w:val="decimal"/>
      <w:pStyle w:val="Style1"/>
      <w:lvlText w:val="%1."/>
      <w:lvlJc w:val="left"/>
      <w:pPr>
        <w:tabs>
          <w:tab w:val="num" w:pos="360"/>
        </w:tabs>
        <w:ind w:left="0" w:firstLine="0"/>
      </w:pPr>
    </w:lvl>
    <w:lvl w:ilvl="1">
      <w:start w:val="1"/>
      <w:numFmt w:val="decimal"/>
      <w:pStyle w:val="Style2"/>
      <w:lvlText w:val="%1.%2."/>
      <w:lvlJc w:val="left"/>
      <w:pPr>
        <w:tabs>
          <w:tab w:val="num" w:pos="720"/>
        </w:tabs>
        <w:ind w:left="0" w:firstLine="0"/>
      </w:pPr>
    </w:lvl>
    <w:lvl w:ilvl="2">
      <w:start w:val="1"/>
      <w:numFmt w:val="decimal"/>
      <w:pStyle w:val="Style3"/>
      <w:lvlText w:val="%1.%2.%3."/>
      <w:lvlJc w:val="left"/>
      <w:pPr>
        <w:tabs>
          <w:tab w:val="num" w:pos="72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C7D746E"/>
    <w:multiLevelType w:val="hybridMultilevel"/>
    <w:tmpl w:val="E916714E"/>
    <w:lvl w:ilvl="0" w:tplc="875665BE">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F5A3AE1"/>
    <w:multiLevelType w:val="hybridMultilevel"/>
    <w:tmpl w:val="32809F1A"/>
    <w:lvl w:ilvl="0" w:tplc="33F6C75C">
      <w:start w:val="1"/>
      <w:numFmt w:val="bullet"/>
      <w:lvlText w:val=""/>
      <w:lvlJc w:val="left"/>
      <w:pPr>
        <w:tabs>
          <w:tab w:val="num" w:pos="784"/>
        </w:tabs>
        <w:ind w:left="78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4960A98"/>
    <w:multiLevelType w:val="hybridMultilevel"/>
    <w:tmpl w:val="2526ADEA"/>
    <w:lvl w:ilvl="0" w:tplc="6DF279C8">
      <w:start w:val="1"/>
      <w:numFmt w:val="decimal"/>
      <w:lvlText w:val="%1."/>
      <w:lvlJc w:val="left"/>
      <w:pPr>
        <w:ind w:left="720" w:hanging="360"/>
      </w:pPr>
      <w:rPr>
        <w:rFonts w:hint="default"/>
      </w:rPr>
    </w:lvl>
    <w:lvl w:ilvl="1" w:tplc="64547A36">
      <w:start w:val="1"/>
      <w:numFmt w:val="lowerLetter"/>
      <w:lvlText w:val="%2."/>
      <w:lvlJc w:val="left"/>
      <w:pPr>
        <w:ind w:left="1440" w:hanging="360"/>
      </w:pPr>
    </w:lvl>
    <w:lvl w:ilvl="2" w:tplc="CF5C984E" w:tentative="1">
      <w:start w:val="1"/>
      <w:numFmt w:val="lowerRoman"/>
      <w:lvlText w:val="%3."/>
      <w:lvlJc w:val="right"/>
      <w:pPr>
        <w:ind w:left="2160" w:hanging="180"/>
      </w:pPr>
    </w:lvl>
    <w:lvl w:ilvl="3" w:tplc="845EA432" w:tentative="1">
      <w:start w:val="1"/>
      <w:numFmt w:val="decimal"/>
      <w:lvlText w:val="%4."/>
      <w:lvlJc w:val="left"/>
      <w:pPr>
        <w:ind w:left="2880" w:hanging="360"/>
      </w:pPr>
    </w:lvl>
    <w:lvl w:ilvl="4" w:tplc="A2AE69F4" w:tentative="1">
      <w:start w:val="1"/>
      <w:numFmt w:val="lowerLetter"/>
      <w:lvlText w:val="%5."/>
      <w:lvlJc w:val="left"/>
      <w:pPr>
        <w:ind w:left="3600" w:hanging="360"/>
      </w:pPr>
    </w:lvl>
    <w:lvl w:ilvl="5" w:tplc="21D2E0D4" w:tentative="1">
      <w:start w:val="1"/>
      <w:numFmt w:val="lowerRoman"/>
      <w:lvlText w:val="%6."/>
      <w:lvlJc w:val="right"/>
      <w:pPr>
        <w:ind w:left="4320" w:hanging="180"/>
      </w:pPr>
    </w:lvl>
    <w:lvl w:ilvl="6" w:tplc="CA0EEF44" w:tentative="1">
      <w:start w:val="1"/>
      <w:numFmt w:val="decimal"/>
      <w:lvlText w:val="%7."/>
      <w:lvlJc w:val="left"/>
      <w:pPr>
        <w:ind w:left="5040" w:hanging="360"/>
      </w:pPr>
    </w:lvl>
    <w:lvl w:ilvl="7" w:tplc="96826A4A" w:tentative="1">
      <w:start w:val="1"/>
      <w:numFmt w:val="lowerLetter"/>
      <w:lvlText w:val="%8."/>
      <w:lvlJc w:val="left"/>
      <w:pPr>
        <w:ind w:left="5760" w:hanging="360"/>
      </w:pPr>
    </w:lvl>
    <w:lvl w:ilvl="8" w:tplc="2F008B8E" w:tentative="1">
      <w:start w:val="1"/>
      <w:numFmt w:val="lowerRoman"/>
      <w:lvlText w:val="%9."/>
      <w:lvlJc w:val="right"/>
      <w:pPr>
        <w:ind w:left="6480" w:hanging="180"/>
      </w:pPr>
    </w:lvl>
  </w:abstractNum>
  <w:abstractNum w:abstractNumId="33">
    <w:nsid w:val="650C5A77"/>
    <w:multiLevelType w:val="hybridMultilevel"/>
    <w:tmpl w:val="4ED49EE6"/>
    <w:lvl w:ilvl="0" w:tplc="85EC3DAC">
      <w:start w:val="1"/>
      <w:numFmt w:val="decimal"/>
      <w:lvlText w:val="%1."/>
      <w:lvlJc w:val="left"/>
      <w:pPr>
        <w:tabs>
          <w:tab w:val="num" w:pos="900"/>
        </w:tabs>
        <w:ind w:left="900" w:hanging="360"/>
      </w:pPr>
      <w:rPr>
        <w:rFonts w:hint="default"/>
      </w:rPr>
    </w:lvl>
    <w:lvl w:ilvl="1" w:tplc="48A410DE">
      <w:numFmt w:val="none"/>
      <w:lvlText w:val=""/>
      <w:lvlJc w:val="left"/>
      <w:pPr>
        <w:tabs>
          <w:tab w:val="num" w:pos="360"/>
        </w:tabs>
      </w:pPr>
    </w:lvl>
    <w:lvl w:ilvl="2" w:tplc="6728C046">
      <w:numFmt w:val="none"/>
      <w:lvlText w:val=""/>
      <w:lvlJc w:val="left"/>
      <w:pPr>
        <w:tabs>
          <w:tab w:val="num" w:pos="360"/>
        </w:tabs>
      </w:pPr>
    </w:lvl>
    <w:lvl w:ilvl="3" w:tplc="B94E783E">
      <w:numFmt w:val="none"/>
      <w:lvlText w:val=""/>
      <w:lvlJc w:val="left"/>
      <w:pPr>
        <w:tabs>
          <w:tab w:val="num" w:pos="360"/>
        </w:tabs>
      </w:pPr>
    </w:lvl>
    <w:lvl w:ilvl="4" w:tplc="71B0D3D2">
      <w:numFmt w:val="none"/>
      <w:lvlText w:val=""/>
      <w:lvlJc w:val="left"/>
      <w:pPr>
        <w:tabs>
          <w:tab w:val="num" w:pos="360"/>
        </w:tabs>
      </w:pPr>
    </w:lvl>
    <w:lvl w:ilvl="5" w:tplc="C23CF4D2">
      <w:numFmt w:val="none"/>
      <w:lvlText w:val=""/>
      <w:lvlJc w:val="left"/>
      <w:pPr>
        <w:tabs>
          <w:tab w:val="num" w:pos="360"/>
        </w:tabs>
      </w:pPr>
    </w:lvl>
    <w:lvl w:ilvl="6" w:tplc="C1AC71BA">
      <w:numFmt w:val="none"/>
      <w:lvlText w:val=""/>
      <w:lvlJc w:val="left"/>
      <w:pPr>
        <w:tabs>
          <w:tab w:val="num" w:pos="360"/>
        </w:tabs>
      </w:pPr>
    </w:lvl>
    <w:lvl w:ilvl="7" w:tplc="86A272AE">
      <w:numFmt w:val="none"/>
      <w:lvlText w:val=""/>
      <w:lvlJc w:val="left"/>
      <w:pPr>
        <w:tabs>
          <w:tab w:val="num" w:pos="360"/>
        </w:tabs>
      </w:pPr>
    </w:lvl>
    <w:lvl w:ilvl="8" w:tplc="EDF08DB6">
      <w:numFmt w:val="none"/>
      <w:lvlText w:val=""/>
      <w:lvlJc w:val="left"/>
      <w:pPr>
        <w:tabs>
          <w:tab w:val="num" w:pos="360"/>
        </w:tabs>
      </w:pPr>
    </w:lvl>
  </w:abstractNum>
  <w:abstractNum w:abstractNumId="34">
    <w:nsid w:val="679513D0"/>
    <w:multiLevelType w:val="multilevel"/>
    <w:tmpl w:val="8E166F12"/>
    <w:lvl w:ilvl="0">
      <w:start w:val="3"/>
      <w:numFmt w:val="decimal"/>
      <w:pStyle w:val="a2"/>
      <w:lvlText w:val="%1."/>
      <w:lvlJc w:val="left"/>
      <w:pPr>
        <w:tabs>
          <w:tab w:val="num" w:pos="480"/>
        </w:tabs>
        <w:ind w:left="480" w:hanging="480"/>
      </w:pPr>
      <w:rPr>
        <w:rFonts w:hint="default"/>
      </w:rPr>
    </w:lvl>
    <w:lvl w:ilvl="1">
      <w:start w:val="1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nsid w:val="680B340D"/>
    <w:multiLevelType w:val="multilevel"/>
    <w:tmpl w:val="3216C7F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751403"/>
    <w:multiLevelType w:val="multilevel"/>
    <w:tmpl w:val="BCD8600E"/>
    <w:lvl w:ilvl="0">
      <w:start w:val="4"/>
      <w:numFmt w:val="decimal"/>
      <w:lvlText w:val="%1."/>
      <w:lvlJc w:val="left"/>
      <w:pPr>
        <w:tabs>
          <w:tab w:val="num" w:pos="375"/>
        </w:tabs>
        <w:ind w:left="375" w:hanging="375"/>
      </w:pPr>
      <w:rPr>
        <w:rFonts w:hint="default"/>
        <w:b w:val="0"/>
        <w:u w:val="none"/>
      </w:rPr>
    </w:lvl>
    <w:lvl w:ilvl="1">
      <w:start w:val="1"/>
      <w:numFmt w:val="decimal"/>
      <w:lvlText w:val="%1.%2."/>
      <w:lvlJc w:val="left"/>
      <w:pPr>
        <w:tabs>
          <w:tab w:val="num" w:pos="1095"/>
        </w:tabs>
        <w:ind w:left="1095" w:hanging="375"/>
      </w:pPr>
      <w:rPr>
        <w:rFonts w:hint="default"/>
        <w:b w:val="0"/>
        <w:u w:val="none"/>
      </w:rPr>
    </w:lvl>
    <w:lvl w:ilvl="2">
      <w:start w:val="1"/>
      <w:numFmt w:val="decimal"/>
      <w:lvlText w:val="%1.%2.%3."/>
      <w:lvlJc w:val="left"/>
      <w:pPr>
        <w:tabs>
          <w:tab w:val="num" w:pos="2160"/>
        </w:tabs>
        <w:ind w:left="2160" w:hanging="720"/>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37">
    <w:nsid w:val="73D806B2"/>
    <w:multiLevelType w:val="multilevel"/>
    <w:tmpl w:val="6F906C8E"/>
    <w:lvl w:ilvl="0">
      <w:start w:val="1"/>
      <w:numFmt w:val="decimal"/>
      <w:lvlText w:val="%1."/>
      <w:lvlJc w:val="left"/>
      <w:pPr>
        <w:ind w:left="360" w:hanging="360"/>
      </w:pPr>
      <w:rPr>
        <w:rFonts w:hint="default"/>
      </w:rPr>
    </w:lvl>
    <w:lvl w:ilvl="1">
      <w:start w:val="1"/>
      <w:numFmt w:val="decimal"/>
      <w:isLgl/>
      <w:lvlText w:val="%1.%2."/>
      <w:lvlJc w:val="left"/>
      <w:pPr>
        <w:ind w:left="900" w:hanging="360"/>
      </w:pPr>
      <w:rPr>
        <w:rFonts w:ascii="Times New Roman" w:hAnsi="Times New Roman" w:hint="default"/>
        <w:b/>
        <w:i/>
        <w:sz w:val="24"/>
      </w:rPr>
    </w:lvl>
    <w:lvl w:ilvl="2">
      <w:start w:val="1"/>
      <w:numFmt w:val="decimal"/>
      <w:isLgl/>
      <w:lvlText w:val="%1.%2.%3."/>
      <w:lvlJc w:val="left"/>
      <w:pPr>
        <w:ind w:left="1440" w:hanging="720"/>
      </w:pPr>
      <w:rPr>
        <w:rFonts w:ascii="Times New Roman" w:hAnsi="Times New Roman" w:hint="default"/>
        <w:b/>
        <w:i/>
        <w:sz w:val="24"/>
      </w:rPr>
    </w:lvl>
    <w:lvl w:ilvl="3">
      <w:start w:val="1"/>
      <w:numFmt w:val="decimal"/>
      <w:isLgl/>
      <w:lvlText w:val="%1.%2.%3.%4."/>
      <w:lvlJc w:val="left"/>
      <w:pPr>
        <w:ind w:left="1620" w:hanging="720"/>
      </w:pPr>
      <w:rPr>
        <w:rFonts w:ascii="Times New Roman" w:hAnsi="Times New Roman" w:hint="default"/>
        <w:b/>
        <w:i/>
        <w:sz w:val="24"/>
      </w:rPr>
    </w:lvl>
    <w:lvl w:ilvl="4">
      <w:start w:val="1"/>
      <w:numFmt w:val="decimal"/>
      <w:isLgl/>
      <w:lvlText w:val="%1.%2.%3.%4.%5."/>
      <w:lvlJc w:val="left"/>
      <w:pPr>
        <w:ind w:left="2160" w:hanging="1080"/>
      </w:pPr>
      <w:rPr>
        <w:rFonts w:ascii="Times New Roman" w:hAnsi="Times New Roman" w:hint="default"/>
        <w:b/>
        <w:i/>
        <w:sz w:val="24"/>
      </w:rPr>
    </w:lvl>
    <w:lvl w:ilvl="5">
      <w:start w:val="1"/>
      <w:numFmt w:val="decimal"/>
      <w:isLgl/>
      <w:lvlText w:val="%1.%2.%3.%4.%5.%6."/>
      <w:lvlJc w:val="left"/>
      <w:pPr>
        <w:ind w:left="2340" w:hanging="1080"/>
      </w:pPr>
      <w:rPr>
        <w:rFonts w:ascii="Times New Roman" w:hAnsi="Times New Roman" w:hint="default"/>
        <w:b/>
        <w:i/>
        <w:sz w:val="24"/>
      </w:rPr>
    </w:lvl>
    <w:lvl w:ilvl="6">
      <w:start w:val="1"/>
      <w:numFmt w:val="decimal"/>
      <w:isLgl/>
      <w:lvlText w:val="%1.%2.%3.%4.%5.%6.%7."/>
      <w:lvlJc w:val="left"/>
      <w:pPr>
        <w:ind w:left="2880" w:hanging="1440"/>
      </w:pPr>
      <w:rPr>
        <w:rFonts w:ascii="Times New Roman" w:hAnsi="Times New Roman" w:hint="default"/>
        <w:b/>
        <w:i/>
        <w:sz w:val="24"/>
      </w:rPr>
    </w:lvl>
    <w:lvl w:ilvl="7">
      <w:start w:val="1"/>
      <w:numFmt w:val="decimal"/>
      <w:isLgl/>
      <w:lvlText w:val="%1.%2.%3.%4.%5.%6.%7.%8."/>
      <w:lvlJc w:val="left"/>
      <w:pPr>
        <w:ind w:left="3060" w:hanging="1440"/>
      </w:pPr>
      <w:rPr>
        <w:rFonts w:ascii="Times New Roman" w:hAnsi="Times New Roman" w:hint="default"/>
        <w:b/>
        <w:i/>
        <w:sz w:val="24"/>
      </w:rPr>
    </w:lvl>
    <w:lvl w:ilvl="8">
      <w:start w:val="1"/>
      <w:numFmt w:val="decimal"/>
      <w:isLgl/>
      <w:lvlText w:val="%1.%2.%3.%4.%5.%6.%7.%8.%9."/>
      <w:lvlJc w:val="left"/>
      <w:pPr>
        <w:ind w:left="3600" w:hanging="1800"/>
      </w:pPr>
      <w:rPr>
        <w:rFonts w:ascii="Times New Roman" w:hAnsi="Times New Roman" w:hint="default"/>
        <w:b/>
        <w:i/>
        <w:sz w:val="24"/>
      </w:rPr>
    </w:lvl>
  </w:abstractNum>
  <w:abstractNum w:abstractNumId="38">
    <w:nsid w:val="73D92268"/>
    <w:multiLevelType w:val="hybridMultilevel"/>
    <w:tmpl w:val="54304AA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D377D29"/>
    <w:multiLevelType w:val="multilevel"/>
    <w:tmpl w:val="AD2C13E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num w:numId="1">
    <w:abstractNumId w:val="5"/>
  </w:num>
  <w:num w:numId="2">
    <w:abstractNumId w:val="18"/>
  </w:num>
  <w:num w:numId="3">
    <w:abstractNumId w:val="34"/>
  </w:num>
  <w:num w:numId="4">
    <w:abstractNumId w:val="7"/>
  </w:num>
  <w:num w:numId="5">
    <w:abstractNumId w:val="4"/>
  </w:num>
  <w:num w:numId="6">
    <w:abstractNumId w:val="6"/>
  </w:num>
  <w:num w:numId="7">
    <w:abstractNumId w:val="3"/>
  </w:num>
  <w:num w:numId="8">
    <w:abstractNumId w:val="2"/>
  </w:num>
  <w:num w:numId="9">
    <w:abstractNumId w:val="1"/>
  </w:num>
  <w:num w:numId="10">
    <w:abstractNumId w:val="0"/>
  </w:num>
  <w:num w:numId="11">
    <w:abstractNumId w:val="39"/>
  </w:num>
  <w:num w:numId="12">
    <w:abstractNumId w:val="15"/>
  </w:num>
  <w:num w:numId="13">
    <w:abstractNumId w:val="14"/>
  </w:num>
  <w:num w:numId="14">
    <w:abstractNumId w:val="19"/>
  </w:num>
  <w:num w:numId="15">
    <w:abstractNumId w:val="17"/>
  </w:num>
  <w:num w:numId="16">
    <w:abstractNumId w:val="29"/>
  </w:num>
  <w:num w:numId="17">
    <w:abstractNumId w:val="21"/>
  </w:num>
  <w:num w:numId="18">
    <w:abstractNumId w:val="37"/>
  </w:num>
  <w:num w:numId="19">
    <w:abstractNumId w:val="38"/>
  </w:num>
  <w:num w:numId="20">
    <w:abstractNumId w:val="32"/>
  </w:num>
  <w:num w:numId="21">
    <w:abstractNumId w:val="16"/>
  </w:num>
  <w:num w:numId="22">
    <w:abstractNumId w:val="28"/>
  </w:num>
  <w:num w:numId="23">
    <w:abstractNumId w:val="40"/>
  </w:num>
  <w:num w:numId="24">
    <w:abstractNumId w:val="27"/>
  </w:num>
  <w:num w:numId="25">
    <w:abstractNumId w:val="36"/>
  </w:num>
  <w:num w:numId="26">
    <w:abstractNumId w:val="26"/>
  </w:num>
  <w:num w:numId="27">
    <w:abstractNumId w:val="24"/>
  </w:num>
  <w:num w:numId="28">
    <w:abstractNumId w:val="22"/>
  </w:num>
  <w:num w:numId="29">
    <w:abstractNumId w:val="31"/>
  </w:num>
  <w:num w:numId="30">
    <w:abstractNumId w:val="33"/>
  </w:num>
  <w:num w:numId="31">
    <w:abstractNumId w:val="35"/>
  </w:num>
  <w:num w:numId="32">
    <w:abstractNumId w:val="30"/>
  </w:num>
  <w:num w:numId="33">
    <w:abstractNumId w:val="23"/>
  </w:num>
  <w:num w:numId="34">
    <w:abstractNumId w:val="20"/>
  </w:num>
  <w:num w:numId="35">
    <w:abstractNumId w:val="25"/>
  </w:num>
  <w:num w:numId="36">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9AA"/>
    <w:rsid w:val="00000416"/>
    <w:rsid w:val="000009F1"/>
    <w:rsid w:val="000022C1"/>
    <w:rsid w:val="000024C7"/>
    <w:rsid w:val="00004501"/>
    <w:rsid w:val="000048A3"/>
    <w:rsid w:val="00004DD4"/>
    <w:rsid w:val="00005027"/>
    <w:rsid w:val="00006ED3"/>
    <w:rsid w:val="00007279"/>
    <w:rsid w:val="00007AD8"/>
    <w:rsid w:val="000106EA"/>
    <w:rsid w:val="0001169E"/>
    <w:rsid w:val="00011CDD"/>
    <w:rsid w:val="0001218F"/>
    <w:rsid w:val="000123B8"/>
    <w:rsid w:val="00012C63"/>
    <w:rsid w:val="00013CF7"/>
    <w:rsid w:val="00015B16"/>
    <w:rsid w:val="00015F9F"/>
    <w:rsid w:val="00016466"/>
    <w:rsid w:val="000166EA"/>
    <w:rsid w:val="00021A45"/>
    <w:rsid w:val="00022BB6"/>
    <w:rsid w:val="000231C1"/>
    <w:rsid w:val="00023671"/>
    <w:rsid w:val="000243A0"/>
    <w:rsid w:val="000315DA"/>
    <w:rsid w:val="00031EBD"/>
    <w:rsid w:val="00031FB6"/>
    <w:rsid w:val="00032BDA"/>
    <w:rsid w:val="0003587B"/>
    <w:rsid w:val="00037359"/>
    <w:rsid w:val="00040BCD"/>
    <w:rsid w:val="00042B97"/>
    <w:rsid w:val="00043C00"/>
    <w:rsid w:val="000445B6"/>
    <w:rsid w:val="00046CF2"/>
    <w:rsid w:val="00047A89"/>
    <w:rsid w:val="0005313F"/>
    <w:rsid w:val="000539E6"/>
    <w:rsid w:val="00060897"/>
    <w:rsid w:val="000614DB"/>
    <w:rsid w:val="000641B2"/>
    <w:rsid w:val="00065AD4"/>
    <w:rsid w:val="000668AF"/>
    <w:rsid w:val="00066AC2"/>
    <w:rsid w:val="00067129"/>
    <w:rsid w:val="00067884"/>
    <w:rsid w:val="00067B1B"/>
    <w:rsid w:val="00070D4E"/>
    <w:rsid w:val="00073510"/>
    <w:rsid w:val="00076377"/>
    <w:rsid w:val="00076978"/>
    <w:rsid w:val="00077F23"/>
    <w:rsid w:val="000813C5"/>
    <w:rsid w:val="00083401"/>
    <w:rsid w:val="0008440F"/>
    <w:rsid w:val="00085C1E"/>
    <w:rsid w:val="0008675C"/>
    <w:rsid w:val="00086AA1"/>
    <w:rsid w:val="0009149A"/>
    <w:rsid w:val="00091C10"/>
    <w:rsid w:val="00095322"/>
    <w:rsid w:val="000957DD"/>
    <w:rsid w:val="00096612"/>
    <w:rsid w:val="00096C55"/>
    <w:rsid w:val="000A059D"/>
    <w:rsid w:val="000A0B05"/>
    <w:rsid w:val="000A1399"/>
    <w:rsid w:val="000A1468"/>
    <w:rsid w:val="000A192B"/>
    <w:rsid w:val="000A1FFE"/>
    <w:rsid w:val="000A414E"/>
    <w:rsid w:val="000B03C2"/>
    <w:rsid w:val="000B1F55"/>
    <w:rsid w:val="000B5C6A"/>
    <w:rsid w:val="000B6A06"/>
    <w:rsid w:val="000B74E9"/>
    <w:rsid w:val="000C0E40"/>
    <w:rsid w:val="000C22F7"/>
    <w:rsid w:val="000C230B"/>
    <w:rsid w:val="000C2B2C"/>
    <w:rsid w:val="000C34BD"/>
    <w:rsid w:val="000C3946"/>
    <w:rsid w:val="000C5A87"/>
    <w:rsid w:val="000D1559"/>
    <w:rsid w:val="000D2717"/>
    <w:rsid w:val="000D2EC7"/>
    <w:rsid w:val="000D438A"/>
    <w:rsid w:val="000D54DB"/>
    <w:rsid w:val="000D6CE3"/>
    <w:rsid w:val="000D7856"/>
    <w:rsid w:val="000D7C6F"/>
    <w:rsid w:val="000E0295"/>
    <w:rsid w:val="000E090B"/>
    <w:rsid w:val="000E37D0"/>
    <w:rsid w:val="000E3FCE"/>
    <w:rsid w:val="000E6132"/>
    <w:rsid w:val="000E636B"/>
    <w:rsid w:val="000E6A48"/>
    <w:rsid w:val="000E6BBC"/>
    <w:rsid w:val="000E762E"/>
    <w:rsid w:val="000F17EE"/>
    <w:rsid w:val="000F2C4C"/>
    <w:rsid w:val="000F3276"/>
    <w:rsid w:val="000F3C16"/>
    <w:rsid w:val="000F45E7"/>
    <w:rsid w:val="000F4723"/>
    <w:rsid w:val="000F474D"/>
    <w:rsid w:val="000F5644"/>
    <w:rsid w:val="00101004"/>
    <w:rsid w:val="0010224C"/>
    <w:rsid w:val="001026D6"/>
    <w:rsid w:val="001026F6"/>
    <w:rsid w:val="00103369"/>
    <w:rsid w:val="001055F1"/>
    <w:rsid w:val="001062B6"/>
    <w:rsid w:val="0010758C"/>
    <w:rsid w:val="00107A64"/>
    <w:rsid w:val="00113490"/>
    <w:rsid w:val="00113F03"/>
    <w:rsid w:val="00117648"/>
    <w:rsid w:val="0012246F"/>
    <w:rsid w:val="00122AB6"/>
    <w:rsid w:val="001236D3"/>
    <w:rsid w:val="001249A8"/>
    <w:rsid w:val="00124E60"/>
    <w:rsid w:val="001270CE"/>
    <w:rsid w:val="001272A4"/>
    <w:rsid w:val="00127422"/>
    <w:rsid w:val="00127E8F"/>
    <w:rsid w:val="00130F5E"/>
    <w:rsid w:val="00131B21"/>
    <w:rsid w:val="001327D8"/>
    <w:rsid w:val="001339AA"/>
    <w:rsid w:val="001341A9"/>
    <w:rsid w:val="00135013"/>
    <w:rsid w:val="001401A1"/>
    <w:rsid w:val="001415BA"/>
    <w:rsid w:val="00143D26"/>
    <w:rsid w:val="00144701"/>
    <w:rsid w:val="0014470D"/>
    <w:rsid w:val="00144A7E"/>
    <w:rsid w:val="00146471"/>
    <w:rsid w:val="0015084C"/>
    <w:rsid w:val="001511BD"/>
    <w:rsid w:val="00151434"/>
    <w:rsid w:val="001522CE"/>
    <w:rsid w:val="0015256E"/>
    <w:rsid w:val="00152AB2"/>
    <w:rsid w:val="00152AE5"/>
    <w:rsid w:val="00154392"/>
    <w:rsid w:val="001562C3"/>
    <w:rsid w:val="001614D5"/>
    <w:rsid w:val="00162C36"/>
    <w:rsid w:val="00163B58"/>
    <w:rsid w:val="00164180"/>
    <w:rsid w:val="001646AD"/>
    <w:rsid w:val="001655EF"/>
    <w:rsid w:val="001664A6"/>
    <w:rsid w:val="001669FA"/>
    <w:rsid w:val="001674F2"/>
    <w:rsid w:val="00173820"/>
    <w:rsid w:val="00174966"/>
    <w:rsid w:val="00174DF4"/>
    <w:rsid w:val="00176241"/>
    <w:rsid w:val="00177F8F"/>
    <w:rsid w:val="00180C5D"/>
    <w:rsid w:val="00180CE9"/>
    <w:rsid w:val="0018202C"/>
    <w:rsid w:val="00182431"/>
    <w:rsid w:val="00183FE1"/>
    <w:rsid w:val="00184738"/>
    <w:rsid w:val="0018602E"/>
    <w:rsid w:val="00190418"/>
    <w:rsid w:val="00190EDC"/>
    <w:rsid w:val="00192612"/>
    <w:rsid w:val="00192DA9"/>
    <w:rsid w:val="001930EC"/>
    <w:rsid w:val="001968F1"/>
    <w:rsid w:val="00196A02"/>
    <w:rsid w:val="00196E76"/>
    <w:rsid w:val="00196F66"/>
    <w:rsid w:val="001970C3"/>
    <w:rsid w:val="001A0361"/>
    <w:rsid w:val="001A0A31"/>
    <w:rsid w:val="001A1C30"/>
    <w:rsid w:val="001A1C3E"/>
    <w:rsid w:val="001A1E78"/>
    <w:rsid w:val="001A2F09"/>
    <w:rsid w:val="001A37C4"/>
    <w:rsid w:val="001A3A50"/>
    <w:rsid w:val="001A4B3E"/>
    <w:rsid w:val="001A52D7"/>
    <w:rsid w:val="001A5694"/>
    <w:rsid w:val="001A613B"/>
    <w:rsid w:val="001A70ED"/>
    <w:rsid w:val="001B1238"/>
    <w:rsid w:val="001B2F3D"/>
    <w:rsid w:val="001B31A4"/>
    <w:rsid w:val="001B3349"/>
    <w:rsid w:val="001B36D8"/>
    <w:rsid w:val="001B4989"/>
    <w:rsid w:val="001C0EFB"/>
    <w:rsid w:val="001C5061"/>
    <w:rsid w:val="001C67CB"/>
    <w:rsid w:val="001C737D"/>
    <w:rsid w:val="001C78DF"/>
    <w:rsid w:val="001D1493"/>
    <w:rsid w:val="001D2A59"/>
    <w:rsid w:val="001D4888"/>
    <w:rsid w:val="001D6101"/>
    <w:rsid w:val="001D64AB"/>
    <w:rsid w:val="001D65C7"/>
    <w:rsid w:val="001E02BC"/>
    <w:rsid w:val="001E1107"/>
    <w:rsid w:val="001E15A2"/>
    <w:rsid w:val="001E161A"/>
    <w:rsid w:val="001E1C20"/>
    <w:rsid w:val="001E3FF5"/>
    <w:rsid w:val="001E42FC"/>
    <w:rsid w:val="001E4A05"/>
    <w:rsid w:val="001E4E5C"/>
    <w:rsid w:val="001E65C0"/>
    <w:rsid w:val="001E7EB0"/>
    <w:rsid w:val="001F101B"/>
    <w:rsid w:val="001F2892"/>
    <w:rsid w:val="001F2F78"/>
    <w:rsid w:val="001F3551"/>
    <w:rsid w:val="001F3C2F"/>
    <w:rsid w:val="001F3E4F"/>
    <w:rsid w:val="001F3E76"/>
    <w:rsid w:val="001F578E"/>
    <w:rsid w:val="001F6661"/>
    <w:rsid w:val="001F6A83"/>
    <w:rsid w:val="002003FA"/>
    <w:rsid w:val="002010D5"/>
    <w:rsid w:val="00207091"/>
    <w:rsid w:val="00207B43"/>
    <w:rsid w:val="00212127"/>
    <w:rsid w:val="00212481"/>
    <w:rsid w:val="002124DD"/>
    <w:rsid w:val="00212CBD"/>
    <w:rsid w:val="00212EC7"/>
    <w:rsid w:val="0021405A"/>
    <w:rsid w:val="00214DBC"/>
    <w:rsid w:val="0021571B"/>
    <w:rsid w:val="00215D6B"/>
    <w:rsid w:val="00215E21"/>
    <w:rsid w:val="002166BB"/>
    <w:rsid w:val="002203DC"/>
    <w:rsid w:val="0022338B"/>
    <w:rsid w:val="00224F64"/>
    <w:rsid w:val="00226693"/>
    <w:rsid w:val="0022689C"/>
    <w:rsid w:val="00226FE6"/>
    <w:rsid w:val="00227E21"/>
    <w:rsid w:val="00230230"/>
    <w:rsid w:val="0023079C"/>
    <w:rsid w:val="0023091E"/>
    <w:rsid w:val="00231933"/>
    <w:rsid w:val="00232684"/>
    <w:rsid w:val="00232899"/>
    <w:rsid w:val="002329FA"/>
    <w:rsid w:val="00233468"/>
    <w:rsid w:val="00233CEA"/>
    <w:rsid w:val="00233F32"/>
    <w:rsid w:val="00234B14"/>
    <w:rsid w:val="0023566E"/>
    <w:rsid w:val="0024087B"/>
    <w:rsid w:val="00240CC1"/>
    <w:rsid w:val="0024191F"/>
    <w:rsid w:val="00242A43"/>
    <w:rsid w:val="0024368A"/>
    <w:rsid w:val="00243A19"/>
    <w:rsid w:val="00243E56"/>
    <w:rsid w:val="0024585B"/>
    <w:rsid w:val="00245AFC"/>
    <w:rsid w:val="002478E3"/>
    <w:rsid w:val="002479F5"/>
    <w:rsid w:val="00251F2A"/>
    <w:rsid w:val="00252F5F"/>
    <w:rsid w:val="00253AC6"/>
    <w:rsid w:val="00253E3A"/>
    <w:rsid w:val="00254928"/>
    <w:rsid w:val="002556C2"/>
    <w:rsid w:val="002560F5"/>
    <w:rsid w:val="0025688B"/>
    <w:rsid w:val="002568BB"/>
    <w:rsid w:val="002619BC"/>
    <w:rsid w:val="00261BC4"/>
    <w:rsid w:val="002656F8"/>
    <w:rsid w:val="0026652E"/>
    <w:rsid w:val="002712F5"/>
    <w:rsid w:val="002714B7"/>
    <w:rsid w:val="002727A2"/>
    <w:rsid w:val="00272833"/>
    <w:rsid w:val="002759A6"/>
    <w:rsid w:val="0027767B"/>
    <w:rsid w:val="002778B6"/>
    <w:rsid w:val="00280209"/>
    <w:rsid w:val="00280349"/>
    <w:rsid w:val="00280597"/>
    <w:rsid w:val="002807E0"/>
    <w:rsid w:val="00280B1F"/>
    <w:rsid w:val="00281751"/>
    <w:rsid w:val="00281D61"/>
    <w:rsid w:val="0028220E"/>
    <w:rsid w:val="00282A44"/>
    <w:rsid w:val="00284132"/>
    <w:rsid w:val="0028658C"/>
    <w:rsid w:val="00293358"/>
    <w:rsid w:val="0029558D"/>
    <w:rsid w:val="00295991"/>
    <w:rsid w:val="00295AD6"/>
    <w:rsid w:val="00295CEF"/>
    <w:rsid w:val="00296129"/>
    <w:rsid w:val="002962AD"/>
    <w:rsid w:val="002976CB"/>
    <w:rsid w:val="002A1B90"/>
    <w:rsid w:val="002A287C"/>
    <w:rsid w:val="002A29D7"/>
    <w:rsid w:val="002A51F0"/>
    <w:rsid w:val="002A57FC"/>
    <w:rsid w:val="002A6ACC"/>
    <w:rsid w:val="002A7D46"/>
    <w:rsid w:val="002B19B7"/>
    <w:rsid w:val="002B2593"/>
    <w:rsid w:val="002B3CF7"/>
    <w:rsid w:val="002B44D2"/>
    <w:rsid w:val="002B50FC"/>
    <w:rsid w:val="002B6711"/>
    <w:rsid w:val="002B70B4"/>
    <w:rsid w:val="002C0907"/>
    <w:rsid w:val="002C2634"/>
    <w:rsid w:val="002C2FD0"/>
    <w:rsid w:val="002C3FDE"/>
    <w:rsid w:val="002C5859"/>
    <w:rsid w:val="002C62D4"/>
    <w:rsid w:val="002C685A"/>
    <w:rsid w:val="002C7EA8"/>
    <w:rsid w:val="002C7F7F"/>
    <w:rsid w:val="002D2B9D"/>
    <w:rsid w:val="002D36F5"/>
    <w:rsid w:val="002D59A5"/>
    <w:rsid w:val="002D75DE"/>
    <w:rsid w:val="002D7F61"/>
    <w:rsid w:val="002E0B6D"/>
    <w:rsid w:val="002E35AD"/>
    <w:rsid w:val="002E44DC"/>
    <w:rsid w:val="002E46E9"/>
    <w:rsid w:val="002F1574"/>
    <w:rsid w:val="002F1AFC"/>
    <w:rsid w:val="002F5188"/>
    <w:rsid w:val="003005EA"/>
    <w:rsid w:val="00301659"/>
    <w:rsid w:val="003030C3"/>
    <w:rsid w:val="00303B68"/>
    <w:rsid w:val="00306132"/>
    <w:rsid w:val="00306C3F"/>
    <w:rsid w:val="00307A0C"/>
    <w:rsid w:val="003103D8"/>
    <w:rsid w:val="003121D0"/>
    <w:rsid w:val="00312553"/>
    <w:rsid w:val="003138DD"/>
    <w:rsid w:val="00314AFD"/>
    <w:rsid w:val="00316675"/>
    <w:rsid w:val="00320A17"/>
    <w:rsid w:val="00320C43"/>
    <w:rsid w:val="00321CAF"/>
    <w:rsid w:val="00324E2A"/>
    <w:rsid w:val="00326125"/>
    <w:rsid w:val="00326D6A"/>
    <w:rsid w:val="00327470"/>
    <w:rsid w:val="003277B3"/>
    <w:rsid w:val="00327BFC"/>
    <w:rsid w:val="00327D51"/>
    <w:rsid w:val="00331EB5"/>
    <w:rsid w:val="003332FC"/>
    <w:rsid w:val="00333B69"/>
    <w:rsid w:val="0033459E"/>
    <w:rsid w:val="0033520B"/>
    <w:rsid w:val="0033521E"/>
    <w:rsid w:val="00335C94"/>
    <w:rsid w:val="003362C0"/>
    <w:rsid w:val="00337511"/>
    <w:rsid w:val="00337A1B"/>
    <w:rsid w:val="003409FB"/>
    <w:rsid w:val="003413E0"/>
    <w:rsid w:val="0034201C"/>
    <w:rsid w:val="00342F9F"/>
    <w:rsid w:val="00344422"/>
    <w:rsid w:val="00344E97"/>
    <w:rsid w:val="0034511C"/>
    <w:rsid w:val="00345357"/>
    <w:rsid w:val="003540C2"/>
    <w:rsid w:val="00355606"/>
    <w:rsid w:val="00361174"/>
    <w:rsid w:val="00362C28"/>
    <w:rsid w:val="00363C6F"/>
    <w:rsid w:val="00363D91"/>
    <w:rsid w:val="00364088"/>
    <w:rsid w:val="0036445D"/>
    <w:rsid w:val="003661A2"/>
    <w:rsid w:val="00366349"/>
    <w:rsid w:val="0036688E"/>
    <w:rsid w:val="0037258A"/>
    <w:rsid w:val="00372621"/>
    <w:rsid w:val="00373063"/>
    <w:rsid w:val="003731B7"/>
    <w:rsid w:val="00374536"/>
    <w:rsid w:val="003764CF"/>
    <w:rsid w:val="00377A4A"/>
    <w:rsid w:val="00377F40"/>
    <w:rsid w:val="00380316"/>
    <w:rsid w:val="0038040F"/>
    <w:rsid w:val="00381057"/>
    <w:rsid w:val="00381AD1"/>
    <w:rsid w:val="003850FF"/>
    <w:rsid w:val="00386D8E"/>
    <w:rsid w:val="00390B7C"/>
    <w:rsid w:val="00391332"/>
    <w:rsid w:val="003914A4"/>
    <w:rsid w:val="003970C4"/>
    <w:rsid w:val="00397D97"/>
    <w:rsid w:val="00397E25"/>
    <w:rsid w:val="003A0153"/>
    <w:rsid w:val="003A056E"/>
    <w:rsid w:val="003A0BBA"/>
    <w:rsid w:val="003A0BF0"/>
    <w:rsid w:val="003A0DC6"/>
    <w:rsid w:val="003A1971"/>
    <w:rsid w:val="003A55D8"/>
    <w:rsid w:val="003A6B1D"/>
    <w:rsid w:val="003A786A"/>
    <w:rsid w:val="003B2847"/>
    <w:rsid w:val="003B29B2"/>
    <w:rsid w:val="003B2CA3"/>
    <w:rsid w:val="003B3166"/>
    <w:rsid w:val="003B54AD"/>
    <w:rsid w:val="003B60B7"/>
    <w:rsid w:val="003C01F8"/>
    <w:rsid w:val="003C0FA3"/>
    <w:rsid w:val="003C358C"/>
    <w:rsid w:val="003D0384"/>
    <w:rsid w:val="003D2BCD"/>
    <w:rsid w:val="003D2F9C"/>
    <w:rsid w:val="003D3377"/>
    <w:rsid w:val="003D4339"/>
    <w:rsid w:val="003D4A3B"/>
    <w:rsid w:val="003D515D"/>
    <w:rsid w:val="003D6DE7"/>
    <w:rsid w:val="003D71E7"/>
    <w:rsid w:val="003D7BD6"/>
    <w:rsid w:val="003E2AEF"/>
    <w:rsid w:val="003E45C4"/>
    <w:rsid w:val="003E5E8F"/>
    <w:rsid w:val="003E695D"/>
    <w:rsid w:val="003E7DA6"/>
    <w:rsid w:val="003F0DF1"/>
    <w:rsid w:val="003F1BA7"/>
    <w:rsid w:val="003F2405"/>
    <w:rsid w:val="003F25BB"/>
    <w:rsid w:val="003F2CF3"/>
    <w:rsid w:val="003F4E03"/>
    <w:rsid w:val="003F5283"/>
    <w:rsid w:val="003F6081"/>
    <w:rsid w:val="004001B7"/>
    <w:rsid w:val="00400CD2"/>
    <w:rsid w:val="00401038"/>
    <w:rsid w:val="00401EA2"/>
    <w:rsid w:val="00402E52"/>
    <w:rsid w:val="004036AD"/>
    <w:rsid w:val="004046CB"/>
    <w:rsid w:val="00405716"/>
    <w:rsid w:val="004072F9"/>
    <w:rsid w:val="00407E45"/>
    <w:rsid w:val="00412929"/>
    <w:rsid w:val="00414D3B"/>
    <w:rsid w:val="00414EE6"/>
    <w:rsid w:val="00415753"/>
    <w:rsid w:val="00415D57"/>
    <w:rsid w:val="0041608A"/>
    <w:rsid w:val="00416756"/>
    <w:rsid w:val="00420C39"/>
    <w:rsid w:val="004211E9"/>
    <w:rsid w:val="0042268E"/>
    <w:rsid w:val="004226CE"/>
    <w:rsid w:val="00422F2D"/>
    <w:rsid w:val="00423FB2"/>
    <w:rsid w:val="00424459"/>
    <w:rsid w:val="00424889"/>
    <w:rsid w:val="004273BF"/>
    <w:rsid w:val="00427F63"/>
    <w:rsid w:val="0043208A"/>
    <w:rsid w:val="00432321"/>
    <w:rsid w:val="00433A31"/>
    <w:rsid w:val="004352D7"/>
    <w:rsid w:val="00435CF2"/>
    <w:rsid w:val="00435FB2"/>
    <w:rsid w:val="00436031"/>
    <w:rsid w:val="00436CA6"/>
    <w:rsid w:val="00437097"/>
    <w:rsid w:val="004403B8"/>
    <w:rsid w:val="00441026"/>
    <w:rsid w:val="00443CE9"/>
    <w:rsid w:val="004440D7"/>
    <w:rsid w:val="00445A9B"/>
    <w:rsid w:val="0044619A"/>
    <w:rsid w:val="004465E9"/>
    <w:rsid w:val="00446674"/>
    <w:rsid w:val="00450314"/>
    <w:rsid w:val="00450BCB"/>
    <w:rsid w:val="004522AB"/>
    <w:rsid w:val="0045366E"/>
    <w:rsid w:val="00454C0B"/>
    <w:rsid w:val="00454D7C"/>
    <w:rsid w:val="00455FA8"/>
    <w:rsid w:val="00456F6A"/>
    <w:rsid w:val="0045751D"/>
    <w:rsid w:val="00457C99"/>
    <w:rsid w:val="00462B06"/>
    <w:rsid w:val="00463516"/>
    <w:rsid w:val="004644E4"/>
    <w:rsid w:val="00464A19"/>
    <w:rsid w:val="00465179"/>
    <w:rsid w:val="00465F61"/>
    <w:rsid w:val="00466670"/>
    <w:rsid w:val="00470132"/>
    <w:rsid w:val="0047136B"/>
    <w:rsid w:val="0047146C"/>
    <w:rsid w:val="0047370C"/>
    <w:rsid w:val="004746A3"/>
    <w:rsid w:val="004746C0"/>
    <w:rsid w:val="00475A33"/>
    <w:rsid w:val="004764F0"/>
    <w:rsid w:val="00476EFB"/>
    <w:rsid w:val="00480189"/>
    <w:rsid w:val="0048026D"/>
    <w:rsid w:val="004811C4"/>
    <w:rsid w:val="00481CE0"/>
    <w:rsid w:val="00485A74"/>
    <w:rsid w:val="00486B8F"/>
    <w:rsid w:val="004903E2"/>
    <w:rsid w:val="00490D57"/>
    <w:rsid w:val="00491FD6"/>
    <w:rsid w:val="00493956"/>
    <w:rsid w:val="00494F0A"/>
    <w:rsid w:val="00495756"/>
    <w:rsid w:val="00497BD3"/>
    <w:rsid w:val="004A0016"/>
    <w:rsid w:val="004A03DC"/>
    <w:rsid w:val="004A49DB"/>
    <w:rsid w:val="004A5D59"/>
    <w:rsid w:val="004B0526"/>
    <w:rsid w:val="004B0A7B"/>
    <w:rsid w:val="004B305A"/>
    <w:rsid w:val="004B6152"/>
    <w:rsid w:val="004B67E4"/>
    <w:rsid w:val="004B6D1B"/>
    <w:rsid w:val="004B7047"/>
    <w:rsid w:val="004B790F"/>
    <w:rsid w:val="004C0BE8"/>
    <w:rsid w:val="004C278B"/>
    <w:rsid w:val="004C2CA6"/>
    <w:rsid w:val="004C3F5E"/>
    <w:rsid w:val="004C65D1"/>
    <w:rsid w:val="004C6698"/>
    <w:rsid w:val="004C66FB"/>
    <w:rsid w:val="004D03C1"/>
    <w:rsid w:val="004D0F6E"/>
    <w:rsid w:val="004D105F"/>
    <w:rsid w:val="004D121C"/>
    <w:rsid w:val="004D400E"/>
    <w:rsid w:val="004D7A98"/>
    <w:rsid w:val="004E277B"/>
    <w:rsid w:val="004E2DA4"/>
    <w:rsid w:val="004E3393"/>
    <w:rsid w:val="004E3C4B"/>
    <w:rsid w:val="004E7143"/>
    <w:rsid w:val="004E75B4"/>
    <w:rsid w:val="004F0510"/>
    <w:rsid w:val="004F3EB7"/>
    <w:rsid w:val="004F54E3"/>
    <w:rsid w:val="004F6C82"/>
    <w:rsid w:val="004F71FB"/>
    <w:rsid w:val="004F7DA1"/>
    <w:rsid w:val="005018FD"/>
    <w:rsid w:val="00501958"/>
    <w:rsid w:val="0050743B"/>
    <w:rsid w:val="00507E40"/>
    <w:rsid w:val="0051117D"/>
    <w:rsid w:val="00512963"/>
    <w:rsid w:val="00513B1A"/>
    <w:rsid w:val="0051508C"/>
    <w:rsid w:val="005151B5"/>
    <w:rsid w:val="00516660"/>
    <w:rsid w:val="00516AE2"/>
    <w:rsid w:val="00516B80"/>
    <w:rsid w:val="00517440"/>
    <w:rsid w:val="005176DD"/>
    <w:rsid w:val="00517F87"/>
    <w:rsid w:val="00520B4D"/>
    <w:rsid w:val="005238F9"/>
    <w:rsid w:val="0052459A"/>
    <w:rsid w:val="00524982"/>
    <w:rsid w:val="00525417"/>
    <w:rsid w:val="00526256"/>
    <w:rsid w:val="005263B4"/>
    <w:rsid w:val="005265FA"/>
    <w:rsid w:val="005268F9"/>
    <w:rsid w:val="00527243"/>
    <w:rsid w:val="005275A0"/>
    <w:rsid w:val="0052784C"/>
    <w:rsid w:val="00527E86"/>
    <w:rsid w:val="005301AD"/>
    <w:rsid w:val="0053313D"/>
    <w:rsid w:val="00534740"/>
    <w:rsid w:val="00534F1D"/>
    <w:rsid w:val="005373DE"/>
    <w:rsid w:val="005379AE"/>
    <w:rsid w:val="00540737"/>
    <w:rsid w:val="0054080C"/>
    <w:rsid w:val="00541851"/>
    <w:rsid w:val="00541DDD"/>
    <w:rsid w:val="00541F18"/>
    <w:rsid w:val="00542318"/>
    <w:rsid w:val="00542734"/>
    <w:rsid w:val="005527AA"/>
    <w:rsid w:val="00553755"/>
    <w:rsid w:val="005547FD"/>
    <w:rsid w:val="0055546C"/>
    <w:rsid w:val="0055582D"/>
    <w:rsid w:val="0055600B"/>
    <w:rsid w:val="00556F42"/>
    <w:rsid w:val="00557A1B"/>
    <w:rsid w:val="005609BF"/>
    <w:rsid w:val="00561E6E"/>
    <w:rsid w:val="005624EF"/>
    <w:rsid w:val="00562AE1"/>
    <w:rsid w:val="00562CB7"/>
    <w:rsid w:val="00563C50"/>
    <w:rsid w:val="005646C7"/>
    <w:rsid w:val="00565161"/>
    <w:rsid w:val="0056531D"/>
    <w:rsid w:val="00566051"/>
    <w:rsid w:val="005668FE"/>
    <w:rsid w:val="00566BA4"/>
    <w:rsid w:val="00567D0F"/>
    <w:rsid w:val="0057001B"/>
    <w:rsid w:val="0057168A"/>
    <w:rsid w:val="00571969"/>
    <w:rsid w:val="00572752"/>
    <w:rsid w:val="00573983"/>
    <w:rsid w:val="00574365"/>
    <w:rsid w:val="005744E0"/>
    <w:rsid w:val="00574B8E"/>
    <w:rsid w:val="0057500D"/>
    <w:rsid w:val="00575C48"/>
    <w:rsid w:val="00576152"/>
    <w:rsid w:val="005767D3"/>
    <w:rsid w:val="00576B4E"/>
    <w:rsid w:val="00577B7C"/>
    <w:rsid w:val="0058184B"/>
    <w:rsid w:val="005839DB"/>
    <w:rsid w:val="005845AB"/>
    <w:rsid w:val="00584E2E"/>
    <w:rsid w:val="0058784F"/>
    <w:rsid w:val="00590DAA"/>
    <w:rsid w:val="00591BA2"/>
    <w:rsid w:val="0059297F"/>
    <w:rsid w:val="00597A78"/>
    <w:rsid w:val="00597DB1"/>
    <w:rsid w:val="005A042C"/>
    <w:rsid w:val="005A0DB2"/>
    <w:rsid w:val="005A1585"/>
    <w:rsid w:val="005A2693"/>
    <w:rsid w:val="005A2D8E"/>
    <w:rsid w:val="005A3DBE"/>
    <w:rsid w:val="005A5076"/>
    <w:rsid w:val="005A5C58"/>
    <w:rsid w:val="005A6022"/>
    <w:rsid w:val="005A722D"/>
    <w:rsid w:val="005A7E7F"/>
    <w:rsid w:val="005B0953"/>
    <w:rsid w:val="005B0C9E"/>
    <w:rsid w:val="005B1C00"/>
    <w:rsid w:val="005B3116"/>
    <w:rsid w:val="005B33ED"/>
    <w:rsid w:val="005B35DE"/>
    <w:rsid w:val="005B546F"/>
    <w:rsid w:val="005B5C96"/>
    <w:rsid w:val="005B5F23"/>
    <w:rsid w:val="005B6292"/>
    <w:rsid w:val="005B6834"/>
    <w:rsid w:val="005B7C3A"/>
    <w:rsid w:val="005C0256"/>
    <w:rsid w:val="005C0399"/>
    <w:rsid w:val="005C43E6"/>
    <w:rsid w:val="005C4B4D"/>
    <w:rsid w:val="005C6341"/>
    <w:rsid w:val="005C759E"/>
    <w:rsid w:val="005D05A5"/>
    <w:rsid w:val="005D0EBD"/>
    <w:rsid w:val="005D13BF"/>
    <w:rsid w:val="005D2BD2"/>
    <w:rsid w:val="005D42A1"/>
    <w:rsid w:val="005D4A5B"/>
    <w:rsid w:val="005D4BAD"/>
    <w:rsid w:val="005D5430"/>
    <w:rsid w:val="005D5576"/>
    <w:rsid w:val="005D6D73"/>
    <w:rsid w:val="005D6E70"/>
    <w:rsid w:val="005D7DD2"/>
    <w:rsid w:val="005E1F25"/>
    <w:rsid w:val="005E2723"/>
    <w:rsid w:val="005E37D6"/>
    <w:rsid w:val="005E4026"/>
    <w:rsid w:val="005E424A"/>
    <w:rsid w:val="005E4897"/>
    <w:rsid w:val="005E5122"/>
    <w:rsid w:val="005E5816"/>
    <w:rsid w:val="005E58B6"/>
    <w:rsid w:val="005E5E62"/>
    <w:rsid w:val="005E663E"/>
    <w:rsid w:val="005F0322"/>
    <w:rsid w:val="005F267A"/>
    <w:rsid w:val="005F3466"/>
    <w:rsid w:val="005F39FB"/>
    <w:rsid w:val="005F3CAB"/>
    <w:rsid w:val="005F46ED"/>
    <w:rsid w:val="005F5C9E"/>
    <w:rsid w:val="005F78B3"/>
    <w:rsid w:val="006019F5"/>
    <w:rsid w:val="00603239"/>
    <w:rsid w:val="00603A62"/>
    <w:rsid w:val="00604383"/>
    <w:rsid w:val="00604D63"/>
    <w:rsid w:val="00605B33"/>
    <w:rsid w:val="006078D7"/>
    <w:rsid w:val="00607BC8"/>
    <w:rsid w:val="00610E4D"/>
    <w:rsid w:val="006113CA"/>
    <w:rsid w:val="006131A4"/>
    <w:rsid w:val="00613692"/>
    <w:rsid w:val="006177A5"/>
    <w:rsid w:val="00617C0F"/>
    <w:rsid w:val="00620422"/>
    <w:rsid w:val="00626551"/>
    <w:rsid w:val="00626621"/>
    <w:rsid w:val="00626652"/>
    <w:rsid w:val="00627600"/>
    <w:rsid w:val="006319FB"/>
    <w:rsid w:val="00631F62"/>
    <w:rsid w:val="006325D0"/>
    <w:rsid w:val="0063720B"/>
    <w:rsid w:val="00637987"/>
    <w:rsid w:val="00640678"/>
    <w:rsid w:val="00640B94"/>
    <w:rsid w:val="006436B3"/>
    <w:rsid w:val="00644492"/>
    <w:rsid w:val="00645D29"/>
    <w:rsid w:val="00645EDC"/>
    <w:rsid w:val="00647284"/>
    <w:rsid w:val="00650BFB"/>
    <w:rsid w:val="00651944"/>
    <w:rsid w:val="00654EAA"/>
    <w:rsid w:val="00655225"/>
    <w:rsid w:val="006562D9"/>
    <w:rsid w:val="0065645C"/>
    <w:rsid w:val="006564EF"/>
    <w:rsid w:val="00660FEA"/>
    <w:rsid w:val="00661518"/>
    <w:rsid w:val="00663B93"/>
    <w:rsid w:val="0066529A"/>
    <w:rsid w:val="00666060"/>
    <w:rsid w:val="006662C3"/>
    <w:rsid w:val="0067023A"/>
    <w:rsid w:val="006715C6"/>
    <w:rsid w:val="00672100"/>
    <w:rsid w:val="00672610"/>
    <w:rsid w:val="0067347A"/>
    <w:rsid w:val="00673596"/>
    <w:rsid w:val="00674092"/>
    <w:rsid w:val="006747C4"/>
    <w:rsid w:val="00676B8F"/>
    <w:rsid w:val="0068038E"/>
    <w:rsid w:val="006806E5"/>
    <w:rsid w:val="0068177C"/>
    <w:rsid w:val="006844DF"/>
    <w:rsid w:val="00686DAF"/>
    <w:rsid w:val="00687943"/>
    <w:rsid w:val="00687EE4"/>
    <w:rsid w:val="00690812"/>
    <w:rsid w:val="00690FC0"/>
    <w:rsid w:val="006927FA"/>
    <w:rsid w:val="00692B6E"/>
    <w:rsid w:val="00693351"/>
    <w:rsid w:val="00694DDC"/>
    <w:rsid w:val="00694EA4"/>
    <w:rsid w:val="006957F4"/>
    <w:rsid w:val="00695BB2"/>
    <w:rsid w:val="00695EF8"/>
    <w:rsid w:val="006964D0"/>
    <w:rsid w:val="006A06C2"/>
    <w:rsid w:val="006A0866"/>
    <w:rsid w:val="006A177C"/>
    <w:rsid w:val="006A1A5C"/>
    <w:rsid w:val="006A2CEB"/>
    <w:rsid w:val="006A2E68"/>
    <w:rsid w:val="006A38D8"/>
    <w:rsid w:val="006A5E5F"/>
    <w:rsid w:val="006A682F"/>
    <w:rsid w:val="006A6C4A"/>
    <w:rsid w:val="006B1FD8"/>
    <w:rsid w:val="006B2ECF"/>
    <w:rsid w:val="006B4508"/>
    <w:rsid w:val="006B598D"/>
    <w:rsid w:val="006B6389"/>
    <w:rsid w:val="006B6B48"/>
    <w:rsid w:val="006B7F42"/>
    <w:rsid w:val="006C1108"/>
    <w:rsid w:val="006C174A"/>
    <w:rsid w:val="006C1AC7"/>
    <w:rsid w:val="006C2297"/>
    <w:rsid w:val="006C2C39"/>
    <w:rsid w:val="006C3EFB"/>
    <w:rsid w:val="006D0D84"/>
    <w:rsid w:val="006D100C"/>
    <w:rsid w:val="006D135F"/>
    <w:rsid w:val="006D2421"/>
    <w:rsid w:val="006D25A8"/>
    <w:rsid w:val="006D3F7D"/>
    <w:rsid w:val="006E02A3"/>
    <w:rsid w:val="006E2394"/>
    <w:rsid w:val="006E3699"/>
    <w:rsid w:val="006F1C43"/>
    <w:rsid w:val="006F1E76"/>
    <w:rsid w:val="006F2052"/>
    <w:rsid w:val="006F33CF"/>
    <w:rsid w:val="006F4746"/>
    <w:rsid w:val="006F7EB0"/>
    <w:rsid w:val="007009A7"/>
    <w:rsid w:val="00700DE9"/>
    <w:rsid w:val="00701CD2"/>
    <w:rsid w:val="007021C1"/>
    <w:rsid w:val="007027C0"/>
    <w:rsid w:val="00704E9F"/>
    <w:rsid w:val="00705DA3"/>
    <w:rsid w:val="00705F20"/>
    <w:rsid w:val="00706DD3"/>
    <w:rsid w:val="00706F31"/>
    <w:rsid w:val="00713023"/>
    <w:rsid w:val="0071474B"/>
    <w:rsid w:val="00716C4A"/>
    <w:rsid w:val="00723565"/>
    <w:rsid w:val="00724A7A"/>
    <w:rsid w:val="00725586"/>
    <w:rsid w:val="00730F21"/>
    <w:rsid w:val="00731836"/>
    <w:rsid w:val="00731ACB"/>
    <w:rsid w:val="00734BDA"/>
    <w:rsid w:val="00736E64"/>
    <w:rsid w:val="00737B8A"/>
    <w:rsid w:val="0074020D"/>
    <w:rsid w:val="0074189D"/>
    <w:rsid w:val="0074366E"/>
    <w:rsid w:val="007464F1"/>
    <w:rsid w:val="00746A8F"/>
    <w:rsid w:val="00746B1F"/>
    <w:rsid w:val="007518B4"/>
    <w:rsid w:val="00751D70"/>
    <w:rsid w:val="007522BE"/>
    <w:rsid w:val="00754F70"/>
    <w:rsid w:val="007563EC"/>
    <w:rsid w:val="00756EF5"/>
    <w:rsid w:val="007629F2"/>
    <w:rsid w:val="007647A0"/>
    <w:rsid w:val="0076758B"/>
    <w:rsid w:val="00767AF9"/>
    <w:rsid w:val="007719AA"/>
    <w:rsid w:val="00771E30"/>
    <w:rsid w:val="007723D2"/>
    <w:rsid w:val="0077276C"/>
    <w:rsid w:val="00772D8E"/>
    <w:rsid w:val="00774C69"/>
    <w:rsid w:val="00777567"/>
    <w:rsid w:val="00780731"/>
    <w:rsid w:val="00780786"/>
    <w:rsid w:val="00780A4A"/>
    <w:rsid w:val="007817BA"/>
    <w:rsid w:val="007846FF"/>
    <w:rsid w:val="00786EB0"/>
    <w:rsid w:val="007910E2"/>
    <w:rsid w:val="0079129E"/>
    <w:rsid w:val="00792242"/>
    <w:rsid w:val="00793CEF"/>
    <w:rsid w:val="0079552F"/>
    <w:rsid w:val="007964DE"/>
    <w:rsid w:val="00796DA0"/>
    <w:rsid w:val="007978E8"/>
    <w:rsid w:val="007A02AC"/>
    <w:rsid w:val="007A11AD"/>
    <w:rsid w:val="007A23A2"/>
    <w:rsid w:val="007A26DF"/>
    <w:rsid w:val="007A3478"/>
    <w:rsid w:val="007A5A5B"/>
    <w:rsid w:val="007A6047"/>
    <w:rsid w:val="007A6C17"/>
    <w:rsid w:val="007A7B2B"/>
    <w:rsid w:val="007B22BD"/>
    <w:rsid w:val="007B2460"/>
    <w:rsid w:val="007B3518"/>
    <w:rsid w:val="007B3D76"/>
    <w:rsid w:val="007B40D2"/>
    <w:rsid w:val="007B4542"/>
    <w:rsid w:val="007B4901"/>
    <w:rsid w:val="007B5C0A"/>
    <w:rsid w:val="007B60B0"/>
    <w:rsid w:val="007B67F2"/>
    <w:rsid w:val="007B6A93"/>
    <w:rsid w:val="007C05D6"/>
    <w:rsid w:val="007C07AA"/>
    <w:rsid w:val="007C154D"/>
    <w:rsid w:val="007C2391"/>
    <w:rsid w:val="007C338D"/>
    <w:rsid w:val="007C3B10"/>
    <w:rsid w:val="007C42DA"/>
    <w:rsid w:val="007C4AD8"/>
    <w:rsid w:val="007C665E"/>
    <w:rsid w:val="007C6C31"/>
    <w:rsid w:val="007D120C"/>
    <w:rsid w:val="007D2950"/>
    <w:rsid w:val="007D330C"/>
    <w:rsid w:val="007D44F8"/>
    <w:rsid w:val="007D604E"/>
    <w:rsid w:val="007D7117"/>
    <w:rsid w:val="007D7C40"/>
    <w:rsid w:val="007D7C74"/>
    <w:rsid w:val="007E1F1B"/>
    <w:rsid w:val="007E2D8E"/>
    <w:rsid w:val="007E3484"/>
    <w:rsid w:val="007E4534"/>
    <w:rsid w:val="007E5DBE"/>
    <w:rsid w:val="007F06F2"/>
    <w:rsid w:val="007F206B"/>
    <w:rsid w:val="007F3160"/>
    <w:rsid w:val="007F44CF"/>
    <w:rsid w:val="007F50DA"/>
    <w:rsid w:val="007F5162"/>
    <w:rsid w:val="007F5404"/>
    <w:rsid w:val="007F713A"/>
    <w:rsid w:val="008004DB"/>
    <w:rsid w:val="008013B5"/>
    <w:rsid w:val="008014C0"/>
    <w:rsid w:val="00802463"/>
    <w:rsid w:val="00803BCE"/>
    <w:rsid w:val="00804530"/>
    <w:rsid w:val="0080514D"/>
    <w:rsid w:val="008055E9"/>
    <w:rsid w:val="00807129"/>
    <w:rsid w:val="0080765A"/>
    <w:rsid w:val="00810B30"/>
    <w:rsid w:val="00812CB3"/>
    <w:rsid w:val="0081304D"/>
    <w:rsid w:val="00814C02"/>
    <w:rsid w:val="0081509C"/>
    <w:rsid w:val="00815925"/>
    <w:rsid w:val="008176A1"/>
    <w:rsid w:val="008206B3"/>
    <w:rsid w:val="00821509"/>
    <w:rsid w:val="0082218F"/>
    <w:rsid w:val="00822477"/>
    <w:rsid w:val="008234D5"/>
    <w:rsid w:val="008237BA"/>
    <w:rsid w:val="008238A7"/>
    <w:rsid w:val="00823CD4"/>
    <w:rsid w:val="00824A86"/>
    <w:rsid w:val="00825D2B"/>
    <w:rsid w:val="008308B1"/>
    <w:rsid w:val="008308F8"/>
    <w:rsid w:val="0083172B"/>
    <w:rsid w:val="00833768"/>
    <w:rsid w:val="00834FFC"/>
    <w:rsid w:val="008352B9"/>
    <w:rsid w:val="00835FEE"/>
    <w:rsid w:val="00836719"/>
    <w:rsid w:val="00837A27"/>
    <w:rsid w:val="00837D4C"/>
    <w:rsid w:val="00837E2C"/>
    <w:rsid w:val="0084139A"/>
    <w:rsid w:val="00841A3B"/>
    <w:rsid w:val="0084392D"/>
    <w:rsid w:val="008442C7"/>
    <w:rsid w:val="00850AFB"/>
    <w:rsid w:val="00851CFA"/>
    <w:rsid w:val="00853F96"/>
    <w:rsid w:val="0085472F"/>
    <w:rsid w:val="0085564C"/>
    <w:rsid w:val="00855CFE"/>
    <w:rsid w:val="00860073"/>
    <w:rsid w:val="008603A0"/>
    <w:rsid w:val="008661F9"/>
    <w:rsid w:val="0087151F"/>
    <w:rsid w:val="00872495"/>
    <w:rsid w:val="00873B09"/>
    <w:rsid w:val="00873CD1"/>
    <w:rsid w:val="00873E01"/>
    <w:rsid w:val="00876C9D"/>
    <w:rsid w:val="00880534"/>
    <w:rsid w:val="00882870"/>
    <w:rsid w:val="00882C62"/>
    <w:rsid w:val="00882FD7"/>
    <w:rsid w:val="008843E9"/>
    <w:rsid w:val="00885A8D"/>
    <w:rsid w:val="008879B2"/>
    <w:rsid w:val="00887A69"/>
    <w:rsid w:val="008902B8"/>
    <w:rsid w:val="0089095C"/>
    <w:rsid w:val="0089132D"/>
    <w:rsid w:val="00891413"/>
    <w:rsid w:val="00891670"/>
    <w:rsid w:val="00892355"/>
    <w:rsid w:val="00892B0C"/>
    <w:rsid w:val="0089415D"/>
    <w:rsid w:val="00895517"/>
    <w:rsid w:val="00895B4D"/>
    <w:rsid w:val="008A0391"/>
    <w:rsid w:val="008A052F"/>
    <w:rsid w:val="008A105C"/>
    <w:rsid w:val="008A135E"/>
    <w:rsid w:val="008A1390"/>
    <w:rsid w:val="008A21BB"/>
    <w:rsid w:val="008A29AD"/>
    <w:rsid w:val="008A68C0"/>
    <w:rsid w:val="008A6AA0"/>
    <w:rsid w:val="008A7953"/>
    <w:rsid w:val="008B19FD"/>
    <w:rsid w:val="008B3C40"/>
    <w:rsid w:val="008B4576"/>
    <w:rsid w:val="008B47CE"/>
    <w:rsid w:val="008B5C8B"/>
    <w:rsid w:val="008C08BF"/>
    <w:rsid w:val="008C2715"/>
    <w:rsid w:val="008C36A8"/>
    <w:rsid w:val="008C4A49"/>
    <w:rsid w:val="008C51F5"/>
    <w:rsid w:val="008C5327"/>
    <w:rsid w:val="008C637A"/>
    <w:rsid w:val="008C6428"/>
    <w:rsid w:val="008D224B"/>
    <w:rsid w:val="008D267C"/>
    <w:rsid w:val="008D444D"/>
    <w:rsid w:val="008D47AB"/>
    <w:rsid w:val="008D7307"/>
    <w:rsid w:val="008D7F58"/>
    <w:rsid w:val="008E032C"/>
    <w:rsid w:val="008E0817"/>
    <w:rsid w:val="008E160B"/>
    <w:rsid w:val="008E164D"/>
    <w:rsid w:val="008E29F1"/>
    <w:rsid w:val="008E31B9"/>
    <w:rsid w:val="008E368C"/>
    <w:rsid w:val="008E6DA9"/>
    <w:rsid w:val="008E6FEE"/>
    <w:rsid w:val="008F08E4"/>
    <w:rsid w:val="008F2A12"/>
    <w:rsid w:val="008F2CDC"/>
    <w:rsid w:val="008F3C61"/>
    <w:rsid w:val="008F486D"/>
    <w:rsid w:val="008F5592"/>
    <w:rsid w:val="008F604F"/>
    <w:rsid w:val="008F7E24"/>
    <w:rsid w:val="0090017D"/>
    <w:rsid w:val="00900AF1"/>
    <w:rsid w:val="0090106D"/>
    <w:rsid w:val="009010C8"/>
    <w:rsid w:val="00901EAD"/>
    <w:rsid w:val="00902722"/>
    <w:rsid w:val="00902960"/>
    <w:rsid w:val="00903DD7"/>
    <w:rsid w:val="00903E31"/>
    <w:rsid w:val="009044EF"/>
    <w:rsid w:val="009051B3"/>
    <w:rsid w:val="00905C92"/>
    <w:rsid w:val="009109E5"/>
    <w:rsid w:val="009127DE"/>
    <w:rsid w:val="0091632F"/>
    <w:rsid w:val="00916721"/>
    <w:rsid w:val="00917082"/>
    <w:rsid w:val="00917AA0"/>
    <w:rsid w:val="0092055B"/>
    <w:rsid w:val="009218C8"/>
    <w:rsid w:val="00922914"/>
    <w:rsid w:val="00923CC2"/>
    <w:rsid w:val="00923D67"/>
    <w:rsid w:val="009243FA"/>
    <w:rsid w:val="009248EF"/>
    <w:rsid w:val="0092530F"/>
    <w:rsid w:val="00925B9E"/>
    <w:rsid w:val="00927521"/>
    <w:rsid w:val="00927665"/>
    <w:rsid w:val="0093013A"/>
    <w:rsid w:val="009317E3"/>
    <w:rsid w:val="00931C22"/>
    <w:rsid w:val="009333AB"/>
    <w:rsid w:val="00934849"/>
    <w:rsid w:val="00935BD7"/>
    <w:rsid w:val="00936F5F"/>
    <w:rsid w:val="00937C56"/>
    <w:rsid w:val="00941EBB"/>
    <w:rsid w:val="00941FB5"/>
    <w:rsid w:val="00942555"/>
    <w:rsid w:val="009465D8"/>
    <w:rsid w:val="00946B02"/>
    <w:rsid w:val="00946F20"/>
    <w:rsid w:val="00947B4C"/>
    <w:rsid w:val="00947FE0"/>
    <w:rsid w:val="00951C1F"/>
    <w:rsid w:val="00953F7B"/>
    <w:rsid w:val="00954E77"/>
    <w:rsid w:val="00956C22"/>
    <w:rsid w:val="00960681"/>
    <w:rsid w:val="00961EDB"/>
    <w:rsid w:val="00962168"/>
    <w:rsid w:val="009636B1"/>
    <w:rsid w:val="00965FB1"/>
    <w:rsid w:val="00966BF0"/>
    <w:rsid w:val="0096763B"/>
    <w:rsid w:val="00967C86"/>
    <w:rsid w:val="0097003F"/>
    <w:rsid w:val="00970356"/>
    <w:rsid w:val="0097150A"/>
    <w:rsid w:val="00971943"/>
    <w:rsid w:val="00972AAC"/>
    <w:rsid w:val="00973CF1"/>
    <w:rsid w:val="009760DC"/>
    <w:rsid w:val="00976E80"/>
    <w:rsid w:val="00977288"/>
    <w:rsid w:val="00980374"/>
    <w:rsid w:val="009803FE"/>
    <w:rsid w:val="00982EC5"/>
    <w:rsid w:val="009830F0"/>
    <w:rsid w:val="0098370D"/>
    <w:rsid w:val="0098444E"/>
    <w:rsid w:val="009850A4"/>
    <w:rsid w:val="0098573C"/>
    <w:rsid w:val="00985745"/>
    <w:rsid w:val="009865F8"/>
    <w:rsid w:val="0099152E"/>
    <w:rsid w:val="009915B3"/>
    <w:rsid w:val="00991FE9"/>
    <w:rsid w:val="009922EE"/>
    <w:rsid w:val="009922FF"/>
    <w:rsid w:val="009933DD"/>
    <w:rsid w:val="0099610F"/>
    <w:rsid w:val="009A0150"/>
    <w:rsid w:val="009A0D3B"/>
    <w:rsid w:val="009A1B55"/>
    <w:rsid w:val="009A439D"/>
    <w:rsid w:val="009A4842"/>
    <w:rsid w:val="009A5B8F"/>
    <w:rsid w:val="009A635D"/>
    <w:rsid w:val="009A71E5"/>
    <w:rsid w:val="009B09AF"/>
    <w:rsid w:val="009B167C"/>
    <w:rsid w:val="009B23D4"/>
    <w:rsid w:val="009B373B"/>
    <w:rsid w:val="009B4420"/>
    <w:rsid w:val="009B464E"/>
    <w:rsid w:val="009B49DD"/>
    <w:rsid w:val="009B5EC5"/>
    <w:rsid w:val="009C01DD"/>
    <w:rsid w:val="009C0A57"/>
    <w:rsid w:val="009C0AF3"/>
    <w:rsid w:val="009C0F92"/>
    <w:rsid w:val="009C1A6E"/>
    <w:rsid w:val="009C3251"/>
    <w:rsid w:val="009C388C"/>
    <w:rsid w:val="009C3AD9"/>
    <w:rsid w:val="009C53ED"/>
    <w:rsid w:val="009C54BE"/>
    <w:rsid w:val="009C56FF"/>
    <w:rsid w:val="009C5AEB"/>
    <w:rsid w:val="009C5B41"/>
    <w:rsid w:val="009D1227"/>
    <w:rsid w:val="009D1561"/>
    <w:rsid w:val="009D246B"/>
    <w:rsid w:val="009D292A"/>
    <w:rsid w:val="009D3193"/>
    <w:rsid w:val="009D44A0"/>
    <w:rsid w:val="009D47E2"/>
    <w:rsid w:val="009D612F"/>
    <w:rsid w:val="009E11CD"/>
    <w:rsid w:val="009E1210"/>
    <w:rsid w:val="009E15B1"/>
    <w:rsid w:val="009E1D91"/>
    <w:rsid w:val="009E23A4"/>
    <w:rsid w:val="009E2A8D"/>
    <w:rsid w:val="009E4781"/>
    <w:rsid w:val="009E4D74"/>
    <w:rsid w:val="009E5751"/>
    <w:rsid w:val="009E6216"/>
    <w:rsid w:val="009E6F42"/>
    <w:rsid w:val="009F093D"/>
    <w:rsid w:val="009F0EA8"/>
    <w:rsid w:val="009F141F"/>
    <w:rsid w:val="009F2402"/>
    <w:rsid w:val="009F380E"/>
    <w:rsid w:val="009F5C34"/>
    <w:rsid w:val="009F6AE7"/>
    <w:rsid w:val="009F70C1"/>
    <w:rsid w:val="009F741D"/>
    <w:rsid w:val="009F7D48"/>
    <w:rsid w:val="00A00DAD"/>
    <w:rsid w:val="00A03A65"/>
    <w:rsid w:val="00A051CB"/>
    <w:rsid w:val="00A06369"/>
    <w:rsid w:val="00A07800"/>
    <w:rsid w:val="00A07D3A"/>
    <w:rsid w:val="00A07FC5"/>
    <w:rsid w:val="00A1071D"/>
    <w:rsid w:val="00A10E75"/>
    <w:rsid w:val="00A11C2B"/>
    <w:rsid w:val="00A1435B"/>
    <w:rsid w:val="00A15939"/>
    <w:rsid w:val="00A16292"/>
    <w:rsid w:val="00A164B7"/>
    <w:rsid w:val="00A173DD"/>
    <w:rsid w:val="00A20634"/>
    <w:rsid w:val="00A23DED"/>
    <w:rsid w:val="00A23FDE"/>
    <w:rsid w:val="00A240F3"/>
    <w:rsid w:val="00A251F6"/>
    <w:rsid w:val="00A26EBC"/>
    <w:rsid w:val="00A27649"/>
    <w:rsid w:val="00A3326D"/>
    <w:rsid w:val="00A342D0"/>
    <w:rsid w:val="00A34762"/>
    <w:rsid w:val="00A35425"/>
    <w:rsid w:val="00A35F79"/>
    <w:rsid w:val="00A3638B"/>
    <w:rsid w:val="00A36502"/>
    <w:rsid w:val="00A42F3E"/>
    <w:rsid w:val="00A45936"/>
    <w:rsid w:val="00A45A82"/>
    <w:rsid w:val="00A46424"/>
    <w:rsid w:val="00A468E4"/>
    <w:rsid w:val="00A511AC"/>
    <w:rsid w:val="00A52C8F"/>
    <w:rsid w:val="00A5554F"/>
    <w:rsid w:val="00A5731E"/>
    <w:rsid w:val="00A60FEC"/>
    <w:rsid w:val="00A61DA3"/>
    <w:rsid w:val="00A638F9"/>
    <w:rsid w:val="00A67349"/>
    <w:rsid w:val="00A70CC8"/>
    <w:rsid w:val="00A70F93"/>
    <w:rsid w:val="00A72386"/>
    <w:rsid w:val="00A740A5"/>
    <w:rsid w:val="00A81174"/>
    <w:rsid w:val="00A821F4"/>
    <w:rsid w:val="00A8386C"/>
    <w:rsid w:val="00A83A35"/>
    <w:rsid w:val="00A8418D"/>
    <w:rsid w:val="00A846CE"/>
    <w:rsid w:val="00A8481A"/>
    <w:rsid w:val="00A8609F"/>
    <w:rsid w:val="00A87D06"/>
    <w:rsid w:val="00A935A1"/>
    <w:rsid w:val="00A935D2"/>
    <w:rsid w:val="00A94235"/>
    <w:rsid w:val="00A97D30"/>
    <w:rsid w:val="00AA0128"/>
    <w:rsid w:val="00AA128E"/>
    <w:rsid w:val="00AA1FD8"/>
    <w:rsid w:val="00AB00DA"/>
    <w:rsid w:val="00AB0169"/>
    <w:rsid w:val="00AB047A"/>
    <w:rsid w:val="00AB08E1"/>
    <w:rsid w:val="00AB1113"/>
    <w:rsid w:val="00AB1DD9"/>
    <w:rsid w:val="00AB284F"/>
    <w:rsid w:val="00AB3717"/>
    <w:rsid w:val="00AB5DC5"/>
    <w:rsid w:val="00AB6112"/>
    <w:rsid w:val="00AB642C"/>
    <w:rsid w:val="00AB6EC6"/>
    <w:rsid w:val="00AC18C1"/>
    <w:rsid w:val="00AC1B4E"/>
    <w:rsid w:val="00AC3072"/>
    <w:rsid w:val="00AC51A4"/>
    <w:rsid w:val="00AC592E"/>
    <w:rsid w:val="00AC5BBC"/>
    <w:rsid w:val="00AC6309"/>
    <w:rsid w:val="00AC7D61"/>
    <w:rsid w:val="00AD2166"/>
    <w:rsid w:val="00AD3566"/>
    <w:rsid w:val="00AD38A1"/>
    <w:rsid w:val="00AD4329"/>
    <w:rsid w:val="00AD4B5D"/>
    <w:rsid w:val="00AD5D0E"/>
    <w:rsid w:val="00AD6C75"/>
    <w:rsid w:val="00AE1EA8"/>
    <w:rsid w:val="00AE2B2F"/>
    <w:rsid w:val="00AE6611"/>
    <w:rsid w:val="00AE767C"/>
    <w:rsid w:val="00AF0817"/>
    <w:rsid w:val="00AF2564"/>
    <w:rsid w:val="00AF37C6"/>
    <w:rsid w:val="00AF47DC"/>
    <w:rsid w:val="00AF56D4"/>
    <w:rsid w:val="00AF5B4B"/>
    <w:rsid w:val="00AF6EDA"/>
    <w:rsid w:val="00AF7335"/>
    <w:rsid w:val="00AF77BB"/>
    <w:rsid w:val="00B01A20"/>
    <w:rsid w:val="00B0220E"/>
    <w:rsid w:val="00B03A41"/>
    <w:rsid w:val="00B0465C"/>
    <w:rsid w:val="00B05955"/>
    <w:rsid w:val="00B10735"/>
    <w:rsid w:val="00B107AC"/>
    <w:rsid w:val="00B10A68"/>
    <w:rsid w:val="00B1150F"/>
    <w:rsid w:val="00B115FD"/>
    <w:rsid w:val="00B12350"/>
    <w:rsid w:val="00B135AB"/>
    <w:rsid w:val="00B140CF"/>
    <w:rsid w:val="00B14889"/>
    <w:rsid w:val="00B16720"/>
    <w:rsid w:val="00B16B03"/>
    <w:rsid w:val="00B21528"/>
    <w:rsid w:val="00B21C69"/>
    <w:rsid w:val="00B235E2"/>
    <w:rsid w:val="00B25C9C"/>
    <w:rsid w:val="00B27547"/>
    <w:rsid w:val="00B27897"/>
    <w:rsid w:val="00B27F1E"/>
    <w:rsid w:val="00B314DC"/>
    <w:rsid w:val="00B31A99"/>
    <w:rsid w:val="00B31FA3"/>
    <w:rsid w:val="00B32191"/>
    <w:rsid w:val="00B3491F"/>
    <w:rsid w:val="00B34AB6"/>
    <w:rsid w:val="00B35D21"/>
    <w:rsid w:val="00B3609D"/>
    <w:rsid w:val="00B372BE"/>
    <w:rsid w:val="00B4186B"/>
    <w:rsid w:val="00B41C60"/>
    <w:rsid w:val="00B41E71"/>
    <w:rsid w:val="00B42BDB"/>
    <w:rsid w:val="00B43317"/>
    <w:rsid w:val="00B433EC"/>
    <w:rsid w:val="00B4424B"/>
    <w:rsid w:val="00B454D3"/>
    <w:rsid w:val="00B45FF5"/>
    <w:rsid w:val="00B46580"/>
    <w:rsid w:val="00B46E8D"/>
    <w:rsid w:val="00B4797D"/>
    <w:rsid w:val="00B47A79"/>
    <w:rsid w:val="00B47ADA"/>
    <w:rsid w:val="00B50BE1"/>
    <w:rsid w:val="00B51530"/>
    <w:rsid w:val="00B52192"/>
    <w:rsid w:val="00B52668"/>
    <w:rsid w:val="00B541DF"/>
    <w:rsid w:val="00B544F0"/>
    <w:rsid w:val="00B559D3"/>
    <w:rsid w:val="00B55C5F"/>
    <w:rsid w:val="00B57938"/>
    <w:rsid w:val="00B606C4"/>
    <w:rsid w:val="00B62001"/>
    <w:rsid w:val="00B62EF3"/>
    <w:rsid w:val="00B63464"/>
    <w:rsid w:val="00B641F7"/>
    <w:rsid w:val="00B6484F"/>
    <w:rsid w:val="00B64EA3"/>
    <w:rsid w:val="00B65EDC"/>
    <w:rsid w:val="00B67392"/>
    <w:rsid w:val="00B6792A"/>
    <w:rsid w:val="00B70087"/>
    <w:rsid w:val="00B720DC"/>
    <w:rsid w:val="00B72948"/>
    <w:rsid w:val="00B7642D"/>
    <w:rsid w:val="00B77B94"/>
    <w:rsid w:val="00B840AB"/>
    <w:rsid w:val="00B85044"/>
    <w:rsid w:val="00B859F2"/>
    <w:rsid w:val="00B85EF0"/>
    <w:rsid w:val="00B863CE"/>
    <w:rsid w:val="00B86F22"/>
    <w:rsid w:val="00B8718B"/>
    <w:rsid w:val="00B87297"/>
    <w:rsid w:val="00B87EE3"/>
    <w:rsid w:val="00B91AE7"/>
    <w:rsid w:val="00B945F3"/>
    <w:rsid w:val="00B96328"/>
    <w:rsid w:val="00B96696"/>
    <w:rsid w:val="00B969E5"/>
    <w:rsid w:val="00BA1BEF"/>
    <w:rsid w:val="00BA36F8"/>
    <w:rsid w:val="00BA3A69"/>
    <w:rsid w:val="00BA3D6D"/>
    <w:rsid w:val="00BA584D"/>
    <w:rsid w:val="00BB05CC"/>
    <w:rsid w:val="00BB0B8D"/>
    <w:rsid w:val="00BB0CDA"/>
    <w:rsid w:val="00BB1E0C"/>
    <w:rsid w:val="00BB3669"/>
    <w:rsid w:val="00BB44A6"/>
    <w:rsid w:val="00BB468D"/>
    <w:rsid w:val="00BB5F3B"/>
    <w:rsid w:val="00BB716A"/>
    <w:rsid w:val="00BC017C"/>
    <w:rsid w:val="00BC1108"/>
    <w:rsid w:val="00BC13DA"/>
    <w:rsid w:val="00BC1CD5"/>
    <w:rsid w:val="00BC7841"/>
    <w:rsid w:val="00BD18CC"/>
    <w:rsid w:val="00BD2472"/>
    <w:rsid w:val="00BD448B"/>
    <w:rsid w:val="00BD7A7D"/>
    <w:rsid w:val="00BE12E3"/>
    <w:rsid w:val="00BE1392"/>
    <w:rsid w:val="00BE152A"/>
    <w:rsid w:val="00BE248B"/>
    <w:rsid w:val="00BE4362"/>
    <w:rsid w:val="00BE77ED"/>
    <w:rsid w:val="00BF42B1"/>
    <w:rsid w:val="00BF50B5"/>
    <w:rsid w:val="00BF6CEA"/>
    <w:rsid w:val="00BF7A3B"/>
    <w:rsid w:val="00C025A0"/>
    <w:rsid w:val="00C04F6B"/>
    <w:rsid w:val="00C054C3"/>
    <w:rsid w:val="00C079D5"/>
    <w:rsid w:val="00C07F3E"/>
    <w:rsid w:val="00C10576"/>
    <w:rsid w:val="00C10D2D"/>
    <w:rsid w:val="00C11175"/>
    <w:rsid w:val="00C11914"/>
    <w:rsid w:val="00C12469"/>
    <w:rsid w:val="00C14727"/>
    <w:rsid w:val="00C15E8C"/>
    <w:rsid w:val="00C17954"/>
    <w:rsid w:val="00C20D6D"/>
    <w:rsid w:val="00C21773"/>
    <w:rsid w:val="00C237E3"/>
    <w:rsid w:val="00C23A42"/>
    <w:rsid w:val="00C260CE"/>
    <w:rsid w:val="00C27038"/>
    <w:rsid w:val="00C27ADD"/>
    <w:rsid w:val="00C27B18"/>
    <w:rsid w:val="00C27D09"/>
    <w:rsid w:val="00C27E82"/>
    <w:rsid w:val="00C300F2"/>
    <w:rsid w:val="00C32F3E"/>
    <w:rsid w:val="00C334B0"/>
    <w:rsid w:val="00C35208"/>
    <w:rsid w:val="00C366DB"/>
    <w:rsid w:val="00C40A47"/>
    <w:rsid w:val="00C40BD2"/>
    <w:rsid w:val="00C410EC"/>
    <w:rsid w:val="00C416BD"/>
    <w:rsid w:val="00C430D0"/>
    <w:rsid w:val="00C43425"/>
    <w:rsid w:val="00C46855"/>
    <w:rsid w:val="00C46F19"/>
    <w:rsid w:val="00C47662"/>
    <w:rsid w:val="00C4767F"/>
    <w:rsid w:val="00C53319"/>
    <w:rsid w:val="00C542A3"/>
    <w:rsid w:val="00C5534E"/>
    <w:rsid w:val="00C55F75"/>
    <w:rsid w:val="00C56D3D"/>
    <w:rsid w:val="00C60022"/>
    <w:rsid w:val="00C61B69"/>
    <w:rsid w:val="00C62BEE"/>
    <w:rsid w:val="00C62CFD"/>
    <w:rsid w:val="00C62E46"/>
    <w:rsid w:val="00C64692"/>
    <w:rsid w:val="00C66CA0"/>
    <w:rsid w:val="00C70872"/>
    <w:rsid w:val="00C70D9E"/>
    <w:rsid w:val="00C71E2B"/>
    <w:rsid w:val="00C721AD"/>
    <w:rsid w:val="00C72569"/>
    <w:rsid w:val="00C73F37"/>
    <w:rsid w:val="00C73F6B"/>
    <w:rsid w:val="00C74667"/>
    <w:rsid w:val="00C7616E"/>
    <w:rsid w:val="00C801A2"/>
    <w:rsid w:val="00C80B22"/>
    <w:rsid w:val="00C811EF"/>
    <w:rsid w:val="00C820D6"/>
    <w:rsid w:val="00C82226"/>
    <w:rsid w:val="00C840A2"/>
    <w:rsid w:val="00C8497B"/>
    <w:rsid w:val="00C8497E"/>
    <w:rsid w:val="00C85C9B"/>
    <w:rsid w:val="00C86B76"/>
    <w:rsid w:val="00C87487"/>
    <w:rsid w:val="00C9276B"/>
    <w:rsid w:val="00C94302"/>
    <w:rsid w:val="00C96153"/>
    <w:rsid w:val="00CA13E0"/>
    <w:rsid w:val="00CA17B2"/>
    <w:rsid w:val="00CA1DCD"/>
    <w:rsid w:val="00CA2E98"/>
    <w:rsid w:val="00CA48F9"/>
    <w:rsid w:val="00CA7AC9"/>
    <w:rsid w:val="00CB01FD"/>
    <w:rsid w:val="00CB16D4"/>
    <w:rsid w:val="00CB2C42"/>
    <w:rsid w:val="00CB2E84"/>
    <w:rsid w:val="00CB37A7"/>
    <w:rsid w:val="00CB3A27"/>
    <w:rsid w:val="00CB41F7"/>
    <w:rsid w:val="00CB47F7"/>
    <w:rsid w:val="00CB5543"/>
    <w:rsid w:val="00CB6E6D"/>
    <w:rsid w:val="00CC0142"/>
    <w:rsid w:val="00CC1348"/>
    <w:rsid w:val="00CC2F30"/>
    <w:rsid w:val="00CC4129"/>
    <w:rsid w:val="00CD1E4C"/>
    <w:rsid w:val="00CD216D"/>
    <w:rsid w:val="00CD53F2"/>
    <w:rsid w:val="00CD5669"/>
    <w:rsid w:val="00CD65C7"/>
    <w:rsid w:val="00CE0D68"/>
    <w:rsid w:val="00CE3846"/>
    <w:rsid w:val="00CE430D"/>
    <w:rsid w:val="00CE4E22"/>
    <w:rsid w:val="00CE583C"/>
    <w:rsid w:val="00CE5FA8"/>
    <w:rsid w:val="00CE65F0"/>
    <w:rsid w:val="00CE6E51"/>
    <w:rsid w:val="00CE7DF9"/>
    <w:rsid w:val="00CE7E6F"/>
    <w:rsid w:val="00CF03FA"/>
    <w:rsid w:val="00CF05A3"/>
    <w:rsid w:val="00CF0719"/>
    <w:rsid w:val="00CF15B7"/>
    <w:rsid w:val="00CF16DC"/>
    <w:rsid w:val="00CF2623"/>
    <w:rsid w:val="00CF2C0B"/>
    <w:rsid w:val="00CF3386"/>
    <w:rsid w:val="00CF59B9"/>
    <w:rsid w:val="00CF5B18"/>
    <w:rsid w:val="00CF5C54"/>
    <w:rsid w:val="00D02114"/>
    <w:rsid w:val="00D02705"/>
    <w:rsid w:val="00D0381B"/>
    <w:rsid w:val="00D04C4F"/>
    <w:rsid w:val="00D100B3"/>
    <w:rsid w:val="00D10E3E"/>
    <w:rsid w:val="00D10EAC"/>
    <w:rsid w:val="00D11012"/>
    <w:rsid w:val="00D11179"/>
    <w:rsid w:val="00D113CC"/>
    <w:rsid w:val="00D137FB"/>
    <w:rsid w:val="00D145D8"/>
    <w:rsid w:val="00D164DC"/>
    <w:rsid w:val="00D16B8E"/>
    <w:rsid w:val="00D17329"/>
    <w:rsid w:val="00D1797C"/>
    <w:rsid w:val="00D21D93"/>
    <w:rsid w:val="00D23B2A"/>
    <w:rsid w:val="00D24F10"/>
    <w:rsid w:val="00D2540E"/>
    <w:rsid w:val="00D25F41"/>
    <w:rsid w:val="00D305FA"/>
    <w:rsid w:val="00D30786"/>
    <w:rsid w:val="00D33232"/>
    <w:rsid w:val="00D3363A"/>
    <w:rsid w:val="00D351CB"/>
    <w:rsid w:val="00D3660F"/>
    <w:rsid w:val="00D37BB8"/>
    <w:rsid w:val="00D37D1F"/>
    <w:rsid w:val="00D37F78"/>
    <w:rsid w:val="00D4176F"/>
    <w:rsid w:val="00D437BE"/>
    <w:rsid w:val="00D43BA9"/>
    <w:rsid w:val="00D45033"/>
    <w:rsid w:val="00D45984"/>
    <w:rsid w:val="00D472F8"/>
    <w:rsid w:val="00D477A5"/>
    <w:rsid w:val="00D47BC8"/>
    <w:rsid w:val="00D50C50"/>
    <w:rsid w:val="00D5484E"/>
    <w:rsid w:val="00D5512C"/>
    <w:rsid w:val="00D5561F"/>
    <w:rsid w:val="00D55C9D"/>
    <w:rsid w:val="00D56CF5"/>
    <w:rsid w:val="00D60DA1"/>
    <w:rsid w:val="00D61962"/>
    <w:rsid w:val="00D623CE"/>
    <w:rsid w:val="00D63993"/>
    <w:rsid w:val="00D65366"/>
    <w:rsid w:val="00D71FA5"/>
    <w:rsid w:val="00D73321"/>
    <w:rsid w:val="00D73E1D"/>
    <w:rsid w:val="00D763F0"/>
    <w:rsid w:val="00D776DB"/>
    <w:rsid w:val="00D77A42"/>
    <w:rsid w:val="00D803DE"/>
    <w:rsid w:val="00D803E5"/>
    <w:rsid w:val="00D8145F"/>
    <w:rsid w:val="00D81976"/>
    <w:rsid w:val="00D81B5E"/>
    <w:rsid w:val="00D82147"/>
    <w:rsid w:val="00D82AA3"/>
    <w:rsid w:val="00D839A6"/>
    <w:rsid w:val="00D83C3A"/>
    <w:rsid w:val="00D845AA"/>
    <w:rsid w:val="00D85742"/>
    <w:rsid w:val="00D86777"/>
    <w:rsid w:val="00D86F0A"/>
    <w:rsid w:val="00D9116C"/>
    <w:rsid w:val="00D9127B"/>
    <w:rsid w:val="00D91886"/>
    <w:rsid w:val="00D91EB6"/>
    <w:rsid w:val="00D94412"/>
    <w:rsid w:val="00D95624"/>
    <w:rsid w:val="00D96BFA"/>
    <w:rsid w:val="00DA0C8C"/>
    <w:rsid w:val="00DA1863"/>
    <w:rsid w:val="00DA26A9"/>
    <w:rsid w:val="00DA2C25"/>
    <w:rsid w:val="00DA2CA0"/>
    <w:rsid w:val="00DA449D"/>
    <w:rsid w:val="00DA4553"/>
    <w:rsid w:val="00DA4E53"/>
    <w:rsid w:val="00DA57AE"/>
    <w:rsid w:val="00DA7538"/>
    <w:rsid w:val="00DB013D"/>
    <w:rsid w:val="00DB207D"/>
    <w:rsid w:val="00DB2C5A"/>
    <w:rsid w:val="00DB5B34"/>
    <w:rsid w:val="00DB6B6B"/>
    <w:rsid w:val="00DC0FE1"/>
    <w:rsid w:val="00DC3035"/>
    <w:rsid w:val="00DC331A"/>
    <w:rsid w:val="00DC43C8"/>
    <w:rsid w:val="00DC4408"/>
    <w:rsid w:val="00DC62BA"/>
    <w:rsid w:val="00DC6A1A"/>
    <w:rsid w:val="00DC763B"/>
    <w:rsid w:val="00DD08B3"/>
    <w:rsid w:val="00DD13DF"/>
    <w:rsid w:val="00DD1D68"/>
    <w:rsid w:val="00DD23D1"/>
    <w:rsid w:val="00DD2CAF"/>
    <w:rsid w:val="00DD2D5C"/>
    <w:rsid w:val="00DD339E"/>
    <w:rsid w:val="00DD49C7"/>
    <w:rsid w:val="00DD6F41"/>
    <w:rsid w:val="00DE181B"/>
    <w:rsid w:val="00DE1882"/>
    <w:rsid w:val="00DE20DD"/>
    <w:rsid w:val="00DE20FF"/>
    <w:rsid w:val="00DE46EC"/>
    <w:rsid w:val="00DE4875"/>
    <w:rsid w:val="00DE5DD7"/>
    <w:rsid w:val="00DE5F01"/>
    <w:rsid w:val="00DE673E"/>
    <w:rsid w:val="00DE6F13"/>
    <w:rsid w:val="00DF1486"/>
    <w:rsid w:val="00DF1541"/>
    <w:rsid w:val="00DF1CC7"/>
    <w:rsid w:val="00DF2D3D"/>
    <w:rsid w:val="00DF3736"/>
    <w:rsid w:val="00DF38B2"/>
    <w:rsid w:val="00DF52E2"/>
    <w:rsid w:val="00DF58F2"/>
    <w:rsid w:val="00DF6DBE"/>
    <w:rsid w:val="00DF7144"/>
    <w:rsid w:val="00E00C0A"/>
    <w:rsid w:val="00E01611"/>
    <w:rsid w:val="00E0181E"/>
    <w:rsid w:val="00E0231D"/>
    <w:rsid w:val="00E02509"/>
    <w:rsid w:val="00E028FA"/>
    <w:rsid w:val="00E03B9B"/>
    <w:rsid w:val="00E0429F"/>
    <w:rsid w:val="00E0471B"/>
    <w:rsid w:val="00E04E06"/>
    <w:rsid w:val="00E07D90"/>
    <w:rsid w:val="00E12E1B"/>
    <w:rsid w:val="00E136AF"/>
    <w:rsid w:val="00E15FBE"/>
    <w:rsid w:val="00E17D3A"/>
    <w:rsid w:val="00E2027A"/>
    <w:rsid w:val="00E212F5"/>
    <w:rsid w:val="00E217DC"/>
    <w:rsid w:val="00E21C7B"/>
    <w:rsid w:val="00E225CB"/>
    <w:rsid w:val="00E2376D"/>
    <w:rsid w:val="00E23E4E"/>
    <w:rsid w:val="00E24351"/>
    <w:rsid w:val="00E24E65"/>
    <w:rsid w:val="00E26D2F"/>
    <w:rsid w:val="00E27BF2"/>
    <w:rsid w:val="00E30FF0"/>
    <w:rsid w:val="00E313F1"/>
    <w:rsid w:val="00E3174E"/>
    <w:rsid w:val="00E31AA3"/>
    <w:rsid w:val="00E322C1"/>
    <w:rsid w:val="00E33478"/>
    <w:rsid w:val="00E3481A"/>
    <w:rsid w:val="00E36369"/>
    <w:rsid w:val="00E37062"/>
    <w:rsid w:val="00E378CD"/>
    <w:rsid w:val="00E42985"/>
    <w:rsid w:val="00E43B6D"/>
    <w:rsid w:val="00E4412E"/>
    <w:rsid w:val="00E46214"/>
    <w:rsid w:val="00E46D2B"/>
    <w:rsid w:val="00E514F0"/>
    <w:rsid w:val="00E521EA"/>
    <w:rsid w:val="00E527BB"/>
    <w:rsid w:val="00E52BB7"/>
    <w:rsid w:val="00E534A3"/>
    <w:rsid w:val="00E53D45"/>
    <w:rsid w:val="00E53FBC"/>
    <w:rsid w:val="00E54C2F"/>
    <w:rsid w:val="00E569F9"/>
    <w:rsid w:val="00E57941"/>
    <w:rsid w:val="00E57C61"/>
    <w:rsid w:val="00E608ED"/>
    <w:rsid w:val="00E63028"/>
    <w:rsid w:val="00E63D5B"/>
    <w:rsid w:val="00E650D5"/>
    <w:rsid w:val="00E665B2"/>
    <w:rsid w:val="00E675AC"/>
    <w:rsid w:val="00E67B71"/>
    <w:rsid w:val="00E724F3"/>
    <w:rsid w:val="00E743C6"/>
    <w:rsid w:val="00E75404"/>
    <w:rsid w:val="00E7595F"/>
    <w:rsid w:val="00E76279"/>
    <w:rsid w:val="00E77922"/>
    <w:rsid w:val="00E829A9"/>
    <w:rsid w:val="00E8457C"/>
    <w:rsid w:val="00E84F21"/>
    <w:rsid w:val="00E90C52"/>
    <w:rsid w:val="00E90E9B"/>
    <w:rsid w:val="00E91107"/>
    <w:rsid w:val="00E91BB6"/>
    <w:rsid w:val="00E927F5"/>
    <w:rsid w:val="00E92AC8"/>
    <w:rsid w:val="00E939A0"/>
    <w:rsid w:val="00E940F7"/>
    <w:rsid w:val="00E963D9"/>
    <w:rsid w:val="00EA0D1D"/>
    <w:rsid w:val="00EA0DF4"/>
    <w:rsid w:val="00EA0F11"/>
    <w:rsid w:val="00EA2FE4"/>
    <w:rsid w:val="00EB0068"/>
    <w:rsid w:val="00EB1B29"/>
    <w:rsid w:val="00EB52A0"/>
    <w:rsid w:val="00EB5638"/>
    <w:rsid w:val="00EB5C67"/>
    <w:rsid w:val="00EB7521"/>
    <w:rsid w:val="00EB7737"/>
    <w:rsid w:val="00EC08D3"/>
    <w:rsid w:val="00EC0B23"/>
    <w:rsid w:val="00EC0B7A"/>
    <w:rsid w:val="00EC34A6"/>
    <w:rsid w:val="00EC3790"/>
    <w:rsid w:val="00EC4099"/>
    <w:rsid w:val="00EC495F"/>
    <w:rsid w:val="00EC56D1"/>
    <w:rsid w:val="00EC672E"/>
    <w:rsid w:val="00ED2653"/>
    <w:rsid w:val="00ED39D6"/>
    <w:rsid w:val="00ED3FE9"/>
    <w:rsid w:val="00ED55F0"/>
    <w:rsid w:val="00ED7642"/>
    <w:rsid w:val="00ED766D"/>
    <w:rsid w:val="00ED7AD9"/>
    <w:rsid w:val="00ED7B1B"/>
    <w:rsid w:val="00EE19F0"/>
    <w:rsid w:val="00EE2D2D"/>
    <w:rsid w:val="00EE2E3E"/>
    <w:rsid w:val="00EE4BC9"/>
    <w:rsid w:val="00EE5ED9"/>
    <w:rsid w:val="00EE659F"/>
    <w:rsid w:val="00EE6C7E"/>
    <w:rsid w:val="00EE75E2"/>
    <w:rsid w:val="00EF0D3A"/>
    <w:rsid w:val="00EF0F14"/>
    <w:rsid w:val="00EF1257"/>
    <w:rsid w:val="00EF26E8"/>
    <w:rsid w:val="00EF365D"/>
    <w:rsid w:val="00EF3C10"/>
    <w:rsid w:val="00EF3C3A"/>
    <w:rsid w:val="00EF3F68"/>
    <w:rsid w:val="00EF5D6A"/>
    <w:rsid w:val="00EF6222"/>
    <w:rsid w:val="00F01495"/>
    <w:rsid w:val="00F02E84"/>
    <w:rsid w:val="00F038B3"/>
    <w:rsid w:val="00F03ECD"/>
    <w:rsid w:val="00F056EF"/>
    <w:rsid w:val="00F1118A"/>
    <w:rsid w:val="00F11482"/>
    <w:rsid w:val="00F13102"/>
    <w:rsid w:val="00F13DF8"/>
    <w:rsid w:val="00F1541E"/>
    <w:rsid w:val="00F166C1"/>
    <w:rsid w:val="00F2001C"/>
    <w:rsid w:val="00F216F0"/>
    <w:rsid w:val="00F22104"/>
    <w:rsid w:val="00F239D3"/>
    <w:rsid w:val="00F23C4C"/>
    <w:rsid w:val="00F243F4"/>
    <w:rsid w:val="00F24466"/>
    <w:rsid w:val="00F31878"/>
    <w:rsid w:val="00F330B3"/>
    <w:rsid w:val="00F33F61"/>
    <w:rsid w:val="00F36B78"/>
    <w:rsid w:val="00F40EBC"/>
    <w:rsid w:val="00F42D08"/>
    <w:rsid w:val="00F43482"/>
    <w:rsid w:val="00F441AA"/>
    <w:rsid w:val="00F456DA"/>
    <w:rsid w:val="00F463F9"/>
    <w:rsid w:val="00F507B5"/>
    <w:rsid w:val="00F50BE7"/>
    <w:rsid w:val="00F54957"/>
    <w:rsid w:val="00F563F4"/>
    <w:rsid w:val="00F564D8"/>
    <w:rsid w:val="00F6090E"/>
    <w:rsid w:val="00F60AC5"/>
    <w:rsid w:val="00F60E60"/>
    <w:rsid w:val="00F612E4"/>
    <w:rsid w:val="00F62D2F"/>
    <w:rsid w:val="00F62FC3"/>
    <w:rsid w:val="00F64006"/>
    <w:rsid w:val="00F647A7"/>
    <w:rsid w:val="00F64C1F"/>
    <w:rsid w:val="00F64E41"/>
    <w:rsid w:val="00F660FB"/>
    <w:rsid w:val="00F662C3"/>
    <w:rsid w:val="00F702D0"/>
    <w:rsid w:val="00F70713"/>
    <w:rsid w:val="00F72A17"/>
    <w:rsid w:val="00F72DC3"/>
    <w:rsid w:val="00F7373D"/>
    <w:rsid w:val="00F76275"/>
    <w:rsid w:val="00F764C4"/>
    <w:rsid w:val="00F7706C"/>
    <w:rsid w:val="00F77E26"/>
    <w:rsid w:val="00F80BE4"/>
    <w:rsid w:val="00F82622"/>
    <w:rsid w:val="00F8361D"/>
    <w:rsid w:val="00F8541D"/>
    <w:rsid w:val="00F86921"/>
    <w:rsid w:val="00F93A7B"/>
    <w:rsid w:val="00F9400A"/>
    <w:rsid w:val="00F954F9"/>
    <w:rsid w:val="00F95A5C"/>
    <w:rsid w:val="00F95DBB"/>
    <w:rsid w:val="00F960F4"/>
    <w:rsid w:val="00F96529"/>
    <w:rsid w:val="00F97969"/>
    <w:rsid w:val="00F97F48"/>
    <w:rsid w:val="00FA2092"/>
    <w:rsid w:val="00FA2E65"/>
    <w:rsid w:val="00FA3DF8"/>
    <w:rsid w:val="00FA50D1"/>
    <w:rsid w:val="00FA5DAB"/>
    <w:rsid w:val="00FA7C0E"/>
    <w:rsid w:val="00FA7FBC"/>
    <w:rsid w:val="00FA7FDA"/>
    <w:rsid w:val="00FB0B38"/>
    <w:rsid w:val="00FB2C2F"/>
    <w:rsid w:val="00FB2D63"/>
    <w:rsid w:val="00FB2F23"/>
    <w:rsid w:val="00FB40A4"/>
    <w:rsid w:val="00FB53B4"/>
    <w:rsid w:val="00FB5B21"/>
    <w:rsid w:val="00FB74EC"/>
    <w:rsid w:val="00FC1854"/>
    <w:rsid w:val="00FC1FD0"/>
    <w:rsid w:val="00FC2391"/>
    <w:rsid w:val="00FC385C"/>
    <w:rsid w:val="00FC3BB9"/>
    <w:rsid w:val="00FC5C32"/>
    <w:rsid w:val="00FC7A8E"/>
    <w:rsid w:val="00FC7E83"/>
    <w:rsid w:val="00FD00FB"/>
    <w:rsid w:val="00FD03E0"/>
    <w:rsid w:val="00FD0DDD"/>
    <w:rsid w:val="00FD6961"/>
    <w:rsid w:val="00FE062B"/>
    <w:rsid w:val="00FE06D2"/>
    <w:rsid w:val="00FE1DA2"/>
    <w:rsid w:val="00FE2037"/>
    <w:rsid w:val="00FE280D"/>
    <w:rsid w:val="00FE301C"/>
    <w:rsid w:val="00FE47F6"/>
    <w:rsid w:val="00FE4925"/>
    <w:rsid w:val="00FE4C54"/>
    <w:rsid w:val="00FE5E7F"/>
    <w:rsid w:val="00FE6013"/>
    <w:rsid w:val="00FE7D1B"/>
    <w:rsid w:val="00FF00B6"/>
    <w:rsid w:val="00FF18CB"/>
    <w:rsid w:val="00FF1CDE"/>
    <w:rsid w:val="00FF2812"/>
    <w:rsid w:val="00FF4350"/>
    <w:rsid w:val="00FF4454"/>
    <w:rsid w:val="00FF482C"/>
    <w:rsid w:val="00FF5493"/>
    <w:rsid w:val="00FF6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6"/>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6"/>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6"/>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7">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8">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9">
    <w:name w:val="endnote text"/>
    <w:basedOn w:val="a3"/>
    <w:link w:val="afffa"/>
    <w:rsid w:val="007C338D"/>
    <w:rPr>
      <w:sz w:val="20"/>
      <w:szCs w:val="20"/>
    </w:rPr>
  </w:style>
  <w:style w:type="character" w:customStyle="1" w:styleId="afffa">
    <w:name w:val="Текст концевой сноски Знак"/>
    <w:basedOn w:val="a4"/>
    <w:link w:val="afff9"/>
    <w:rsid w:val="007C338D"/>
  </w:style>
  <w:style w:type="character" w:styleId="afffb">
    <w:name w:val="endnote reference"/>
    <w:rsid w:val="007C338D"/>
    <w:rPr>
      <w:vertAlign w:val="superscript"/>
    </w:rPr>
  </w:style>
  <w:style w:type="paragraph" w:customStyle="1" w:styleId="86">
    <w:name w:val="Знак Знак8 Знак Знак Знак Знак Знак Знак Знак Знак"/>
    <w:basedOn w:val="a3"/>
    <w:rsid w:val="004746C0"/>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6"/>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6"/>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6"/>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7">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8">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9">
    <w:name w:val="endnote text"/>
    <w:basedOn w:val="a3"/>
    <w:link w:val="afffa"/>
    <w:rsid w:val="007C338D"/>
    <w:rPr>
      <w:sz w:val="20"/>
      <w:szCs w:val="20"/>
    </w:rPr>
  </w:style>
  <w:style w:type="character" w:customStyle="1" w:styleId="afffa">
    <w:name w:val="Текст концевой сноски Знак"/>
    <w:basedOn w:val="a4"/>
    <w:link w:val="afff9"/>
    <w:rsid w:val="007C338D"/>
  </w:style>
  <w:style w:type="character" w:styleId="afffb">
    <w:name w:val="endnote reference"/>
    <w:rsid w:val="007C338D"/>
    <w:rPr>
      <w:vertAlign w:val="superscript"/>
    </w:rPr>
  </w:style>
  <w:style w:type="paragraph" w:customStyle="1" w:styleId="86">
    <w:name w:val="Знак Знак8 Знак Знак Знак Знак Знак Знак Знак Знак"/>
    <w:basedOn w:val="a3"/>
    <w:rsid w:val="004746C0"/>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424">
      <w:bodyDiv w:val="1"/>
      <w:marLeft w:val="0"/>
      <w:marRight w:val="0"/>
      <w:marTop w:val="0"/>
      <w:marBottom w:val="0"/>
      <w:divBdr>
        <w:top w:val="none" w:sz="0" w:space="0" w:color="auto"/>
        <w:left w:val="none" w:sz="0" w:space="0" w:color="auto"/>
        <w:bottom w:val="none" w:sz="0" w:space="0" w:color="auto"/>
        <w:right w:val="none" w:sz="0" w:space="0" w:color="auto"/>
      </w:divBdr>
    </w:div>
    <w:div w:id="43798199">
      <w:bodyDiv w:val="1"/>
      <w:marLeft w:val="0"/>
      <w:marRight w:val="0"/>
      <w:marTop w:val="0"/>
      <w:marBottom w:val="0"/>
      <w:divBdr>
        <w:top w:val="none" w:sz="0" w:space="0" w:color="auto"/>
        <w:left w:val="none" w:sz="0" w:space="0" w:color="auto"/>
        <w:bottom w:val="none" w:sz="0" w:space="0" w:color="auto"/>
        <w:right w:val="none" w:sz="0" w:space="0" w:color="auto"/>
      </w:divBdr>
    </w:div>
    <w:div w:id="924724555">
      <w:bodyDiv w:val="1"/>
      <w:marLeft w:val="0"/>
      <w:marRight w:val="0"/>
      <w:marTop w:val="0"/>
      <w:marBottom w:val="0"/>
      <w:divBdr>
        <w:top w:val="none" w:sz="0" w:space="0" w:color="auto"/>
        <w:left w:val="none" w:sz="0" w:space="0" w:color="auto"/>
        <w:bottom w:val="none" w:sz="0" w:space="0" w:color="auto"/>
        <w:right w:val="none" w:sz="0" w:space="0" w:color="auto"/>
      </w:divBdr>
    </w:div>
    <w:div w:id="961574687">
      <w:bodyDiv w:val="1"/>
      <w:marLeft w:val="0"/>
      <w:marRight w:val="0"/>
      <w:marTop w:val="0"/>
      <w:marBottom w:val="0"/>
      <w:divBdr>
        <w:top w:val="none" w:sz="0" w:space="0" w:color="auto"/>
        <w:left w:val="none" w:sz="0" w:space="0" w:color="auto"/>
        <w:bottom w:val="none" w:sz="0" w:space="0" w:color="auto"/>
        <w:right w:val="none" w:sz="0" w:space="0" w:color="auto"/>
      </w:divBdr>
    </w:div>
    <w:div w:id="965542704">
      <w:bodyDiv w:val="1"/>
      <w:marLeft w:val="0"/>
      <w:marRight w:val="0"/>
      <w:marTop w:val="0"/>
      <w:marBottom w:val="0"/>
      <w:divBdr>
        <w:top w:val="none" w:sz="0" w:space="0" w:color="auto"/>
        <w:left w:val="none" w:sz="0" w:space="0" w:color="auto"/>
        <w:bottom w:val="none" w:sz="0" w:space="0" w:color="auto"/>
        <w:right w:val="none" w:sz="0" w:space="0" w:color="auto"/>
      </w:divBdr>
    </w:div>
    <w:div w:id="1109590750">
      <w:bodyDiv w:val="1"/>
      <w:marLeft w:val="0"/>
      <w:marRight w:val="0"/>
      <w:marTop w:val="0"/>
      <w:marBottom w:val="0"/>
      <w:divBdr>
        <w:top w:val="none" w:sz="0" w:space="0" w:color="auto"/>
        <w:left w:val="none" w:sz="0" w:space="0" w:color="auto"/>
        <w:bottom w:val="none" w:sz="0" w:space="0" w:color="auto"/>
        <w:right w:val="none" w:sz="0" w:space="0" w:color="auto"/>
      </w:divBdr>
    </w:div>
    <w:div w:id="1247304079">
      <w:bodyDiv w:val="1"/>
      <w:marLeft w:val="0"/>
      <w:marRight w:val="0"/>
      <w:marTop w:val="0"/>
      <w:marBottom w:val="0"/>
      <w:divBdr>
        <w:top w:val="none" w:sz="0" w:space="0" w:color="auto"/>
        <w:left w:val="none" w:sz="0" w:space="0" w:color="auto"/>
        <w:bottom w:val="none" w:sz="0" w:space="0" w:color="auto"/>
        <w:right w:val="none" w:sz="0" w:space="0" w:color="auto"/>
      </w:divBdr>
    </w:div>
    <w:div w:id="1253202577">
      <w:bodyDiv w:val="1"/>
      <w:marLeft w:val="0"/>
      <w:marRight w:val="0"/>
      <w:marTop w:val="0"/>
      <w:marBottom w:val="0"/>
      <w:divBdr>
        <w:top w:val="none" w:sz="0" w:space="0" w:color="auto"/>
        <w:left w:val="none" w:sz="0" w:space="0" w:color="auto"/>
        <w:bottom w:val="none" w:sz="0" w:space="0" w:color="auto"/>
        <w:right w:val="none" w:sz="0" w:space="0" w:color="auto"/>
      </w:divBdr>
    </w:div>
    <w:div w:id="1454863918">
      <w:bodyDiv w:val="1"/>
      <w:marLeft w:val="0"/>
      <w:marRight w:val="0"/>
      <w:marTop w:val="0"/>
      <w:marBottom w:val="0"/>
      <w:divBdr>
        <w:top w:val="none" w:sz="0" w:space="0" w:color="auto"/>
        <w:left w:val="none" w:sz="0" w:space="0" w:color="auto"/>
        <w:bottom w:val="none" w:sz="0" w:space="0" w:color="auto"/>
        <w:right w:val="none" w:sz="0" w:space="0" w:color="auto"/>
      </w:divBdr>
    </w:div>
    <w:div w:id="1888184142">
      <w:bodyDiv w:val="1"/>
      <w:marLeft w:val="0"/>
      <w:marRight w:val="0"/>
      <w:marTop w:val="0"/>
      <w:marBottom w:val="0"/>
      <w:divBdr>
        <w:top w:val="none" w:sz="0" w:space="0" w:color="auto"/>
        <w:left w:val="none" w:sz="0" w:space="0" w:color="auto"/>
        <w:bottom w:val="none" w:sz="0" w:space="0" w:color="auto"/>
        <w:right w:val="none" w:sz="0" w:space="0" w:color="auto"/>
      </w:divBdr>
    </w:div>
    <w:div w:id="214500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58764B4ED310948BD5C335EBEAED5B87232F7DE3D5843A445FA1C34FD1D74C60AF21C7E9B148819PBgAK" TargetMode="External"/><Relationship Id="rId18" Type="http://schemas.openxmlformats.org/officeDocument/2006/relationships/hyperlink" Target="consultantplus://offline/ref=426B066FD292F8C23E856E5C436BDF967C427C2F71F0521DE45B5478FA9473104B6A47A90CD7m3sFM" TargetMode="External"/><Relationship Id="rId26" Type="http://schemas.openxmlformats.org/officeDocument/2006/relationships/hyperlink" Target="consultantplus://offline/ref=4ACF8718979E332D7ED2DE32D4DC3F7A7A61C309DE7BC4FBF6E50D91056CD63412B214D1BFA386AFrEI9R" TargetMode="External"/><Relationship Id="rId39" Type="http://schemas.openxmlformats.org/officeDocument/2006/relationships/hyperlink" Target="consultantplus://offline/ref=6F81F83FE4E6349F4EF77857E051E2698ADAAC59065748C81B682AA3312519964F18E5A42C58F4A5C4Z5N" TargetMode="External"/><Relationship Id="rId3" Type="http://schemas.openxmlformats.org/officeDocument/2006/relationships/styles" Target="styles.xml"/><Relationship Id="rId21" Type="http://schemas.openxmlformats.org/officeDocument/2006/relationships/hyperlink" Target="consultantplus://offline/ref=EC43567FF5A82892C2E1F9DA3E1DDE6A3DB6165D52C316EA4B1A0D3E5928E304D1BB6EFCA548C388q4Y7M" TargetMode="External"/><Relationship Id="rId34" Type="http://schemas.openxmlformats.org/officeDocument/2006/relationships/hyperlink" Target="mailto:rostourism@ropnet.ru" TargetMode="External"/><Relationship Id="rId42" Type="http://schemas.openxmlformats.org/officeDocument/2006/relationships/image" Target="media/image3.wmf"/><Relationship Id="rId47"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F58764B4ED310948BD5C335EBEAED5B87232F7DE3D5843A445FA1C34FD1D74C60AF21C7E9B14881BPBg5K" TargetMode="External"/><Relationship Id="rId17" Type="http://schemas.openxmlformats.org/officeDocument/2006/relationships/hyperlink" Target="consultantplus://offline/ref=F58764B4ED310948BD5C335EBEAED5B87232F7DE3D5843A445FA1C34FD1D74C60AF21C7E9B148F1BPBgAK" TargetMode="External"/><Relationship Id="rId25" Type="http://schemas.openxmlformats.org/officeDocument/2006/relationships/hyperlink" Target="consultantplus://offline/ref=426B066FD292F8C23E856E5C436BDF967C427C2F71F0521DE45B5478FA9473104B6A47A90CD7m3sFM" TargetMode="External"/><Relationship Id="rId33" Type="http://schemas.openxmlformats.org/officeDocument/2006/relationships/hyperlink" Target="consultantplus://offline/ref=03536396A6EAEF920742DA2BBE504DABD33F2CB736ACD3834F9ED807CEB150643E90975E4E513375J2C9N" TargetMode="External"/><Relationship Id="rId38" Type="http://schemas.openxmlformats.org/officeDocument/2006/relationships/image" Target="media/image2.wmf"/><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22258CA1744031C22C454EEED016B36709BDE1E1D369EA2122304C9B2D7148B062967A5596E74005GBF9M" TargetMode="External"/><Relationship Id="rId20" Type="http://schemas.openxmlformats.org/officeDocument/2006/relationships/hyperlink" Target="consultantplus://offline/ref=EC43567FF5A82892C2E1F9DA3E1DDE6A3DB6165D52C316EA4B1A0D3E5928E304D1BB6EFCA549C08Aq4Y6M" TargetMode="External"/><Relationship Id="rId29" Type="http://schemas.openxmlformats.org/officeDocument/2006/relationships/hyperlink" Target="consultantplus://offline/ref=83C468DE2B2500043F8EA3FFD7207763712AA8398DBC325C8BF692C9C923A59EC805ED1EEC850415FCq2N" TargetMode="External"/><Relationship Id="rId41" Type="http://schemas.openxmlformats.org/officeDocument/2006/relationships/hyperlink" Target="consultantplus://offline/ref=6F81F83FE4E6349F4EF77857E051E2698ADAAC59065748C81B682AA3312519964F18E5A42C58F4A5C4Z5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58764B4ED310948BD5C335EBEAED5B87232F7DE3D5843A445FA1C34FD1D74C60AF21C7E9B14881BPBg5K" TargetMode="External"/><Relationship Id="rId24" Type="http://schemas.openxmlformats.org/officeDocument/2006/relationships/hyperlink" Target="consultantplus://offline/ref=1C5B3988739CB76B3CB3C76F0AE72A2665D582610F2CE2495347D57FA1865F1CBB627F3BA2BAB7FFDFD8N" TargetMode="External"/><Relationship Id="rId32" Type="http://schemas.openxmlformats.org/officeDocument/2006/relationships/hyperlink" Target="consultantplus://offline/ref=03536396A6EAEF920742DA2BBE504DABD33F2CB736ACD3834F9ED807CEB150643E90975E4E513374J2C1N" TargetMode="External"/><Relationship Id="rId37" Type="http://schemas.openxmlformats.org/officeDocument/2006/relationships/image" Target="media/image1.wmf"/><Relationship Id="rId40" Type="http://schemas.openxmlformats.org/officeDocument/2006/relationships/hyperlink" Target="consultantplus://offline/ref=6F81F83FE4E6349F4EF77857E051E2698ADAAC59065748C81B682AA3312519964F18E5A42C58F5A2C4ZBN"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F58764B4ED310948BD5C335EBEAED5B87232F7DE3D5843A445FA1C34FD1D74C60AF21C7E9B148A19PBg5K" TargetMode="External"/><Relationship Id="rId23" Type="http://schemas.openxmlformats.org/officeDocument/2006/relationships/hyperlink" Target="consultantplus://offline/ref=1C5B3988739CB76B3CB3C76F0AE72A2665D582610F2CE2495347D57FA1865F1CBB627F3BA2BAB4F2DFD9N" TargetMode="External"/><Relationship Id="rId28" Type="http://schemas.openxmlformats.org/officeDocument/2006/relationships/hyperlink" Target="consultantplus://offline/ref=4ACF8718979E332D7ED2DE32D4DC3F7A7A61C309DE7BC4FBF6E50D91056CD63412B214D1BFA386AFrEI9R" TargetMode="External"/><Relationship Id="rId36" Type="http://schemas.openxmlformats.org/officeDocument/2006/relationships/hyperlink" Target="consultantplus://offline/ref=05EA503338156D99921202584E6261838FA7E9DABBA6A1F16C879876EBA27562007ACA4D3728F616YEnFO" TargetMode="External"/><Relationship Id="rId49" Type="http://schemas.openxmlformats.org/officeDocument/2006/relationships/theme" Target="theme/theme1.xml"/><Relationship Id="rId10" Type="http://schemas.openxmlformats.org/officeDocument/2006/relationships/hyperlink" Target="consultantplus://offline/ref=AFC4FF7EA52E22718E2126E2DC21C974F9F646FE6D53BD9F9A7CE0FB315998890BD954182EF0001FuCSDO" TargetMode="External"/><Relationship Id="rId19" Type="http://schemas.openxmlformats.org/officeDocument/2006/relationships/hyperlink" Target="consultantplus://offline/ref=83C468DE2B2500043F8EA3FFD7207763712AA8398DBC325C8BF692C9C923A59EC805ED1EEC850415FCq2N" TargetMode="External"/><Relationship Id="rId31" Type="http://schemas.openxmlformats.org/officeDocument/2006/relationships/hyperlink" Target="consultantplus://offline/ref=03536396A6EAEF920742DA2BBE504DABD33E21BE3AA3D3834F9ED807CEB150643E90975C4F56J3CAN" TargetMode="External"/><Relationship Id="rId44" Type="http://schemas.openxmlformats.org/officeDocument/2006/relationships/image" Target="media/image5.wmf"/><Relationship Id="rId4" Type="http://schemas.microsoft.com/office/2007/relationships/stylesWithEffects" Target="stylesWithEffects.xml"/><Relationship Id="rId9" Type="http://schemas.openxmlformats.org/officeDocument/2006/relationships/hyperlink" Target="consultantplus://offline/ref=FEB87FD57AEFB41B55D012E2181E4992DEB89FBEC48A7D20764473EF696F65D45CEB3612A47CEE2Ei720I" TargetMode="External"/><Relationship Id="rId14" Type="http://schemas.openxmlformats.org/officeDocument/2006/relationships/hyperlink" Target="consultantplus://offline/ref=F58764B4ED310948BD5C335EBEAED5B87232F7DE3D5843A445FA1C34FD1D74C60AF21C7E9B14881APBg5K" TargetMode="External"/><Relationship Id="rId22" Type="http://schemas.openxmlformats.org/officeDocument/2006/relationships/hyperlink" Target="consultantplus://offline/ref=C72417C5D04A53EC7546AEFF72F41B7DE90E288D375CAA683727BF68C8E55BC1B0172D45597B6324MFh8M" TargetMode="External"/><Relationship Id="rId27" Type="http://schemas.openxmlformats.org/officeDocument/2006/relationships/hyperlink" Target="consultantplus://offline/ref=4ACF8718979E332D7ED2DE32D4DC3F7A7A61C309DE7BC4FBF6E50D91056CD63412B214D1BFA280AArEIDR" TargetMode="External"/><Relationship Id="rId30" Type="http://schemas.openxmlformats.org/officeDocument/2006/relationships/hyperlink" Target="consultantplus://offline/ref=03536396A6EAEF920742DA2BBE504DABD33F2CBE32A2D3834F9ED807CEB150643E90975E4E513375J2C7N" TargetMode="External"/><Relationship Id="rId35" Type="http://schemas.openxmlformats.org/officeDocument/2006/relationships/hyperlink" Target="http://www.zakupki.gov.ru" TargetMode="External"/><Relationship Id="rId43" Type="http://schemas.openxmlformats.org/officeDocument/2006/relationships/image" Target="media/image4.wmf"/><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BCA7D-614F-4E4A-9DC3-225E16A5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51</Pages>
  <Words>23529</Words>
  <Characters>134119</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МинНет</Company>
  <LinksUpToDate>false</LinksUpToDate>
  <CharactersWithSpaces>157334</CharactersWithSpaces>
  <SharedDoc>false</SharedDoc>
  <HLinks>
    <vt:vector size="276" baseType="variant">
      <vt:variant>
        <vt:i4>3604531</vt:i4>
      </vt:variant>
      <vt:variant>
        <vt:i4>135</vt:i4>
      </vt:variant>
      <vt:variant>
        <vt:i4>0</vt:i4>
      </vt:variant>
      <vt:variant>
        <vt:i4>5</vt:i4>
      </vt:variant>
      <vt:variant>
        <vt:lpwstr>consultantplus://offline/ref=6F81F83FE4E6349F4EF77857E051E2698ADAAC59065748C81B682AA3312519964F18E5A42C58F4A5C4Z5N</vt:lpwstr>
      </vt:variant>
      <vt:variant>
        <vt:lpwstr/>
      </vt:variant>
      <vt:variant>
        <vt:i4>3604578</vt:i4>
      </vt:variant>
      <vt:variant>
        <vt:i4>132</vt:i4>
      </vt:variant>
      <vt:variant>
        <vt:i4>0</vt:i4>
      </vt:variant>
      <vt:variant>
        <vt:i4>5</vt:i4>
      </vt:variant>
      <vt:variant>
        <vt:lpwstr>consultantplus://offline/ref=6F81F83FE4E6349F4EF77857E051E2698ADAAC59065748C81B682AA3312519964F18E5A42C58F5A2C4ZBN</vt:lpwstr>
      </vt:variant>
      <vt:variant>
        <vt:lpwstr/>
      </vt:variant>
      <vt:variant>
        <vt:i4>3604531</vt:i4>
      </vt:variant>
      <vt:variant>
        <vt:i4>129</vt:i4>
      </vt:variant>
      <vt:variant>
        <vt:i4>0</vt:i4>
      </vt:variant>
      <vt:variant>
        <vt:i4>5</vt:i4>
      </vt:variant>
      <vt:variant>
        <vt:lpwstr>consultantplus://offline/ref=6F81F83FE4E6349F4EF77857E051E2698ADAAC59065748C81B682AA3312519964F18E5A42C58F4A5C4Z5N</vt:lpwstr>
      </vt:variant>
      <vt:variant>
        <vt:lpwstr/>
      </vt:variant>
      <vt:variant>
        <vt:i4>5373954</vt:i4>
      </vt:variant>
      <vt:variant>
        <vt:i4>126</vt:i4>
      </vt:variant>
      <vt:variant>
        <vt:i4>0</vt:i4>
      </vt:variant>
      <vt:variant>
        <vt:i4>5</vt:i4>
      </vt:variant>
      <vt:variant>
        <vt:lpwstr/>
      </vt:variant>
      <vt:variant>
        <vt:lpwstr>Par32</vt:lpwstr>
      </vt:variant>
      <vt:variant>
        <vt:i4>5373954</vt:i4>
      </vt:variant>
      <vt:variant>
        <vt:i4>123</vt:i4>
      </vt:variant>
      <vt:variant>
        <vt:i4>0</vt:i4>
      </vt:variant>
      <vt:variant>
        <vt:i4>5</vt:i4>
      </vt:variant>
      <vt:variant>
        <vt:lpwstr/>
      </vt:variant>
      <vt:variant>
        <vt:lpwstr>Par32</vt:lpwstr>
      </vt:variant>
      <vt:variant>
        <vt:i4>3932209</vt:i4>
      </vt:variant>
      <vt:variant>
        <vt:i4>120</vt:i4>
      </vt:variant>
      <vt:variant>
        <vt:i4>0</vt:i4>
      </vt:variant>
      <vt:variant>
        <vt:i4>5</vt:i4>
      </vt:variant>
      <vt:variant>
        <vt:lpwstr>consultantplus://offline/ref=05EA503338156D99921202584E6261838FA7E9DABBA6A1F16C879876EBA27562007ACA4D3728F616YEnFO</vt:lpwstr>
      </vt:variant>
      <vt:variant>
        <vt:lpwstr/>
      </vt:variant>
      <vt:variant>
        <vt:i4>7274549</vt:i4>
      </vt:variant>
      <vt:variant>
        <vt:i4>117</vt:i4>
      </vt:variant>
      <vt:variant>
        <vt:i4>0</vt:i4>
      </vt:variant>
      <vt:variant>
        <vt:i4>5</vt:i4>
      </vt:variant>
      <vt:variant>
        <vt:lpwstr>http://www.zakupki.gov.ru/</vt:lpwstr>
      </vt:variant>
      <vt:variant>
        <vt:lpwstr/>
      </vt:variant>
      <vt:variant>
        <vt:i4>4849769</vt:i4>
      </vt:variant>
      <vt:variant>
        <vt:i4>114</vt:i4>
      </vt:variant>
      <vt:variant>
        <vt:i4>0</vt:i4>
      </vt:variant>
      <vt:variant>
        <vt:i4>5</vt:i4>
      </vt:variant>
      <vt:variant>
        <vt:lpwstr>mailto:rostourism@ropnet.ru</vt:lpwstr>
      </vt:variant>
      <vt:variant>
        <vt:lpwstr/>
      </vt:variant>
      <vt:variant>
        <vt:i4>73596974</vt:i4>
      </vt:variant>
      <vt:variant>
        <vt:i4>111</vt:i4>
      </vt:variant>
      <vt:variant>
        <vt:i4>0</vt:i4>
      </vt:variant>
      <vt:variant>
        <vt:i4>5</vt:i4>
      </vt:variant>
      <vt:variant>
        <vt:lpwstr/>
      </vt:variant>
      <vt:variant>
        <vt:lpwstr>_РАЗДЕЛ_I.2._ОБЩИЕ_УСЛОВИЯ ПРОВЕДЕНИ</vt:lpwstr>
      </vt:variant>
      <vt:variant>
        <vt:i4>73596974</vt:i4>
      </vt:variant>
      <vt:variant>
        <vt:i4>108</vt:i4>
      </vt:variant>
      <vt:variant>
        <vt:i4>0</vt:i4>
      </vt:variant>
      <vt:variant>
        <vt:i4>5</vt:i4>
      </vt:variant>
      <vt:variant>
        <vt:lpwstr/>
      </vt:variant>
      <vt:variant>
        <vt:lpwstr>_РАЗДЕЛ_I.2._ОБЩИЕ_УСЛОВИЯ ПРОВЕДЕНИ</vt:lpwstr>
      </vt:variant>
      <vt:variant>
        <vt:i4>5767170</vt:i4>
      </vt:variant>
      <vt:variant>
        <vt:i4>105</vt:i4>
      </vt:variant>
      <vt:variant>
        <vt:i4>0</vt:i4>
      </vt:variant>
      <vt:variant>
        <vt:i4>5</vt:i4>
      </vt:variant>
      <vt:variant>
        <vt:lpwstr/>
      </vt:variant>
      <vt:variant>
        <vt:lpwstr>Par9</vt:lpwstr>
      </vt:variant>
      <vt:variant>
        <vt:i4>5767170</vt:i4>
      </vt:variant>
      <vt:variant>
        <vt:i4>102</vt:i4>
      </vt:variant>
      <vt:variant>
        <vt:i4>0</vt:i4>
      </vt:variant>
      <vt:variant>
        <vt:i4>5</vt:i4>
      </vt:variant>
      <vt:variant>
        <vt:lpwstr/>
      </vt:variant>
      <vt:variant>
        <vt:lpwstr>Par9</vt:lpwstr>
      </vt:variant>
      <vt:variant>
        <vt:i4>7340132</vt:i4>
      </vt:variant>
      <vt:variant>
        <vt:i4>99</vt:i4>
      </vt:variant>
      <vt:variant>
        <vt:i4>0</vt:i4>
      </vt:variant>
      <vt:variant>
        <vt:i4>5</vt:i4>
      </vt:variant>
      <vt:variant>
        <vt:lpwstr>consultantplus://offline/ref=03536396A6EAEF920742DA2BBE504DABD33F2CB736ACD3834F9ED807CEB150643E90975E4E513375J2C9N</vt:lpwstr>
      </vt:variant>
      <vt:variant>
        <vt:lpwstr/>
      </vt:variant>
      <vt:variant>
        <vt:i4>5767170</vt:i4>
      </vt:variant>
      <vt:variant>
        <vt:i4>96</vt:i4>
      </vt:variant>
      <vt:variant>
        <vt:i4>0</vt:i4>
      </vt:variant>
      <vt:variant>
        <vt:i4>5</vt:i4>
      </vt:variant>
      <vt:variant>
        <vt:lpwstr/>
      </vt:variant>
      <vt:variant>
        <vt:lpwstr>Par9</vt:lpwstr>
      </vt:variant>
      <vt:variant>
        <vt:i4>7340141</vt:i4>
      </vt:variant>
      <vt:variant>
        <vt:i4>93</vt:i4>
      </vt:variant>
      <vt:variant>
        <vt:i4>0</vt:i4>
      </vt:variant>
      <vt:variant>
        <vt:i4>5</vt:i4>
      </vt:variant>
      <vt:variant>
        <vt:lpwstr>consultantplus://offline/ref=03536396A6EAEF920742DA2BBE504DABD33F2CB736ACD3834F9ED807CEB150643E90975E4E513374J2C1N</vt:lpwstr>
      </vt:variant>
      <vt:variant>
        <vt:lpwstr/>
      </vt:variant>
      <vt:variant>
        <vt:i4>7602237</vt:i4>
      </vt:variant>
      <vt:variant>
        <vt:i4>90</vt:i4>
      </vt:variant>
      <vt:variant>
        <vt:i4>0</vt:i4>
      </vt:variant>
      <vt:variant>
        <vt:i4>5</vt:i4>
      </vt:variant>
      <vt:variant>
        <vt:lpwstr>consultantplus://offline/ref=03536396A6EAEF920742DA2BBE504DABD33E21BE3AA3D3834F9ED807CEB150643E90975C4F56J3CAN</vt:lpwstr>
      </vt:variant>
      <vt:variant>
        <vt:lpwstr/>
      </vt:variant>
      <vt:variant>
        <vt:i4>7340141</vt:i4>
      </vt:variant>
      <vt:variant>
        <vt:i4>87</vt:i4>
      </vt:variant>
      <vt:variant>
        <vt:i4>0</vt:i4>
      </vt:variant>
      <vt:variant>
        <vt:i4>5</vt:i4>
      </vt:variant>
      <vt:variant>
        <vt:lpwstr>consultantplus://offline/ref=03536396A6EAEF920742DA2BBE504DABD33F2CBE32A2D3834F9ED807CEB150643E90975E4E513375J2C7N</vt:lpwstr>
      </vt:variant>
      <vt:variant>
        <vt:lpwstr/>
      </vt:variant>
      <vt:variant>
        <vt:i4>3276853</vt:i4>
      </vt:variant>
      <vt:variant>
        <vt:i4>84</vt:i4>
      </vt:variant>
      <vt:variant>
        <vt:i4>0</vt:i4>
      </vt:variant>
      <vt:variant>
        <vt:i4>5</vt:i4>
      </vt:variant>
      <vt:variant>
        <vt:lpwstr>consultantplus://offline/ref=83C468DE2B2500043F8EA3FFD7207763712AA8398DBC325C8BF692C9C923A59EC805ED1EEC850415FCq2N</vt:lpwstr>
      </vt:variant>
      <vt:variant>
        <vt:lpwstr/>
      </vt:variant>
      <vt:variant>
        <vt:i4>7405673</vt:i4>
      </vt:variant>
      <vt:variant>
        <vt:i4>81</vt:i4>
      </vt:variant>
      <vt:variant>
        <vt:i4>0</vt:i4>
      </vt:variant>
      <vt:variant>
        <vt:i4>5</vt:i4>
      </vt:variant>
      <vt:variant>
        <vt:lpwstr>consultantplus://offline/ref=4ACF8718979E332D7ED2DE32D4DC3F7A7A61C309DE7BC4FBF6E50D91056CD63412B214D1BFA386AFrEI9R</vt:lpwstr>
      </vt:variant>
      <vt:variant>
        <vt:lpwstr/>
      </vt:variant>
      <vt:variant>
        <vt:i4>7405620</vt:i4>
      </vt:variant>
      <vt:variant>
        <vt:i4>78</vt:i4>
      </vt:variant>
      <vt:variant>
        <vt:i4>0</vt:i4>
      </vt:variant>
      <vt:variant>
        <vt:i4>5</vt:i4>
      </vt:variant>
      <vt:variant>
        <vt:lpwstr>consultantplus://offline/ref=4ACF8718979E332D7ED2DE32D4DC3F7A7A61C309DE7BC4FBF6E50D91056CD63412B214D1BFA280AArEIDR</vt:lpwstr>
      </vt:variant>
      <vt:variant>
        <vt:lpwstr/>
      </vt:variant>
      <vt:variant>
        <vt:i4>7405673</vt:i4>
      </vt:variant>
      <vt:variant>
        <vt:i4>75</vt:i4>
      </vt:variant>
      <vt:variant>
        <vt:i4>0</vt:i4>
      </vt:variant>
      <vt:variant>
        <vt:i4>5</vt:i4>
      </vt:variant>
      <vt:variant>
        <vt:lpwstr>consultantplus://offline/ref=4ACF8718979E332D7ED2DE32D4DC3F7A7A61C309DE7BC4FBF6E50D91056CD63412B214D1BFA386AFrEI9R</vt:lpwstr>
      </vt:variant>
      <vt:variant>
        <vt:lpwstr/>
      </vt:variant>
      <vt:variant>
        <vt:i4>6750271</vt:i4>
      </vt:variant>
      <vt:variant>
        <vt:i4>72</vt:i4>
      </vt:variant>
      <vt:variant>
        <vt:i4>0</vt:i4>
      </vt:variant>
      <vt:variant>
        <vt:i4>5</vt:i4>
      </vt:variant>
      <vt:variant>
        <vt:lpwstr>consultantplus://offline/ref=426B066FD292F8C23E856E5C436BDF967C427C2F71F0521DE45B5478FA9473104B6A47A90CD7m3sFM</vt:lpwstr>
      </vt:variant>
      <vt:variant>
        <vt:lpwstr/>
      </vt:variant>
      <vt:variant>
        <vt:i4>7929908</vt:i4>
      </vt:variant>
      <vt:variant>
        <vt:i4>69</vt:i4>
      </vt:variant>
      <vt:variant>
        <vt:i4>0</vt:i4>
      </vt:variant>
      <vt:variant>
        <vt:i4>5</vt:i4>
      </vt:variant>
      <vt:variant>
        <vt:lpwstr>consultantplus://offline/ref=1C5B3988739CB76B3CB3C76F0AE72A2665D582610F2CE2495347D57FA1865F1CBB627F3BA2BAB7FFDFD8N</vt:lpwstr>
      </vt:variant>
      <vt:variant>
        <vt:lpwstr/>
      </vt:variant>
      <vt:variant>
        <vt:i4>7929954</vt:i4>
      </vt:variant>
      <vt:variant>
        <vt:i4>66</vt:i4>
      </vt:variant>
      <vt:variant>
        <vt:i4>0</vt:i4>
      </vt:variant>
      <vt:variant>
        <vt:i4>5</vt:i4>
      </vt:variant>
      <vt:variant>
        <vt:lpwstr>consultantplus://offline/ref=1C5B3988739CB76B3CB3C76F0AE72A2665D582610F2CE2495347D57FA1865F1CBB627F3BA2BAB4F2DFD9N</vt:lpwstr>
      </vt:variant>
      <vt:variant>
        <vt:lpwstr/>
      </vt:variant>
      <vt:variant>
        <vt:i4>2359352</vt:i4>
      </vt:variant>
      <vt:variant>
        <vt:i4>63</vt:i4>
      </vt:variant>
      <vt:variant>
        <vt:i4>0</vt:i4>
      </vt:variant>
      <vt:variant>
        <vt:i4>5</vt:i4>
      </vt:variant>
      <vt:variant>
        <vt:lpwstr>consultantplus://offline/ref=C72417C5D04A53EC7546AEFF72F41B7DE90E288D375CAA683727BF68C8E55BC1B0172D45597B6324MFh8M</vt:lpwstr>
      </vt:variant>
      <vt:variant>
        <vt:lpwstr/>
      </vt:variant>
      <vt:variant>
        <vt:i4>7405626</vt:i4>
      </vt:variant>
      <vt:variant>
        <vt:i4>60</vt:i4>
      </vt:variant>
      <vt:variant>
        <vt:i4>0</vt:i4>
      </vt:variant>
      <vt:variant>
        <vt:i4>5</vt:i4>
      </vt:variant>
      <vt:variant>
        <vt:lpwstr>consultantplus://offline/ref=EC43567FF5A82892C2E1F9DA3E1DDE6A3DB6165D52C316EA4B1A0D3E5928E304D1BB6EFCA548C388q4Y7M</vt:lpwstr>
      </vt:variant>
      <vt:variant>
        <vt:lpwstr/>
      </vt:variant>
      <vt:variant>
        <vt:i4>7405664</vt:i4>
      </vt:variant>
      <vt:variant>
        <vt:i4>57</vt:i4>
      </vt:variant>
      <vt:variant>
        <vt:i4>0</vt:i4>
      </vt:variant>
      <vt:variant>
        <vt:i4>5</vt:i4>
      </vt:variant>
      <vt:variant>
        <vt:lpwstr>consultantplus://offline/ref=EC43567FF5A82892C2E1F9DA3E1DDE6A3DB6165D52C316EA4B1A0D3E5928E304D1BB6EFCA549C08Aq4Y6M</vt:lpwstr>
      </vt:variant>
      <vt:variant>
        <vt:lpwstr/>
      </vt:variant>
      <vt:variant>
        <vt:i4>3276853</vt:i4>
      </vt:variant>
      <vt:variant>
        <vt:i4>54</vt:i4>
      </vt:variant>
      <vt:variant>
        <vt:i4>0</vt:i4>
      </vt:variant>
      <vt:variant>
        <vt:i4>5</vt:i4>
      </vt:variant>
      <vt:variant>
        <vt:lpwstr>consultantplus://offline/ref=83C468DE2B2500043F8EA3FFD7207763712AA8398DBC325C8BF692C9C923A59EC805ED1EEC850415FCq2N</vt:lpwstr>
      </vt:variant>
      <vt:variant>
        <vt:lpwstr/>
      </vt:variant>
      <vt:variant>
        <vt:i4>6750271</vt:i4>
      </vt:variant>
      <vt:variant>
        <vt:i4>51</vt:i4>
      </vt:variant>
      <vt:variant>
        <vt:i4>0</vt:i4>
      </vt:variant>
      <vt:variant>
        <vt:i4>5</vt:i4>
      </vt:variant>
      <vt:variant>
        <vt:lpwstr>consultantplus://offline/ref=426B066FD292F8C23E856E5C436BDF967C427C2F71F0521DE45B5478FA9473104B6A47A90CD7m3sFM</vt:lpwstr>
      </vt:variant>
      <vt:variant>
        <vt:lpwstr/>
      </vt:variant>
      <vt:variant>
        <vt:i4>68420656</vt:i4>
      </vt:variant>
      <vt:variant>
        <vt:i4>48</vt:i4>
      </vt:variant>
      <vt:variant>
        <vt:i4>0</vt:i4>
      </vt:variant>
      <vt:variant>
        <vt:i4>5</vt:i4>
      </vt:variant>
      <vt:variant>
        <vt:lpwstr/>
      </vt:variant>
      <vt:variant>
        <vt:lpwstr>_РАЗДЕЛ_I.3_ИНФОРМАЦИОННАЯ_КАРТА КОН</vt:lpwstr>
      </vt:variant>
      <vt:variant>
        <vt:i4>8324145</vt:i4>
      </vt:variant>
      <vt:variant>
        <vt:i4>45</vt:i4>
      </vt:variant>
      <vt:variant>
        <vt:i4>0</vt:i4>
      </vt:variant>
      <vt:variant>
        <vt:i4>5</vt:i4>
      </vt:variant>
      <vt:variant>
        <vt:lpwstr/>
      </vt:variant>
      <vt:variant>
        <vt:lpwstr>_РАЗДЕЛ_I.4_ОБРАЗЦЫ_ФОРМ И ДОКУМЕНТО</vt:lpwstr>
      </vt:variant>
      <vt:variant>
        <vt:i4>8324145</vt:i4>
      </vt:variant>
      <vt:variant>
        <vt:i4>42</vt:i4>
      </vt:variant>
      <vt:variant>
        <vt:i4>0</vt:i4>
      </vt:variant>
      <vt:variant>
        <vt:i4>5</vt:i4>
      </vt:variant>
      <vt:variant>
        <vt:lpwstr/>
      </vt:variant>
      <vt:variant>
        <vt:lpwstr>_РАЗДЕЛ_I.4_ОБРАЗЦЫ_ФОРМ И ДОКУМЕНТО</vt:lpwstr>
      </vt:variant>
      <vt:variant>
        <vt:i4>5505026</vt:i4>
      </vt:variant>
      <vt:variant>
        <vt:i4>39</vt:i4>
      </vt:variant>
      <vt:variant>
        <vt:i4>0</vt:i4>
      </vt:variant>
      <vt:variant>
        <vt:i4>5</vt:i4>
      </vt:variant>
      <vt:variant>
        <vt:lpwstr/>
      </vt:variant>
      <vt:variant>
        <vt:lpwstr>Par5</vt:lpwstr>
      </vt:variant>
      <vt:variant>
        <vt:i4>5505026</vt:i4>
      </vt:variant>
      <vt:variant>
        <vt:i4>36</vt:i4>
      </vt:variant>
      <vt:variant>
        <vt:i4>0</vt:i4>
      </vt:variant>
      <vt:variant>
        <vt:i4>5</vt:i4>
      </vt:variant>
      <vt:variant>
        <vt:lpwstr/>
      </vt:variant>
      <vt:variant>
        <vt:lpwstr>Par5</vt:lpwstr>
      </vt:variant>
      <vt:variant>
        <vt:i4>6488167</vt:i4>
      </vt:variant>
      <vt:variant>
        <vt:i4>33</vt:i4>
      </vt:variant>
      <vt:variant>
        <vt:i4>0</vt:i4>
      </vt:variant>
      <vt:variant>
        <vt:i4>5</vt:i4>
      </vt:variant>
      <vt:variant>
        <vt:lpwstr>consultantplus://offline/ref=F58764B4ED310948BD5C335EBEAED5B87232F7DE3D5843A445FA1C34FD1D74C60AF21C7E9B148F1BPBgAK</vt:lpwstr>
      </vt:variant>
      <vt:variant>
        <vt:lpwstr/>
      </vt:variant>
      <vt:variant>
        <vt:i4>2687025</vt:i4>
      </vt:variant>
      <vt:variant>
        <vt:i4>30</vt:i4>
      </vt:variant>
      <vt:variant>
        <vt:i4>0</vt:i4>
      </vt:variant>
      <vt:variant>
        <vt:i4>5</vt:i4>
      </vt:variant>
      <vt:variant>
        <vt:lpwstr>consultantplus://offline/ref=22258CA1744031C22C454EEED016B36709BDE1E1D369EA2122304C9B2D7148B062967A5596E74005GBF9M</vt:lpwstr>
      </vt:variant>
      <vt:variant>
        <vt:lpwstr/>
      </vt:variant>
      <vt:variant>
        <vt:i4>6488175</vt:i4>
      </vt:variant>
      <vt:variant>
        <vt:i4>27</vt:i4>
      </vt:variant>
      <vt:variant>
        <vt:i4>0</vt:i4>
      </vt:variant>
      <vt:variant>
        <vt:i4>5</vt:i4>
      </vt:variant>
      <vt:variant>
        <vt:lpwstr>consultantplus://offline/ref=F58764B4ED310948BD5C335EBEAED5B87232F7DE3D5843A445FA1C34FD1D74C60AF21C7E9B148A19PBg5K</vt:lpwstr>
      </vt:variant>
      <vt:variant>
        <vt:lpwstr/>
      </vt:variant>
      <vt:variant>
        <vt:i4>6488174</vt:i4>
      </vt:variant>
      <vt:variant>
        <vt:i4>24</vt:i4>
      </vt:variant>
      <vt:variant>
        <vt:i4>0</vt:i4>
      </vt:variant>
      <vt:variant>
        <vt:i4>5</vt:i4>
      </vt:variant>
      <vt:variant>
        <vt:lpwstr>consultantplus://offline/ref=F58764B4ED310948BD5C335EBEAED5B87232F7DE3D5843A445FA1C34FD1D74C60AF21C7E9B14881APBg5K</vt:lpwstr>
      </vt:variant>
      <vt:variant>
        <vt:lpwstr/>
      </vt:variant>
      <vt:variant>
        <vt:i4>6488162</vt:i4>
      </vt:variant>
      <vt:variant>
        <vt:i4>21</vt:i4>
      </vt:variant>
      <vt:variant>
        <vt:i4>0</vt:i4>
      </vt:variant>
      <vt:variant>
        <vt:i4>5</vt:i4>
      </vt:variant>
      <vt:variant>
        <vt:lpwstr>consultantplus://offline/ref=F58764B4ED310948BD5C335EBEAED5B87232F7DE3D5843A445FA1C34FD1D74C60AF21C7E9B148819PBgAK</vt:lpwstr>
      </vt:variant>
      <vt:variant>
        <vt:lpwstr/>
      </vt:variant>
      <vt:variant>
        <vt:i4>6488173</vt:i4>
      </vt:variant>
      <vt:variant>
        <vt:i4>18</vt:i4>
      </vt:variant>
      <vt:variant>
        <vt:i4>0</vt:i4>
      </vt:variant>
      <vt:variant>
        <vt:i4>5</vt:i4>
      </vt:variant>
      <vt:variant>
        <vt:lpwstr>consultantplus://offline/ref=F58764B4ED310948BD5C335EBEAED5B87232F7DE3D5843A445FA1C34FD1D74C60AF21C7E9B14881BPBg5K</vt:lpwstr>
      </vt:variant>
      <vt:variant>
        <vt:lpwstr/>
      </vt:variant>
      <vt:variant>
        <vt:i4>6488173</vt:i4>
      </vt:variant>
      <vt:variant>
        <vt:i4>15</vt:i4>
      </vt:variant>
      <vt:variant>
        <vt:i4>0</vt:i4>
      </vt:variant>
      <vt:variant>
        <vt:i4>5</vt:i4>
      </vt:variant>
      <vt:variant>
        <vt:lpwstr>consultantplus://offline/ref=F58764B4ED310948BD5C335EBEAED5B87232F7DE3D5843A445FA1C34FD1D74C60AF21C7E9B14881BPBg5K</vt:lpwstr>
      </vt:variant>
      <vt:variant>
        <vt:lpwstr/>
      </vt:variant>
      <vt:variant>
        <vt:i4>8324145</vt:i4>
      </vt:variant>
      <vt:variant>
        <vt:i4>12</vt:i4>
      </vt:variant>
      <vt:variant>
        <vt:i4>0</vt:i4>
      </vt:variant>
      <vt:variant>
        <vt:i4>5</vt:i4>
      </vt:variant>
      <vt:variant>
        <vt:lpwstr/>
      </vt:variant>
      <vt:variant>
        <vt:lpwstr>_РАЗДЕЛ_I.4_ОБРАЗЦЫ_ФОРМ И ДОКУМЕНТО</vt:lpwstr>
      </vt:variant>
      <vt:variant>
        <vt:i4>7471215</vt:i4>
      </vt:variant>
      <vt:variant>
        <vt:i4>9</vt:i4>
      </vt:variant>
      <vt:variant>
        <vt:i4>0</vt:i4>
      </vt:variant>
      <vt:variant>
        <vt:i4>5</vt:i4>
      </vt:variant>
      <vt:variant>
        <vt:lpwstr>consultantplus://offline/ref=AFC4FF7EA52E22718E2126E2DC21C974F9F646FE6D53BD9F9A7CE0FB315998890BD954182EF0001FuCSDO</vt:lpwstr>
      </vt:variant>
      <vt:variant>
        <vt:lpwstr/>
      </vt:variant>
      <vt:variant>
        <vt:i4>8061038</vt:i4>
      </vt:variant>
      <vt:variant>
        <vt:i4>6</vt:i4>
      </vt:variant>
      <vt:variant>
        <vt:i4>0</vt:i4>
      </vt:variant>
      <vt:variant>
        <vt:i4>5</vt:i4>
      </vt:variant>
      <vt:variant>
        <vt:lpwstr>consultantplus://offline/ref=FEB87FD57AEFB41B55D012E2181E4992DEB89FBEC48A7D20764473EF696F65D45CEB3612A47CEE2Ei720I</vt:lpwstr>
      </vt:variant>
      <vt:variant>
        <vt:lpwstr/>
      </vt:variant>
      <vt:variant>
        <vt:i4>5242882</vt:i4>
      </vt:variant>
      <vt:variant>
        <vt:i4>3</vt:i4>
      </vt:variant>
      <vt:variant>
        <vt:i4>0</vt:i4>
      </vt:variant>
      <vt:variant>
        <vt:i4>5</vt:i4>
      </vt:variant>
      <vt:variant>
        <vt:lpwstr/>
      </vt:variant>
      <vt:variant>
        <vt:lpwstr>Par13</vt:lpwstr>
      </vt:variant>
      <vt:variant>
        <vt:i4>5242882</vt:i4>
      </vt:variant>
      <vt:variant>
        <vt:i4>0</vt:i4>
      </vt:variant>
      <vt:variant>
        <vt:i4>0</vt:i4>
      </vt:variant>
      <vt:variant>
        <vt:i4>5</vt:i4>
      </vt:variant>
      <vt:variant>
        <vt:lpwstr/>
      </vt:variant>
      <vt:variant>
        <vt:lpwstr>Par1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12</cp:revision>
  <cp:lastPrinted>2015-02-05T14:45:00Z</cp:lastPrinted>
  <dcterms:created xsi:type="dcterms:W3CDTF">2015-02-02T14:02:00Z</dcterms:created>
  <dcterms:modified xsi:type="dcterms:W3CDTF">2015-02-06T13:47:00Z</dcterms:modified>
</cp:coreProperties>
</file>